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ayout w:type="fixed"/>
        <w:tblLook w:val="0000"/>
      </w:tblPr>
      <w:tblGrid>
        <w:gridCol w:w="10490"/>
      </w:tblGrid>
      <w:tr w:rsidR="00694E0A" w:rsidRPr="00F30759">
        <w:tc>
          <w:tcPr>
            <w:tcW w:w="1049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FFCC"/>
            <w:vAlign w:val="center"/>
          </w:tcPr>
          <w:p w:rsidR="00694E0A" w:rsidRDefault="00694E0A" w:rsidP="00393FE6">
            <w:pPr>
              <w:snapToGrid w:val="0"/>
              <w:jc w:val="center"/>
              <w:rPr>
                <w:sz w:val="48"/>
                <w:szCs w:val="48"/>
              </w:rPr>
            </w:pPr>
            <w:r w:rsidRPr="00F30759">
              <w:rPr>
                <w:sz w:val="48"/>
                <w:szCs w:val="48"/>
              </w:rPr>
              <w:t>Sportovní gymnázi</w:t>
            </w:r>
            <w:r>
              <w:rPr>
                <w:sz w:val="48"/>
                <w:szCs w:val="48"/>
              </w:rPr>
              <w:t>um</w:t>
            </w:r>
            <w:r w:rsidRPr="00F30759">
              <w:rPr>
                <w:sz w:val="48"/>
                <w:szCs w:val="48"/>
              </w:rPr>
              <w:t xml:space="preserve"> Ludvíka Daňka</w:t>
            </w:r>
            <w:r>
              <w:rPr>
                <w:sz w:val="48"/>
                <w:szCs w:val="48"/>
              </w:rPr>
              <w:t>,</w:t>
            </w:r>
            <w:r w:rsidRPr="00F30759">
              <w:rPr>
                <w:sz w:val="48"/>
                <w:szCs w:val="48"/>
              </w:rPr>
              <w:t> Brn</w:t>
            </w:r>
            <w:r>
              <w:rPr>
                <w:sz w:val="48"/>
                <w:szCs w:val="48"/>
              </w:rPr>
              <w:t>o</w:t>
            </w:r>
          </w:p>
          <w:p w:rsidR="00694E0A" w:rsidRPr="00F30759" w:rsidRDefault="00694E0A" w:rsidP="00BA79C1">
            <w:pPr>
              <w:snapToGrid w:val="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</w:t>
            </w:r>
            <w:r w:rsidRPr="00F30759">
              <w:rPr>
                <w:sz w:val="48"/>
                <w:szCs w:val="48"/>
              </w:rPr>
              <w:t>portovní vý</w:t>
            </w:r>
            <w:r>
              <w:rPr>
                <w:sz w:val="48"/>
                <w:szCs w:val="48"/>
              </w:rPr>
              <w:t>sledky žáků ve školním roce 201</w:t>
            </w:r>
            <w:r w:rsidR="00BA79C1">
              <w:rPr>
                <w:sz w:val="48"/>
                <w:szCs w:val="48"/>
              </w:rPr>
              <w:t>9</w:t>
            </w:r>
            <w:r>
              <w:rPr>
                <w:sz w:val="48"/>
                <w:szCs w:val="48"/>
              </w:rPr>
              <w:t>/20</w:t>
            </w:r>
            <w:r w:rsidR="00BA79C1">
              <w:rPr>
                <w:sz w:val="48"/>
                <w:szCs w:val="48"/>
              </w:rPr>
              <w:t>20</w:t>
            </w:r>
          </w:p>
        </w:tc>
      </w:tr>
    </w:tbl>
    <w:p w:rsidR="00345F4A" w:rsidRPr="00F30759" w:rsidRDefault="00345F4A">
      <w:pPr>
        <w:jc w:val="center"/>
        <w:rPr>
          <w:color w:val="FFFFFF"/>
          <w:sz w:val="32"/>
          <w:szCs w:val="32"/>
          <w:shd w:val="clear" w:color="auto" w:fill="000080"/>
        </w:rPr>
      </w:pPr>
    </w:p>
    <w:p w:rsidR="00694E0A" w:rsidRDefault="00694E0A" w:rsidP="00CB2DD3">
      <w:pPr>
        <w:tabs>
          <w:tab w:val="left" w:pos="2340"/>
          <w:tab w:val="left" w:pos="55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</w:t>
      </w:r>
      <w:r w:rsidRPr="00F30759">
        <w:rPr>
          <w:color w:val="000000"/>
          <w:sz w:val="28"/>
          <w:szCs w:val="28"/>
        </w:rPr>
        <w:t>e školním roce 201</w:t>
      </w:r>
      <w:r w:rsidR="00BA79C1">
        <w:rPr>
          <w:color w:val="000000"/>
          <w:sz w:val="28"/>
          <w:szCs w:val="28"/>
        </w:rPr>
        <w:t>9</w:t>
      </w:r>
      <w:r w:rsidRPr="00F30759">
        <w:rPr>
          <w:color w:val="000000"/>
          <w:sz w:val="28"/>
          <w:szCs w:val="28"/>
        </w:rPr>
        <w:t>/20</w:t>
      </w:r>
      <w:r w:rsidR="00BA79C1">
        <w:rPr>
          <w:color w:val="000000"/>
          <w:sz w:val="28"/>
          <w:szCs w:val="28"/>
        </w:rPr>
        <w:t>20</w:t>
      </w:r>
      <w:r w:rsidRPr="00F30759">
        <w:rPr>
          <w:color w:val="000000"/>
          <w:sz w:val="28"/>
          <w:szCs w:val="28"/>
        </w:rPr>
        <w:t xml:space="preserve"> žáci Sportovního gymnázia Ludvíka Daňka získali z mistrovských soutěží České republiky</w:t>
      </w:r>
      <w:r>
        <w:rPr>
          <w:color w:val="000000"/>
          <w:sz w:val="28"/>
          <w:szCs w:val="28"/>
        </w:rPr>
        <w:t xml:space="preserve"> ve všech</w:t>
      </w:r>
      <w:r w:rsidRPr="00F30759">
        <w:rPr>
          <w:color w:val="000000"/>
          <w:sz w:val="28"/>
          <w:szCs w:val="28"/>
        </w:rPr>
        <w:t xml:space="preserve"> kategoriích</w:t>
      </w:r>
      <w:r w:rsidR="00C84A30">
        <w:rPr>
          <w:color w:val="000000"/>
          <w:sz w:val="28"/>
          <w:szCs w:val="28"/>
        </w:rPr>
        <w:t xml:space="preserve"> </w:t>
      </w:r>
      <w:r w:rsidR="00B644B4">
        <w:rPr>
          <w:b/>
          <w:color w:val="000000"/>
          <w:sz w:val="28"/>
          <w:szCs w:val="28"/>
        </w:rPr>
        <w:t>73</w:t>
      </w:r>
      <w:r w:rsidR="009B0E6A">
        <w:rPr>
          <w:color w:val="000000"/>
          <w:sz w:val="28"/>
          <w:szCs w:val="28"/>
        </w:rPr>
        <w:t xml:space="preserve"> </w:t>
      </w:r>
      <w:r w:rsidRPr="00F30759">
        <w:rPr>
          <w:color w:val="000000"/>
          <w:sz w:val="28"/>
          <w:szCs w:val="28"/>
        </w:rPr>
        <w:t>medailí</w:t>
      </w:r>
      <w:r>
        <w:rPr>
          <w:color w:val="000000"/>
          <w:sz w:val="28"/>
          <w:szCs w:val="28"/>
        </w:rPr>
        <w:t>,</w:t>
      </w:r>
      <w:r w:rsidRPr="00F307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z toho </w:t>
      </w:r>
      <w:r w:rsidR="00B644B4">
        <w:rPr>
          <w:b/>
          <w:color w:val="000000"/>
          <w:sz w:val="28"/>
          <w:szCs w:val="28"/>
        </w:rPr>
        <w:t>25</w:t>
      </w:r>
      <w:r w:rsidR="009B0E6A">
        <w:rPr>
          <w:color w:val="000000"/>
          <w:sz w:val="28"/>
          <w:szCs w:val="28"/>
        </w:rPr>
        <w:t xml:space="preserve"> </w:t>
      </w:r>
      <w:r w:rsidRPr="00F30759">
        <w:rPr>
          <w:color w:val="000000"/>
          <w:sz w:val="28"/>
          <w:szCs w:val="28"/>
        </w:rPr>
        <w:t>zlatých,</w:t>
      </w:r>
      <w:r w:rsidR="00C84A30">
        <w:rPr>
          <w:color w:val="000000"/>
          <w:sz w:val="28"/>
          <w:szCs w:val="28"/>
        </w:rPr>
        <w:t xml:space="preserve"> </w:t>
      </w:r>
      <w:r w:rsidR="00B644B4">
        <w:rPr>
          <w:b/>
          <w:color w:val="000000"/>
          <w:sz w:val="28"/>
          <w:szCs w:val="28"/>
        </w:rPr>
        <w:t>27</w:t>
      </w:r>
      <w:r w:rsidR="009B0E6A">
        <w:rPr>
          <w:b/>
          <w:color w:val="000000"/>
          <w:sz w:val="28"/>
          <w:szCs w:val="28"/>
        </w:rPr>
        <w:t xml:space="preserve"> </w:t>
      </w:r>
      <w:r w:rsidRPr="00F30759">
        <w:rPr>
          <w:color w:val="000000"/>
          <w:sz w:val="28"/>
          <w:szCs w:val="28"/>
        </w:rPr>
        <w:t>stříbrných a</w:t>
      </w:r>
      <w:r w:rsidR="00C84A30">
        <w:rPr>
          <w:color w:val="000000"/>
          <w:sz w:val="28"/>
          <w:szCs w:val="28"/>
        </w:rPr>
        <w:t xml:space="preserve"> </w:t>
      </w:r>
      <w:r w:rsidR="00B644B4">
        <w:rPr>
          <w:b/>
          <w:color w:val="000000"/>
          <w:sz w:val="28"/>
          <w:szCs w:val="28"/>
        </w:rPr>
        <w:t>21</w:t>
      </w:r>
      <w:r w:rsidR="009B0E6A">
        <w:rPr>
          <w:b/>
          <w:color w:val="000000"/>
          <w:sz w:val="28"/>
          <w:szCs w:val="28"/>
        </w:rPr>
        <w:t xml:space="preserve"> </w:t>
      </w:r>
      <w:r w:rsidRPr="00F30759">
        <w:rPr>
          <w:color w:val="000000"/>
          <w:sz w:val="28"/>
          <w:szCs w:val="28"/>
        </w:rPr>
        <w:t>bronzových.</w:t>
      </w:r>
    </w:p>
    <w:p w:rsidR="0073608C" w:rsidRPr="00F30759" w:rsidRDefault="0073608C" w:rsidP="00CB2DD3">
      <w:pPr>
        <w:tabs>
          <w:tab w:val="left" w:pos="2340"/>
          <w:tab w:val="left" w:pos="5580"/>
        </w:tabs>
        <w:jc w:val="both"/>
        <w:rPr>
          <w:color w:val="000000"/>
          <w:sz w:val="28"/>
          <w:szCs w:val="28"/>
        </w:rPr>
      </w:pPr>
    </w:p>
    <w:p w:rsidR="00694E0A" w:rsidRDefault="00694E0A" w:rsidP="00CB2DD3">
      <w:pPr>
        <w:tabs>
          <w:tab w:val="left" w:pos="2340"/>
          <w:tab w:val="left" w:pos="55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</w:t>
      </w:r>
      <w:r w:rsidRPr="00F30759">
        <w:rPr>
          <w:color w:val="000000"/>
          <w:sz w:val="28"/>
          <w:szCs w:val="28"/>
        </w:rPr>
        <w:t>e školním roce 201</w:t>
      </w:r>
      <w:r w:rsidR="00BA79C1">
        <w:rPr>
          <w:color w:val="000000"/>
          <w:sz w:val="28"/>
          <w:szCs w:val="28"/>
        </w:rPr>
        <w:t>9</w:t>
      </w:r>
      <w:r w:rsidRPr="00F30759">
        <w:rPr>
          <w:color w:val="000000"/>
          <w:sz w:val="28"/>
          <w:szCs w:val="28"/>
        </w:rPr>
        <w:t>/20</w:t>
      </w:r>
      <w:r w:rsidR="00BA79C1">
        <w:rPr>
          <w:color w:val="000000"/>
          <w:sz w:val="28"/>
          <w:szCs w:val="28"/>
        </w:rPr>
        <w:t>20</w:t>
      </w:r>
      <w:r w:rsidRPr="00F30759">
        <w:rPr>
          <w:color w:val="000000"/>
          <w:sz w:val="28"/>
          <w:szCs w:val="28"/>
        </w:rPr>
        <w:t xml:space="preserve"> se do různých reprezentačních výběrů ČR probojovalo</w:t>
      </w:r>
      <w:r w:rsidR="00B72C2D">
        <w:rPr>
          <w:color w:val="000000"/>
          <w:sz w:val="28"/>
          <w:szCs w:val="28"/>
        </w:rPr>
        <w:t xml:space="preserve"> </w:t>
      </w:r>
      <w:r w:rsidR="00885E91" w:rsidRPr="00885E91">
        <w:rPr>
          <w:b/>
          <w:color w:val="000000"/>
          <w:sz w:val="28"/>
          <w:szCs w:val="28"/>
        </w:rPr>
        <w:t>7</w:t>
      </w:r>
      <w:r w:rsidR="00B72C2D" w:rsidRPr="00885E91">
        <w:rPr>
          <w:b/>
          <w:color w:val="000000"/>
          <w:sz w:val="28"/>
          <w:szCs w:val="28"/>
        </w:rPr>
        <w:t>8</w:t>
      </w:r>
      <w:r w:rsidR="00CB2DD3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žáků z</w:t>
      </w:r>
      <w:r w:rsidR="00CB2DD3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toho</w:t>
      </w:r>
      <w:r w:rsidR="009D11A1">
        <w:rPr>
          <w:color w:val="000000"/>
          <w:sz w:val="28"/>
          <w:szCs w:val="28"/>
        </w:rPr>
        <w:t xml:space="preserve"> </w:t>
      </w:r>
      <w:r w:rsidR="00885E91">
        <w:rPr>
          <w:b/>
          <w:color w:val="000000"/>
          <w:sz w:val="28"/>
          <w:szCs w:val="28"/>
        </w:rPr>
        <w:t>50</w:t>
      </w:r>
      <w:r>
        <w:rPr>
          <w:color w:val="000000"/>
          <w:sz w:val="28"/>
          <w:szCs w:val="28"/>
        </w:rPr>
        <w:t xml:space="preserve"> v kmenových sportech a</w:t>
      </w:r>
      <w:r w:rsidRPr="00F30759">
        <w:rPr>
          <w:color w:val="000000"/>
          <w:sz w:val="28"/>
          <w:szCs w:val="28"/>
        </w:rPr>
        <w:t xml:space="preserve"> </w:t>
      </w:r>
      <w:r w:rsidR="00885E91">
        <w:rPr>
          <w:b/>
          <w:color w:val="000000"/>
          <w:sz w:val="28"/>
          <w:szCs w:val="28"/>
        </w:rPr>
        <w:t>28</w:t>
      </w:r>
      <w:r w:rsidRPr="00F30759">
        <w:rPr>
          <w:color w:val="000000"/>
          <w:sz w:val="28"/>
          <w:szCs w:val="28"/>
        </w:rPr>
        <w:t xml:space="preserve"> v nekmenových sportech</w:t>
      </w:r>
      <w:r>
        <w:rPr>
          <w:color w:val="000000"/>
          <w:sz w:val="28"/>
          <w:szCs w:val="28"/>
        </w:rPr>
        <w:t>.</w:t>
      </w:r>
    </w:p>
    <w:p w:rsidR="00CC4595" w:rsidRDefault="00CC4595" w:rsidP="00CC4595">
      <w:pPr>
        <w:tabs>
          <w:tab w:val="left" w:pos="2340"/>
          <w:tab w:val="left" w:pos="5580"/>
        </w:tabs>
        <w:jc w:val="center"/>
      </w:pPr>
    </w:p>
    <w:tbl>
      <w:tblPr>
        <w:tblW w:w="0" w:type="auto"/>
        <w:tblInd w:w="-106" w:type="dxa"/>
        <w:tblLayout w:type="fixed"/>
        <w:tblLook w:val="0000"/>
      </w:tblPr>
      <w:tblGrid>
        <w:gridCol w:w="10490"/>
      </w:tblGrid>
      <w:tr w:rsidR="00CC4595" w:rsidTr="009C7FC3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CC4595" w:rsidRDefault="00CC4595" w:rsidP="009C7FC3">
            <w:pPr>
              <w:tabs>
                <w:tab w:val="left" w:pos="1980"/>
              </w:tabs>
            </w:pPr>
            <w:r>
              <w:rPr>
                <w:b/>
                <w:bCs/>
                <w:sz w:val="28"/>
                <w:szCs w:val="28"/>
              </w:rPr>
              <w:t>ATLETIKA</w:t>
            </w:r>
            <w:r>
              <w:rPr>
                <w:b/>
                <w:bCs/>
                <w:sz w:val="28"/>
                <w:szCs w:val="28"/>
              </w:rPr>
              <w:tab/>
            </w:r>
            <w:r>
              <w:rPr>
                <w:b/>
                <w:bCs/>
                <w:sz w:val="28"/>
                <w:szCs w:val="28"/>
              </w:rPr>
              <w:tab/>
            </w:r>
            <w:r>
              <w:rPr>
                <w:b/>
                <w:bCs/>
                <w:sz w:val="28"/>
                <w:szCs w:val="28"/>
              </w:rPr>
              <w:tab/>
              <w:t xml:space="preserve">                                                    42 atletů, 22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chlapců, </w:t>
            </w:r>
            <w:r>
              <w:rPr>
                <w:b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</w:rPr>
              <w:t xml:space="preserve"> dívek</w:t>
            </w:r>
          </w:p>
        </w:tc>
      </w:tr>
    </w:tbl>
    <w:p w:rsidR="003D4D53" w:rsidRDefault="003D4D53" w:rsidP="00CC4595">
      <w:pPr>
        <w:tabs>
          <w:tab w:val="left" w:pos="1980"/>
        </w:tabs>
        <w:rPr>
          <w:b/>
          <w:bCs/>
          <w:i/>
          <w:iCs/>
          <w:color w:val="000000"/>
        </w:rPr>
      </w:pPr>
    </w:p>
    <w:p w:rsidR="00CC4595" w:rsidRDefault="00CC4595" w:rsidP="00CC4595">
      <w:pPr>
        <w:tabs>
          <w:tab w:val="left" w:pos="1980"/>
        </w:tabs>
        <w:rPr>
          <w:color w:val="000000"/>
        </w:rPr>
      </w:pPr>
      <w:r>
        <w:rPr>
          <w:b/>
          <w:bCs/>
          <w:i/>
          <w:iCs/>
          <w:color w:val="000000"/>
        </w:rPr>
        <w:t>VÝSLEDKY V ZIMNÍM ZÁVODNÍM OBDOBÍ</w:t>
      </w:r>
    </w:p>
    <w:p w:rsidR="00CC4595" w:rsidRDefault="00CC4595" w:rsidP="00CC4595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>ZM ČR juniorů – hala:</w:t>
      </w:r>
      <w:r>
        <w:rPr>
          <w:color w:val="000000"/>
        </w:rPr>
        <w:tab/>
        <w:t>Osolsobě Jiří</w:t>
      </w:r>
      <w:r>
        <w:rPr>
          <w:color w:val="000000"/>
        </w:rPr>
        <w:tab/>
        <w:t>koule</w:t>
      </w:r>
      <w:r>
        <w:rPr>
          <w:color w:val="000000"/>
        </w:rPr>
        <w:tab/>
      </w:r>
      <w:r>
        <w:rPr>
          <w:color w:val="000000"/>
        </w:rPr>
        <w:tab/>
        <w:t>15,98m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1.</w:t>
      </w:r>
    </w:p>
    <w:p w:rsidR="00CC4595" w:rsidRDefault="00CC4595" w:rsidP="00CC4595">
      <w:pPr>
        <w:tabs>
          <w:tab w:val="left" w:pos="2880"/>
          <w:tab w:val="left" w:pos="5580"/>
        </w:tabs>
        <w:rPr>
          <w:b/>
          <w:bCs/>
          <w:color w:val="000000"/>
        </w:rPr>
      </w:pPr>
      <w:r>
        <w:rPr>
          <w:color w:val="000000"/>
        </w:rPr>
        <w:tab/>
        <w:t>Stibal Jakub</w:t>
      </w:r>
      <w:r>
        <w:rPr>
          <w:color w:val="000000"/>
        </w:rPr>
        <w:tab/>
        <w:t>800m</w:t>
      </w:r>
      <w:r>
        <w:rPr>
          <w:color w:val="000000"/>
        </w:rPr>
        <w:tab/>
      </w:r>
      <w:r>
        <w:rPr>
          <w:color w:val="000000"/>
        </w:rPr>
        <w:tab/>
        <w:t>1:54,22min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2.</w:t>
      </w:r>
    </w:p>
    <w:p w:rsidR="00CC4595" w:rsidRDefault="00CC4595" w:rsidP="00CC4595">
      <w:pPr>
        <w:tabs>
          <w:tab w:val="left" w:pos="2880"/>
          <w:tab w:val="left" w:pos="5580"/>
        </w:tabs>
        <w:rPr>
          <w:color w:val="000000"/>
        </w:rPr>
      </w:pPr>
      <w:r>
        <w:rPr>
          <w:b/>
          <w:bCs/>
          <w:color w:val="000000"/>
        </w:rPr>
        <w:tab/>
      </w:r>
      <w:r>
        <w:rPr>
          <w:color w:val="000000"/>
        </w:rPr>
        <w:t>Krejčiříková Klára</w:t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186cm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2.</w:t>
      </w:r>
    </w:p>
    <w:p w:rsidR="00CC4595" w:rsidRDefault="00CC4595" w:rsidP="00CC4595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Křížková</w:t>
      </w:r>
      <w:r>
        <w:rPr>
          <w:color w:val="000000"/>
        </w:rPr>
        <w:tab/>
        <w:t>4x200m</w:t>
      </w:r>
      <w:r>
        <w:rPr>
          <w:color w:val="000000"/>
        </w:rPr>
        <w:tab/>
        <w:t>1:41,03min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2.</w:t>
      </w:r>
    </w:p>
    <w:p w:rsidR="00CC4595" w:rsidRDefault="00CC4595" w:rsidP="00CC4595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Sedláčková Lucie</w:t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171cm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3.=</w:t>
      </w:r>
    </w:p>
    <w:p w:rsidR="00CC4595" w:rsidRDefault="00CC4595" w:rsidP="00CC4595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Horváthová Michaela</w:t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171cm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3.=</w:t>
      </w:r>
    </w:p>
    <w:p w:rsidR="00CC4595" w:rsidRDefault="00CC4595" w:rsidP="00CC4595">
      <w:pPr>
        <w:tabs>
          <w:tab w:val="left" w:pos="2880"/>
          <w:tab w:val="left" w:pos="5580"/>
        </w:tabs>
      </w:pPr>
      <w:r>
        <w:rPr>
          <w:color w:val="000000"/>
        </w:rPr>
        <w:tab/>
        <w:t>Zahradníčková Eliška</w:t>
      </w:r>
      <w:r>
        <w:rPr>
          <w:color w:val="000000"/>
        </w:rPr>
        <w:tab/>
        <w:t>koule</w:t>
      </w:r>
      <w:r>
        <w:rPr>
          <w:color w:val="000000"/>
        </w:rPr>
        <w:tab/>
      </w:r>
      <w:r>
        <w:rPr>
          <w:color w:val="000000"/>
        </w:rPr>
        <w:tab/>
        <w:t>12,64m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3.</w:t>
      </w:r>
    </w:p>
    <w:p w:rsidR="00CC4595" w:rsidRDefault="00CC4595" w:rsidP="00CC4595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  <w:sz w:val="12"/>
          <w:szCs w:val="12"/>
        </w:rPr>
        <w:tab/>
      </w:r>
    </w:p>
    <w:p w:rsidR="00CC4595" w:rsidRDefault="00CC4595" w:rsidP="00CC4595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>ZM ČR dorostu – hala:</w:t>
      </w:r>
      <w:r>
        <w:rPr>
          <w:color w:val="000000"/>
        </w:rPr>
        <w:tab/>
        <w:t>Plaček Tadeáš</w:t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  <w:t>47,90s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1.</w:t>
      </w:r>
    </w:p>
    <w:p w:rsidR="00CC4595" w:rsidRDefault="00CC4595" w:rsidP="00CC4595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Plaček, Krčma, Ježek</w:t>
      </w:r>
      <w:r>
        <w:rPr>
          <w:color w:val="000000"/>
        </w:rPr>
        <w:tab/>
        <w:t>4x200m</w:t>
      </w:r>
      <w:r>
        <w:rPr>
          <w:color w:val="000000"/>
        </w:rPr>
        <w:tab/>
        <w:t>1:30,79min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1.</w:t>
      </w:r>
    </w:p>
    <w:p w:rsidR="00CC4595" w:rsidRDefault="00CC4595" w:rsidP="00CC4595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Křížková Natálie</w:t>
      </w:r>
      <w:r>
        <w:rPr>
          <w:color w:val="000000"/>
        </w:rPr>
        <w:tab/>
        <w:t>60m př</w:t>
      </w:r>
      <w:r>
        <w:rPr>
          <w:color w:val="000000"/>
        </w:rPr>
        <w:tab/>
        <w:t>8,61s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3.</w:t>
      </w:r>
    </w:p>
    <w:p w:rsidR="00CC4595" w:rsidRDefault="00CC4595" w:rsidP="00CC4595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Kurachová Marta</w:t>
      </w:r>
      <w:r>
        <w:rPr>
          <w:color w:val="000000"/>
        </w:rPr>
        <w:tab/>
        <w:t>koule</w:t>
      </w:r>
      <w:r>
        <w:rPr>
          <w:color w:val="000000"/>
        </w:rPr>
        <w:tab/>
      </w:r>
      <w:r>
        <w:rPr>
          <w:color w:val="000000"/>
        </w:rPr>
        <w:tab/>
        <w:t>13,19m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CC4595" w:rsidRDefault="00CC4595" w:rsidP="00CC4595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</w:r>
    </w:p>
    <w:p w:rsidR="00CC4595" w:rsidRDefault="00CC4595" w:rsidP="00CC4595">
      <w:pPr>
        <w:tabs>
          <w:tab w:val="left" w:pos="2880"/>
          <w:tab w:val="left" w:pos="5580"/>
        </w:tabs>
        <w:rPr>
          <w:sz w:val="12"/>
          <w:szCs w:val="12"/>
        </w:rPr>
      </w:pPr>
    </w:p>
    <w:p w:rsidR="00CC4595" w:rsidRDefault="00CC4595" w:rsidP="00CC4595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>ZM ČR mužů a žen – hala:</w:t>
      </w:r>
      <w:r>
        <w:rPr>
          <w:color w:val="000000"/>
        </w:rPr>
        <w:tab/>
        <w:t>Krejčiříková Klára</w:t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186cm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1.</w:t>
      </w:r>
    </w:p>
    <w:p w:rsidR="00CC4595" w:rsidRDefault="00CC4595" w:rsidP="00CC4595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Kotyza Daniel</w:t>
      </w:r>
      <w:r>
        <w:rPr>
          <w:color w:val="000000"/>
        </w:rPr>
        <w:tab/>
        <w:t>1500m</w:t>
      </w:r>
      <w:r>
        <w:rPr>
          <w:color w:val="000000"/>
        </w:rPr>
        <w:tab/>
        <w:t>3:44,33min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2.</w:t>
      </w:r>
    </w:p>
    <w:p w:rsidR="00CC4595" w:rsidRDefault="00CC4595" w:rsidP="00CC4595">
      <w:pPr>
        <w:tabs>
          <w:tab w:val="left" w:pos="2880"/>
          <w:tab w:val="left" w:pos="5580"/>
        </w:tabs>
        <w:rPr>
          <w:sz w:val="12"/>
          <w:szCs w:val="12"/>
        </w:rPr>
      </w:pPr>
      <w:r>
        <w:rPr>
          <w:color w:val="000000"/>
        </w:rPr>
        <w:tab/>
        <w:t>Horváthová Michaela</w:t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176cm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CC4595" w:rsidRDefault="00CC4595" w:rsidP="00CC4595">
      <w:pPr>
        <w:tabs>
          <w:tab w:val="left" w:pos="2880"/>
          <w:tab w:val="left" w:pos="5580"/>
        </w:tabs>
        <w:rPr>
          <w:sz w:val="12"/>
          <w:szCs w:val="12"/>
        </w:rPr>
      </w:pPr>
    </w:p>
    <w:p w:rsidR="00CC4595" w:rsidRDefault="00CC4595" w:rsidP="00CC4595">
      <w:pPr>
        <w:tabs>
          <w:tab w:val="left" w:pos="2880"/>
          <w:tab w:val="left" w:pos="5580"/>
        </w:tabs>
        <w:rPr>
          <w:color w:val="000000"/>
          <w:sz w:val="12"/>
          <w:szCs w:val="12"/>
        </w:rPr>
      </w:pPr>
      <w:r>
        <w:rPr>
          <w:color w:val="000000"/>
        </w:rPr>
        <w:t>ZM ČR v krosu</w:t>
      </w:r>
      <w:r>
        <w:rPr>
          <w:color w:val="000000"/>
        </w:rPr>
        <w:tab/>
        <w:t>Koláčková Adéla</w:t>
      </w:r>
      <w:r>
        <w:rPr>
          <w:color w:val="000000"/>
        </w:rPr>
        <w:tab/>
        <w:t>jky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color w:val="000000"/>
        </w:rPr>
        <w:t>1.</w:t>
      </w:r>
    </w:p>
    <w:p w:rsidR="00CC4595" w:rsidRDefault="00CC4595" w:rsidP="00CC4595">
      <w:pPr>
        <w:tabs>
          <w:tab w:val="left" w:pos="2880"/>
          <w:tab w:val="left" w:pos="5580"/>
        </w:tabs>
        <w:rPr>
          <w:color w:val="000000"/>
          <w:sz w:val="12"/>
          <w:szCs w:val="12"/>
        </w:rPr>
      </w:pPr>
    </w:p>
    <w:p w:rsidR="00CC4595" w:rsidRDefault="00CC4595" w:rsidP="00CC4595">
      <w:pPr>
        <w:tabs>
          <w:tab w:val="left" w:pos="2880"/>
          <w:tab w:val="left" w:pos="5220"/>
          <w:tab w:val="left" w:pos="5580"/>
          <w:tab w:val="left" w:pos="7740"/>
        </w:tabs>
        <w:rPr>
          <w:i/>
          <w:iCs/>
          <w:color w:val="000000"/>
          <w:u w:val="single"/>
        </w:rPr>
      </w:pPr>
      <w:r>
        <w:rPr>
          <w:color w:val="000000"/>
        </w:rPr>
        <w:t>Celkem v zimním období 13 medailí (5 – 4 – 4)</w:t>
      </w:r>
    </w:p>
    <w:p w:rsidR="00CC4595" w:rsidRDefault="00CC4595" w:rsidP="00CC4595">
      <w:pPr>
        <w:rPr>
          <w:i/>
          <w:iCs/>
          <w:color w:val="000000"/>
          <w:u w:val="single"/>
        </w:rPr>
      </w:pPr>
    </w:p>
    <w:p w:rsidR="00CC4595" w:rsidRDefault="00CC4595" w:rsidP="00CC4595">
      <w:pPr>
        <w:rPr>
          <w:color w:val="000000"/>
        </w:rPr>
      </w:pPr>
      <w:r>
        <w:rPr>
          <w:b/>
          <w:bCs/>
          <w:i/>
          <w:iCs/>
          <w:color w:val="000000"/>
        </w:rPr>
        <w:t>VÝSLEDKY V LETNÍM ZÁVODNÍM OBDOBÍ</w:t>
      </w:r>
    </w:p>
    <w:p w:rsidR="00CC4595" w:rsidRDefault="00CC4595" w:rsidP="00CC4595">
      <w:pPr>
        <w:tabs>
          <w:tab w:val="left" w:pos="1980"/>
        </w:tabs>
      </w:pPr>
      <w:r>
        <w:rPr>
          <w:color w:val="000000"/>
        </w:rPr>
        <w:t>LM ČR žactva 2019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Hutárková Veronika</w:t>
      </w:r>
      <w:r>
        <w:rPr>
          <w:color w:val="000000"/>
        </w:rPr>
        <w:tab/>
      </w:r>
      <w:r>
        <w:rPr>
          <w:color w:val="000000"/>
        </w:rPr>
        <w:tab/>
        <w:t>4x300m</w:t>
      </w:r>
      <w:r>
        <w:rPr>
          <w:color w:val="000000"/>
        </w:rPr>
        <w:tab/>
        <w:t>2:49,76min</w:t>
      </w:r>
      <w:r>
        <w:rPr>
          <w:b/>
          <w:color w:val="000000"/>
        </w:rPr>
        <w:tab/>
      </w:r>
      <w:r>
        <w:rPr>
          <w:b/>
          <w:color w:val="000000"/>
        </w:rPr>
        <w:tab/>
        <w:t>3.</w:t>
      </w:r>
    </w:p>
    <w:p w:rsidR="00CC4595" w:rsidRDefault="00CC4595" w:rsidP="00CC4595">
      <w:pPr>
        <w:tabs>
          <w:tab w:val="left" w:pos="1980"/>
        </w:tabs>
      </w:pPr>
      <w:r>
        <w:rPr>
          <w:color w:val="000000"/>
        </w:rPr>
        <w:t>LM ČR dorostu: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color w:val="000000"/>
        </w:rPr>
        <w:t>nekonalo se (až v září 2020)</w:t>
      </w:r>
    </w:p>
    <w:p w:rsidR="00CC4595" w:rsidRDefault="00CC4595" w:rsidP="00CC4595">
      <w:pPr>
        <w:tabs>
          <w:tab w:val="left" w:pos="1980"/>
        </w:tabs>
        <w:rPr>
          <w:color w:val="000000"/>
          <w:sz w:val="12"/>
          <w:szCs w:val="12"/>
        </w:rPr>
      </w:pPr>
      <w:r>
        <w:rPr>
          <w:color w:val="000000"/>
        </w:rPr>
        <w:t>LM ČR ve vícebojích :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color w:val="000000"/>
        </w:rPr>
        <w:t>Čumpelík Luděk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10boj</w:t>
      </w:r>
      <w:r>
        <w:rPr>
          <w:color w:val="000000"/>
        </w:rPr>
        <w:tab/>
      </w:r>
      <w:r>
        <w:rPr>
          <w:color w:val="000000"/>
        </w:rPr>
        <w:tab/>
        <w:t>6720 b.</w:t>
      </w:r>
      <w:r>
        <w:rPr>
          <w:b/>
          <w:color w:val="000000"/>
        </w:rPr>
        <w:tab/>
      </w:r>
      <w:r>
        <w:rPr>
          <w:b/>
          <w:color w:val="000000"/>
        </w:rPr>
        <w:tab/>
        <w:t>2.</w:t>
      </w:r>
    </w:p>
    <w:p w:rsidR="00CC4595" w:rsidRDefault="00CC4595" w:rsidP="00CC4595">
      <w:pPr>
        <w:tabs>
          <w:tab w:val="left" w:pos="1980"/>
        </w:tabs>
        <w:rPr>
          <w:color w:val="000000"/>
          <w:sz w:val="12"/>
          <w:szCs w:val="12"/>
        </w:rPr>
      </w:pPr>
      <w:r>
        <w:rPr>
          <w:color w:val="000000"/>
        </w:rPr>
        <w:t>LM ČR juniorů: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color w:val="000000"/>
        </w:rPr>
        <w:t>nekonalo se (až v září 2020)</w:t>
      </w:r>
    </w:p>
    <w:p w:rsidR="00CC4595" w:rsidRDefault="00CC4595" w:rsidP="00CC4595">
      <w:pPr>
        <w:tabs>
          <w:tab w:val="left" w:pos="2880"/>
          <w:tab w:val="left" w:pos="5580"/>
        </w:tabs>
        <w:rPr>
          <w:sz w:val="12"/>
          <w:szCs w:val="12"/>
        </w:rPr>
      </w:pPr>
      <w:r>
        <w:rPr>
          <w:color w:val="000000"/>
        </w:rPr>
        <w:t>LM ČR muži / ženy:</w:t>
      </w:r>
      <w:r>
        <w:rPr>
          <w:color w:val="000000"/>
        </w:rPr>
        <w:tab/>
        <w:t>Plaček Tadeáš</w:t>
      </w:r>
      <w:r>
        <w:rPr>
          <w:color w:val="000000"/>
        </w:rPr>
        <w:tab/>
      </w:r>
      <w:r>
        <w:rPr>
          <w:color w:val="000000"/>
        </w:rPr>
        <w:tab/>
        <w:t>4x400m</w:t>
      </w:r>
      <w:r>
        <w:rPr>
          <w:color w:val="000000"/>
        </w:rPr>
        <w:tab/>
        <w:t>3:12,33min</w:t>
      </w:r>
      <w:r>
        <w:rPr>
          <w:b/>
          <w:color w:val="000000"/>
        </w:rPr>
        <w:tab/>
      </w:r>
      <w:r>
        <w:rPr>
          <w:b/>
          <w:color w:val="000000"/>
        </w:rPr>
        <w:tab/>
        <w:t>1.</w:t>
      </w:r>
    </w:p>
    <w:p w:rsidR="00CC4595" w:rsidRDefault="00CC4595" w:rsidP="00CC4595">
      <w:pPr>
        <w:tabs>
          <w:tab w:val="left" w:pos="2880"/>
          <w:tab w:val="left" w:pos="5580"/>
        </w:tabs>
      </w:pPr>
      <w:r>
        <w:rPr>
          <w:color w:val="000000"/>
        </w:rPr>
        <w:t>LM ČR do 22 let :</w:t>
      </w:r>
      <w:r>
        <w:rPr>
          <w:color w:val="000000"/>
        </w:rPr>
        <w:tab/>
      </w:r>
      <w:r>
        <w:rPr>
          <w:b/>
          <w:bCs/>
          <w:color w:val="000000"/>
        </w:rPr>
        <w:t>nekonalo se (až v září 2020)</w:t>
      </w:r>
    </w:p>
    <w:p w:rsidR="00CC4595" w:rsidRDefault="00CC4595" w:rsidP="00CC4595">
      <w:pPr>
        <w:tabs>
          <w:tab w:val="left" w:pos="2880"/>
          <w:tab w:val="left" w:pos="5580"/>
        </w:tabs>
        <w:rPr>
          <w:color w:val="000000"/>
          <w:sz w:val="12"/>
          <w:szCs w:val="12"/>
        </w:rPr>
      </w:pPr>
    </w:p>
    <w:p w:rsidR="00CC4595" w:rsidRDefault="00CC4595" w:rsidP="00CC4595">
      <w:pPr>
        <w:tabs>
          <w:tab w:val="left" w:pos="2880"/>
          <w:tab w:val="left" w:pos="5220"/>
          <w:tab w:val="left" w:pos="5580"/>
          <w:tab w:val="left" w:pos="7740"/>
        </w:tabs>
      </w:pPr>
      <w:r>
        <w:rPr>
          <w:color w:val="000000"/>
        </w:rPr>
        <w:t>Celkem v letním období 3 medaile ( 1 – 1 – 1 )</w:t>
      </w:r>
    </w:p>
    <w:p w:rsidR="00CC4595" w:rsidRDefault="00CC4595" w:rsidP="00CC4595">
      <w:pPr>
        <w:tabs>
          <w:tab w:val="left" w:pos="2880"/>
          <w:tab w:val="left" w:pos="5220"/>
          <w:tab w:val="left" w:pos="5580"/>
          <w:tab w:val="left" w:pos="7740"/>
        </w:tabs>
      </w:pPr>
    </w:p>
    <w:p w:rsidR="00CC4595" w:rsidRDefault="00CC4595" w:rsidP="00CC4595">
      <w:r>
        <w:rPr>
          <w:b/>
          <w:i/>
          <w:u w:val="single"/>
        </w:rPr>
        <w:t>Soutěže družstev</w:t>
      </w:r>
    </w:p>
    <w:p w:rsidR="00CC4595" w:rsidRDefault="00CC4595" w:rsidP="00CC4595">
      <w:r>
        <w:t>Pohár SG (MČR) – 2. dívky, 1. kluci</w:t>
      </w:r>
    </w:p>
    <w:p w:rsidR="00CC4595" w:rsidRDefault="00CC4595" w:rsidP="00CC4595">
      <w:r>
        <w:t>MČR družstev juniorky – 1. dívky AKOLY, 3. kluci UNIBR</w:t>
      </w:r>
    </w:p>
    <w:p w:rsidR="00CC4595" w:rsidRDefault="00CC4595" w:rsidP="00CC4595">
      <w:r>
        <w:t>ECCJ (Evropský klubový pohár juniorek) – 2. AKOLY</w:t>
      </w:r>
    </w:p>
    <w:p w:rsidR="00CC4595" w:rsidRDefault="00CC4595" w:rsidP="00CC4595">
      <w:r>
        <w:t>MČR družstev dospělých – 2. ženy AKOLY, 3. muži UNIBR</w:t>
      </w:r>
    </w:p>
    <w:p w:rsidR="00CC4595" w:rsidRDefault="00CC4595" w:rsidP="00CC4595"/>
    <w:p w:rsidR="00CC4595" w:rsidRDefault="00CC4595" w:rsidP="00CC4595">
      <w:r>
        <w:rPr>
          <w:b/>
          <w:bCs/>
          <w:i/>
          <w:iCs/>
          <w:color w:val="000000"/>
        </w:rPr>
        <w:t>ÚČAST V MEZINÁRODNÍCH SOUTĚŽÍCH</w:t>
      </w:r>
    </w:p>
    <w:p w:rsidR="00CC4595" w:rsidRDefault="00CC4595" w:rsidP="00CC4595"/>
    <w:p w:rsidR="00CC4595" w:rsidRDefault="00CC4595" w:rsidP="00CC4595">
      <w:r>
        <w:rPr>
          <w:color w:val="000000"/>
        </w:rPr>
        <w:t>ME v krosu (POR- Lisabon) : Koláčková Adéla</w:t>
      </w:r>
      <w:r>
        <w:rPr>
          <w:color w:val="000000"/>
        </w:rPr>
        <w:tab/>
      </w:r>
      <w:r>
        <w:rPr>
          <w:color w:val="000000"/>
        </w:rPr>
        <w:tab/>
        <w:t>kros jky 4km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39. místo</w:t>
      </w:r>
    </w:p>
    <w:p w:rsidR="00CC4595" w:rsidRDefault="00CC4595" w:rsidP="00CC4595"/>
    <w:p w:rsidR="00CC4595" w:rsidRDefault="00CC4595" w:rsidP="00CC4595">
      <w:pPr>
        <w:tabs>
          <w:tab w:val="left" w:pos="3060"/>
          <w:tab w:val="left" w:pos="5580"/>
        </w:tabs>
      </w:pPr>
      <w:r>
        <w:rPr>
          <w:b/>
          <w:bCs/>
          <w:i/>
          <w:iCs/>
          <w:color w:val="000000"/>
        </w:rPr>
        <w:lastRenderedPageBreak/>
        <w:t>ŽÁCI ZAŘAZENÍ DO REPREZENTACE ČR</w:t>
      </w:r>
    </w:p>
    <w:p w:rsidR="00CC4595" w:rsidRDefault="00CC4595" w:rsidP="00CC4595">
      <w:pPr>
        <w:tabs>
          <w:tab w:val="left" w:pos="1134"/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>dorost:</w:t>
      </w:r>
      <w:r>
        <w:rPr>
          <w:color w:val="000000"/>
        </w:rPr>
        <w:tab/>
        <w:t>Plaček Tadeáš, Ježek David, Kurachová Marta</w:t>
      </w:r>
    </w:p>
    <w:p w:rsidR="00CC4595" w:rsidRDefault="00CC4595" w:rsidP="00CC4595">
      <w:pPr>
        <w:tabs>
          <w:tab w:val="left" w:pos="1134"/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>junioři:</w:t>
      </w:r>
      <w:r>
        <w:rPr>
          <w:color w:val="000000"/>
        </w:rPr>
        <w:tab/>
        <w:t>Kotyza Daniel, Koláčková Adéla, Stibal Jakub,  Horváthová Michaela, Krejčiříková Klára,</w:t>
      </w:r>
    </w:p>
    <w:p w:rsidR="00CC4595" w:rsidRDefault="00CC4595" w:rsidP="00CC4595">
      <w:pPr>
        <w:tabs>
          <w:tab w:val="left" w:pos="1134"/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Švejnoha Jan</w:t>
      </w:r>
    </w:p>
    <w:p w:rsidR="003D4D53" w:rsidRDefault="003D4D53" w:rsidP="00CC4595">
      <w:pPr>
        <w:tabs>
          <w:tab w:val="left" w:pos="1134"/>
          <w:tab w:val="left" w:pos="2880"/>
          <w:tab w:val="left" w:pos="5580"/>
        </w:tabs>
        <w:rPr>
          <w:b/>
          <w:bCs/>
          <w:i/>
          <w:iCs/>
          <w:color w:val="000000"/>
        </w:rPr>
      </w:pPr>
    </w:p>
    <w:p w:rsidR="003D4D53" w:rsidRDefault="003D4D53" w:rsidP="003D4D53">
      <w:r>
        <w:t>Vzhledem ke koronavirové situaci, téměř veškeré MČR, které se mělo uskutečnit ve školním roce 2019/2020 byly přesunuty na termín září 2020/2021.</w:t>
      </w:r>
    </w:p>
    <w:p w:rsidR="003D4D53" w:rsidRDefault="003D4D53" w:rsidP="00CC4595">
      <w:pPr>
        <w:rPr>
          <w:b/>
          <w:bCs/>
          <w:i/>
          <w:iCs/>
          <w:color w:val="000000"/>
        </w:rPr>
      </w:pPr>
    </w:p>
    <w:tbl>
      <w:tblPr>
        <w:tblW w:w="0" w:type="auto"/>
        <w:tblInd w:w="109" w:type="dxa"/>
        <w:tblLayout w:type="fixed"/>
        <w:tblLook w:val="0000"/>
      </w:tblPr>
      <w:tblGrid>
        <w:gridCol w:w="10490"/>
      </w:tblGrid>
      <w:tr w:rsidR="00CC4595" w:rsidTr="009C7FC3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:rsidR="00CC4595" w:rsidRDefault="00CC4595" w:rsidP="009C7FC3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</w:pPr>
            <w:r>
              <w:rPr>
                <w:b/>
                <w:bCs/>
                <w:color w:val="000000"/>
              </w:rPr>
              <w:t>Celkem ve školním roce 2019/2020 získali atleti 16 medailí z MČR                                    (6 – 5 – 5)</w:t>
            </w:r>
          </w:p>
        </w:tc>
      </w:tr>
    </w:tbl>
    <w:p w:rsidR="00CC4595" w:rsidRDefault="00CC4595" w:rsidP="00CC4595"/>
    <w:p w:rsidR="00CC4595" w:rsidRDefault="00CC4595" w:rsidP="00CB2DD3">
      <w:pPr>
        <w:tabs>
          <w:tab w:val="left" w:pos="2340"/>
          <w:tab w:val="left" w:pos="5580"/>
        </w:tabs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0490"/>
      </w:tblGrid>
      <w:tr w:rsidR="00BA79C1" w:rsidRPr="00F30759" w:rsidTr="009C7FC3">
        <w:tc>
          <w:tcPr>
            <w:tcW w:w="10490" w:type="dxa"/>
            <w:shd w:val="clear" w:color="auto" w:fill="CCCCCC"/>
          </w:tcPr>
          <w:p w:rsidR="00BA79C1" w:rsidRPr="00F30759" w:rsidRDefault="00BA79C1" w:rsidP="009C7FC3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660964">
              <w:rPr>
                <w:b/>
                <w:bCs/>
                <w:color w:val="000000" w:themeColor="text1"/>
                <w:sz w:val="28"/>
                <w:szCs w:val="28"/>
              </w:rPr>
              <w:t xml:space="preserve">BASKETBAL                                                                                            </w:t>
            </w:r>
            <w:r w:rsidRPr="00660964">
              <w:rPr>
                <w:b/>
                <w:color w:val="000000"/>
                <w:sz w:val="28"/>
                <w:szCs w:val="28"/>
              </w:rPr>
              <w:t>18</w:t>
            </w:r>
            <w:r w:rsidRPr="00660964">
              <w:rPr>
                <w:b/>
                <w:bCs/>
                <w:color w:val="000000" w:themeColor="text1"/>
                <w:sz w:val="28"/>
                <w:szCs w:val="28"/>
              </w:rPr>
              <w:t xml:space="preserve"> basketbalistek</w:t>
            </w:r>
          </w:p>
        </w:tc>
      </w:tr>
    </w:tbl>
    <w:p w:rsidR="00BA79C1" w:rsidRPr="00F30759" w:rsidRDefault="00BA79C1" w:rsidP="00BA79C1">
      <w:pPr>
        <w:rPr>
          <w:b/>
          <w:bCs/>
          <w:color w:val="000000" w:themeColor="text1"/>
        </w:rPr>
      </w:pPr>
    </w:p>
    <w:p w:rsidR="00BA79C1" w:rsidRPr="00B32E8D" w:rsidRDefault="00BA79C1" w:rsidP="00BA79C1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BA79C1" w:rsidRPr="008A59E2" w:rsidRDefault="00BA79C1" w:rsidP="00BA79C1">
      <w:pPr>
        <w:jc w:val="both"/>
        <w:rPr>
          <w:sz w:val="12"/>
          <w:szCs w:val="12"/>
        </w:rPr>
      </w:pPr>
      <w:r w:rsidRPr="00FA7189">
        <w:rPr>
          <w:b/>
        </w:rPr>
        <w:t xml:space="preserve">Extraliga ženy (ŽBL) </w:t>
      </w:r>
      <w:r w:rsidRPr="0073608C">
        <w:t xml:space="preserve">- BK Žabiny Brno     -  </w:t>
      </w:r>
      <w:r>
        <w:t>v době ukončení soutěží na 4.místě (Hamzová, Buřtová)</w:t>
      </w:r>
    </w:p>
    <w:p w:rsidR="00BA79C1" w:rsidRPr="0073608C" w:rsidRDefault="00BA79C1" w:rsidP="00BA79C1">
      <w:pPr>
        <w:jc w:val="both"/>
      </w:pPr>
      <w:r w:rsidRPr="00FA7189">
        <w:rPr>
          <w:b/>
        </w:rPr>
        <w:t>1.liga ženy (SŠMH Brno)</w:t>
      </w:r>
      <w:r w:rsidRPr="0073608C">
        <w:t xml:space="preserve"> – </w:t>
      </w:r>
      <w:r>
        <w:t>v době ukončení soutěží na 7.místě</w:t>
      </w:r>
      <w:r w:rsidRPr="0073608C">
        <w:t xml:space="preserve"> ( Kocourková, Štursová, Hamzová, Buřtová, </w:t>
      </w:r>
      <w:r>
        <w:t xml:space="preserve">  Pogányová, </w:t>
      </w:r>
      <w:r w:rsidRPr="0073608C">
        <w:t>Máchová, Michalová</w:t>
      </w:r>
      <w:r>
        <w:t>, Němcová, ,Kolegarová</w:t>
      </w:r>
      <w:r w:rsidRPr="0073608C">
        <w:t>)</w:t>
      </w:r>
    </w:p>
    <w:p w:rsidR="00BA79C1" w:rsidRPr="0073608C" w:rsidRDefault="00BA79C1" w:rsidP="00BA79C1">
      <w:pPr>
        <w:jc w:val="both"/>
      </w:pPr>
      <w:r w:rsidRPr="00FA7189">
        <w:rPr>
          <w:b/>
        </w:rPr>
        <w:t>Extraliga juniorek (SŠMH Brno)</w:t>
      </w:r>
      <w:r w:rsidRPr="0073608C">
        <w:t xml:space="preserve"> – </w:t>
      </w:r>
      <w:r>
        <w:t xml:space="preserve">v době ukončení soutěží na 2.místě </w:t>
      </w:r>
      <w:r w:rsidRPr="0073608C">
        <w:t xml:space="preserve">(Kocourková, Štursová, Hamzová, Buřtová, </w:t>
      </w:r>
      <w:r>
        <w:t xml:space="preserve">Pogányová, </w:t>
      </w:r>
      <w:r w:rsidRPr="0073608C">
        <w:t>Máchová, Michalová</w:t>
      </w:r>
      <w:r>
        <w:t>, Němcová, Kolegarová, Mikšíková, Křížová, Jedličková</w:t>
      </w:r>
      <w:r w:rsidRPr="0073608C">
        <w:t>)</w:t>
      </w:r>
    </w:p>
    <w:p w:rsidR="00BA79C1" w:rsidRPr="0073608C" w:rsidRDefault="00BA79C1" w:rsidP="00BA79C1">
      <w:pPr>
        <w:jc w:val="both"/>
      </w:pPr>
      <w:r w:rsidRPr="00FA7189">
        <w:rPr>
          <w:b/>
        </w:rPr>
        <w:t>Extraliga kadetek (SŠMH Brno)</w:t>
      </w:r>
      <w:r w:rsidRPr="0073608C">
        <w:t xml:space="preserve"> -  </w:t>
      </w:r>
      <w:r>
        <w:t>v době ukončení soutěží na 8.místě</w:t>
      </w:r>
      <w:r w:rsidRPr="0073608C">
        <w:t xml:space="preserve"> </w:t>
      </w:r>
      <w:r>
        <w:t>(</w:t>
      </w:r>
      <w:r w:rsidRPr="0073608C">
        <w:t>Mikšíková</w:t>
      </w:r>
      <w:r>
        <w:t>, Křížová, Dospělová, Jedličková, Andresková, Nerudová</w:t>
      </w:r>
      <w:r w:rsidRPr="0073608C">
        <w:t>)</w:t>
      </w:r>
    </w:p>
    <w:p w:rsidR="00BA79C1" w:rsidRPr="0073608C" w:rsidRDefault="00BA79C1" w:rsidP="00BA79C1">
      <w:pPr>
        <w:rPr>
          <w:color w:val="000000"/>
        </w:rPr>
      </w:pPr>
    </w:p>
    <w:p w:rsidR="00BA79C1" w:rsidRPr="00B32E8D" w:rsidRDefault="00BA79C1" w:rsidP="00BA79C1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BA79C1" w:rsidRDefault="00BA79C1" w:rsidP="00BA79C1">
      <w:pPr>
        <w:outlineLvl w:val="0"/>
      </w:pPr>
      <w:r>
        <w:t>- Všechny mezinárodní akce byly zrušeny</w:t>
      </w:r>
    </w:p>
    <w:p w:rsidR="00BA79C1" w:rsidRPr="00F30759" w:rsidRDefault="00BA79C1" w:rsidP="00BA79C1">
      <w:pPr>
        <w:outlineLvl w:val="0"/>
        <w:rPr>
          <w:bCs/>
          <w:color w:val="000000"/>
        </w:rPr>
      </w:pPr>
    </w:p>
    <w:p w:rsidR="00BA79C1" w:rsidRPr="00B32E8D" w:rsidRDefault="00BA79C1" w:rsidP="00BA79C1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  <w:bookmarkStart w:id="0" w:name="_GoBack"/>
      <w:bookmarkEnd w:id="0"/>
    </w:p>
    <w:p w:rsidR="00BA79C1" w:rsidRPr="008A59E2" w:rsidRDefault="00BA79C1" w:rsidP="00BA79C1">
      <w:pPr>
        <w:jc w:val="both"/>
      </w:pPr>
      <w:r w:rsidRPr="008A59E2">
        <w:rPr>
          <w:bCs/>
          <w:color w:val="000000"/>
        </w:rPr>
        <w:t>kadetky:</w:t>
      </w:r>
      <w:r>
        <w:rPr>
          <w:bCs/>
          <w:color w:val="000000"/>
        </w:rPr>
        <w:t xml:space="preserve"> Jedličková, Křížová, Andresková, Dospělová</w:t>
      </w:r>
    </w:p>
    <w:p w:rsidR="00BA79C1" w:rsidRPr="008A59E2" w:rsidRDefault="00BA79C1" w:rsidP="00BA79C1">
      <w:pPr>
        <w:jc w:val="both"/>
      </w:pPr>
      <w:r w:rsidRPr="008A59E2">
        <w:rPr>
          <w:bCs/>
          <w:color w:val="000000"/>
        </w:rPr>
        <w:t xml:space="preserve">juniorky: </w:t>
      </w:r>
      <w:r>
        <w:t>Mikšíková</w:t>
      </w:r>
    </w:p>
    <w:p w:rsidR="00BA79C1" w:rsidRPr="008A59E2" w:rsidRDefault="00BA79C1" w:rsidP="00BA79C1">
      <w:pPr>
        <w:tabs>
          <w:tab w:val="left" w:pos="1440"/>
          <w:tab w:val="left" w:pos="3060"/>
          <w:tab w:val="left" w:pos="5580"/>
        </w:tabs>
        <w:rPr>
          <w:bCs/>
          <w:color w:val="000000"/>
        </w:rPr>
      </w:pPr>
      <w:r w:rsidRPr="008A59E2">
        <w:rPr>
          <w:bCs/>
          <w:color w:val="000000"/>
        </w:rPr>
        <w:t xml:space="preserve">ženy U20: </w:t>
      </w:r>
      <w:r>
        <w:rPr>
          <w:bCs/>
          <w:color w:val="000000"/>
        </w:rPr>
        <w:t>Hamzová</w:t>
      </w:r>
    </w:p>
    <w:p w:rsidR="00BA79C1" w:rsidRPr="00F30759" w:rsidRDefault="00BA79C1" w:rsidP="00BA79C1">
      <w:pPr>
        <w:tabs>
          <w:tab w:val="left" w:pos="2880"/>
          <w:tab w:val="left" w:pos="5220"/>
          <w:tab w:val="left" w:pos="5580"/>
          <w:tab w:val="left" w:pos="7740"/>
        </w:tabs>
        <w:rPr>
          <w:b/>
          <w:bCs/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10490"/>
      </w:tblGrid>
      <w:tr w:rsidR="00BA79C1" w:rsidRPr="00F30759" w:rsidTr="009C7FC3">
        <w:tc>
          <w:tcPr>
            <w:tcW w:w="10490" w:type="dxa"/>
            <w:shd w:val="clear" w:color="auto" w:fill="CCFFCC"/>
          </w:tcPr>
          <w:p w:rsidR="00BA79C1" w:rsidRPr="00F30759" w:rsidRDefault="00BA79C1" w:rsidP="009C7FC3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 w:themeColor="text1"/>
              </w:rPr>
            </w:pPr>
            <w:r w:rsidRPr="00660964">
              <w:rPr>
                <w:b/>
                <w:bCs/>
                <w:color w:val="000000" w:themeColor="text1"/>
              </w:rPr>
              <w:t>Celkem ve školním roce 201</w:t>
            </w:r>
            <w:r>
              <w:rPr>
                <w:b/>
                <w:bCs/>
                <w:color w:val="000000" w:themeColor="text1"/>
              </w:rPr>
              <w:t>9</w:t>
            </w:r>
            <w:r w:rsidRPr="00660964">
              <w:rPr>
                <w:b/>
                <w:bCs/>
                <w:color w:val="000000" w:themeColor="text1"/>
              </w:rPr>
              <w:t>/20</w:t>
            </w:r>
            <w:r>
              <w:rPr>
                <w:b/>
                <w:bCs/>
                <w:color w:val="000000" w:themeColor="text1"/>
              </w:rPr>
              <w:t>20</w:t>
            </w:r>
            <w:r w:rsidRPr="00660964">
              <w:rPr>
                <w:b/>
                <w:bCs/>
                <w:color w:val="000000" w:themeColor="text1"/>
              </w:rPr>
              <w:t xml:space="preserve"> získali basketbalestky </w:t>
            </w:r>
            <w:r>
              <w:rPr>
                <w:b/>
                <w:color w:val="000000"/>
                <w:sz w:val="28"/>
                <w:szCs w:val="28"/>
              </w:rPr>
              <w:t>0</w:t>
            </w:r>
            <w:r w:rsidRPr="00660964">
              <w:rPr>
                <w:b/>
                <w:bCs/>
                <w:color w:val="000000" w:themeColor="text1"/>
              </w:rPr>
              <w:t xml:space="preserve"> medailý </w:t>
            </w:r>
            <w:r w:rsidRPr="00660964">
              <w:rPr>
                <w:b/>
                <w:bCs/>
                <w:color w:val="000000"/>
              </w:rPr>
              <w:t>z MČR</w:t>
            </w:r>
            <w:r w:rsidRPr="00660964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 w:themeColor="text1"/>
              </w:rPr>
              <w:t xml:space="preserve">                       </w:t>
            </w:r>
            <w:r w:rsidRPr="00660964">
              <w:rPr>
                <w:b/>
                <w:bCs/>
                <w:color w:val="000000"/>
              </w:rPr>
              <w:t>(</w:t>
            </w:r>
            <w:r w:rsidRPr="00660964">
              <w:rPr>
                <w:b/>
                <w:color w:val="000000"/>
                <w:sz w:val="28"/>
                <w:szCs w:val="28"/>
              </w:rPr>
              <w:t>0</w:t>
            </w:r>
            <w:r w:rsidRPr="00660964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color w:val="000000"/>
                <w:sz w:val="28"/>
                <w:szCs w:val="28"/>
              </w:rPr>
              <w:t>0</w:t>
            </w:r>
            <w:r w:rsidRPr="00660964">
              <w:rPr>
                <w:b/>
                <w:bCs/>
                <w:color w:val="000000"/>
              </w:rPr>
              <w:t xml:space="preserve"> – </w:t>
            </w:r>
            <w:r w:rsidRPr="00660964">
              <w:rPr>
                <w:b/>
                <w:color w:val="000000"/>
                <w:sz w:val="28"/>
                <w:szCs w:val="28"/>
              </w:rPr>
              <w:t>0</w:t>
            </w:r>
            <w:r w:rsidRPr="00660964">
              <w:rPr>
                <w:b/>
                <w:bCs/>
                <w:color w:val="000000"/>
              </w:rPr>
              <w:t>)</w:t>
            </w:r>
          </w:p>
        </w:tc>
      </w:tr>
    </w:tbl>
    <w:p w:rsidR="00BF2762" w:rsidRDefault="00BF2762" w:rsidP="00CB2DD3">
      <w:pPr>
        <w:tabs>
          <w:tab w:val="left" w:pos="2340"/>
          <w:tab w:val="left" w:pos="5580"/>
        </w:tabs>
        <w:jc w:val="both"/>
        <w:rPr>
          <w:color w:val="000000"/>
          <w:sz w:val="28"/>
          <w:szCs w:val="28"/>
        </w:rPr>
      </w:pPr>
    </w:p>
    <w:p w:rsidR="000559B8" w:rsidRDefault="000559B8" w:rsidP="000559B8"/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0490"/>
      </w:tblGrid>
      <w:tr w:rsidR="000559B8" w:rsidRPr="00F30759" w:rsidTr="009C7FC3">
        <w:tc>
          <w:tcPr>
            <w:tcW w:w="10490" w:type="dxa"/>
            <w:shd w:val="clear" w:color="auto" w:fill="CCCCCC"/>
          </w:tcPr>
          <w:p w:rsidR="000559B8" w:rsidRPr="00F30759" w:rsidRDefault="000559B8" w:rsidP="009C7FC3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FOTBAL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   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21 fotbalistů</w:t>
            </w:r>
          </w:p>
        </w:tc>
      </w:tr>
    </w:tbl>
    <w:p w:rsidR="000559B8" w:rsidRPr="00F30759" w:rsidRDefault="000559B8" w:rsidP="000559B8">
      <w:pPr>
        <w:rPr>
          <w:b/>
          <w:bCs/>
          <w:color w:val="000000" w:themeColor="text1"/>
        </w:rPr>
      </w:pPr>
    </w:p>
    <w:p w:rsidR="000559B8" w:rsidRDefault="000559B8" w:rsidP="000559B8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0559B8" w:rsidRPr="00D0649E" w:rsidRDefault="000559B8" w:rsidP="000559B8">
      <w:pPr>
        <w:jc w:val="both"/>
      </w:pPr>
      <w:r w:rsidRPr="00D0649E">
        <w:t>Fortuna národní liga</w:t>
      </w:r>
      <w:r w:rsidRPr="00D0649E">
        <w:tab/>
        <w:t xml:space="preserve">  </w:t>
      </w:r>
      <w:r>
        <w:tab/>
        <w:t>- 2. místo - postup do Fortuna ligy (Sedlák)</w:t>
      </w:r>
      <w:r w:rsidRPr="00D0649E">
        <w:t xml:space="preserve">  </w:t>
      </w:r>
    </w:p>
    <w:p w:rsidR="000559B8" w:rsidRPr="00D0649E" w:rsidRDefault="000559B8" w:rsidP="000559B8">
      <w:pPr>
        <w:jc w:val="both"/>
      </w:pPr>
      <w:r>
        <w:t>Divize „D“</w:t>
      </w:r>
      <w:r w:rsidRPr="00D0649E">
        <w:t xml:space="preserve"> </w:t>
      </w:r>
      <w:r w:rsidRPr="00D0649E">
        <w:tab/>
      </w:r>
      <w:r w:rsidRPr="00D0649E">
        <w:tab/>
      </w:r>
      <w:r w:rsidRPr="00D0649E">
        <w:tab/>
        <w:t>- 2. místo (Mach</w:t>
      </w:r>
      <w:r>
        <w:t>, Matula, Gerneš, Žalud</w:t>
      </w:r>
      <w:r w:rsidRPr="00D0649E">
        <w:t>)</w:t>
      </w:r>
    </w:p>
    <w:p w:rsidR="000559B8" w:rsidRPr="00D0649E" w:rsidRDefault="000559B8" w:rsidP="000559B8">
      <w:pPr>
        <w:jc w:val="both"/>
      </w:pPr>
      <w:r w:rsidRPr="00D0649E">
        <w:t xml:space="preserve">1. dorostenecká liga U19 </w:t>
      </w:r>
      <w:r w:rsidRPr="00D0649E">
        <w:tab/>
        <w:t xml:space="preserve">- </w:t>
      </w:r>
      <w:r>
        <w:t>6. místo (</w:t>
      </w:r>
      <w:r w:rsidRPr="00D0649E">
        <w:t>Lhotecký, Šmid</w:t>
      </w:r>
      <w:r>
        <w:t>, Purrini, Aldin, Šedivý, Jambor</w:t>
      </w:r>
      <w:r w:rsidRPr="00D0649E">
        <w:t>)</w:t>
      </w:r>
    </w:p>
    <w:p w:rsidR="000559B8" w:rsidRPr="00D0649E" w:rsidRDefault="000559B8" w:rsidP="000559B8">
      <w:pPr>
        <w:jc w:val="both"/>
      </w:pPr>
      <w:r>
        <w:t xml:space="preserve">MSFL U18 </w:t>
      </w:r>
      <w:r>
        <w:tab/>
      </w:r>
      <w:r>
        <w:tab/>
      </w:r>
      <w:r>
        <w:tab/>
        <w:t>- 7</w:t>
      </w:r>
      <w:r w:rsidRPr="00D0649E">
        <w:t>. místo (</w:t>
      </w:r>
      <w:r>
        <w:t>Konečný</w:t>
      </w:r>
      <w:r w:rsidRPr="00D0649E">
        <w:t>)</w:t>
      </w:r>
    </w:p>
    <w:p w:rsidR="000559B8" w:rsidRPr="00D0649E" w:rsidRDefault="000559B8" w:rsidP="000559B8">
      <w:pPr>
        <w:jc w:val="both"/>
      </w:pPr>
      <w:r>
        <w:t xml:space="preserve">1. dorostenecká liga U17 </w:t>
      </w:r>
      <w:r>
        <w:tab/>
        <w:t>- 9</w:t>
      </w:r>
      <w:r w:rsidRPr="00D0649E">
        <w:t>. místo (</w:t>
      </w:r>
      <w:r>
        <w:t xml:space="preserve">Adamec, </w:t>
      </w:r>
      <w:r w:rsidRPr="00D0649E">
        <w:t>Hron, Chlad, Kiesel, Kocůrek, Pokorný, Ryšavý, Vavřina)</w:t>
      </w:r>
    </w:p>
    <w:p w:rsidR="000559B8" w:rsidRPr="00D0649E" w:rsidRDefault="000559B8" w:rsidP="000559B8">
      <w:pPr>
        <w:jc w:val="both"/>
      </w:pPr>
      <w:r>
        <w:t xml:space="preserve">MSFL U16 </w:t>
      </w:r>
      <w:r>
        <w:tab/>
      </w:r>
      <w:r>
        <w:tab/>
      </w:r>
      <w:r>
        <w:tab/>
        <w:t>- 2</w:t>
      </w:r>
      <w:r w:rsidRPr="00D0649E">
        <w:t>. místo (</w:t>
      </w:r>
      <w:r>
        <w:t>Strnad, Šlapanský, Švejda, Zapletal, Zivčák, Žourek</w:t>
      </w:r>
      <w:r w:rsidRPr="00D0649E">
        <w:t>)</w:t>
      </w:r>
    </w:p>
    <w:p w:rsidR="000559B8" w:rsidRDefault="000559B8" w:rsidP="000559B8">
      <w:pPr>
        <w:jc w:val="both"/>
      </w:pPr>
    </w:p>
    <w:p w:rsidR="000559B8" w:rsidRPr="00B32E8D" w:rsidRDefault="000559B8" w:rsidP="000559B8">
      <w:pPr>
        <w:outlineLvl w:val="0"/>
        <w:rPr>
          <w:b/>
          <w:bCs/>
          <w:i/>
          <w:color w:val="000000" w:themeColor="text1"/>
        </w:rPr>
      </w:pPr>
      <w:r>
        <w:rPr>
          <w:b/>
          <w:bCs/>
          <w:i/>
          <w:color w:val="000000" w:themeColor="text1"/>
        </w:rPr>
        <w:t>ÚČAST V MEZINÁRODNÍCH SOUTĚŽÍCH</w:t>
      </w:r>
    </w:p>
    <w:p w:rsidR="000559B8" w:rsidRDefault="000559B8" w:rsidP="000559B8">
      <w:pPr>
        <w:jc w:val="both"/>
      </w:pPr>
      <w:r>
        <w:t>reprezentace U17</w:t>
      </w:r>
      <w:r w:rsidRPr="00D0649E">
        <w:t xml:space="preserve"> </w:t>
      </w:r>
      <w:r w:rsidRPr="00D0649E">
        <w:tab/>
        <w:t xml:space="preserve">- </w:t>
      </w:r>
      <w:r>
        <w:t>Telki Cup 2019 (Maďarsko)</w:t>
      </w:r>
    </w:p>
    <w:p w:rsidR="000559B8" w:rsidRPr="00D0649E" w:rsidRDefault="000559B8" w:rsidP="000559B8">
      <w:pPr>
        <w:jc w:val="both"/>
      </w:pPr>
      <w:r>
        <w:tab/>
      </w:r>
      <w:r>
        <w:tab/>
      </w:r>
      <w:r>
        <w:tab/>
      </w:r>
      <w:r>
        <w:tab/>
      </w:r>
      <w:r w:rsidRPr="00D0649E">
        <w:t xml:space="preserve">- </w:t>
      </w:r>
      <w:r>
        <w:t xml:space="preserve">Kvalifikace ME U17 2020 základní fáze (Finsko) </w:t>
      </w:r>
    </w:p>
    <w:p w:rsidR="000559B8" w:rsidRDefault="000559B8" w:rsidP="000559B8">
      <w:pPr>
        <w:jc w:val="both"/>
      </w:pPr>
      <w:r w:rsidRPr="00D0649E">
        <w:tab/>
      </w:r>
      <w:r w:rsidRPr="00D0649E">
        <w:tab/>
      </w:r>
      <w:r w:rsidRPr="00D0649E">
        <w:tab/>
      </w:r>
      <w:r w:rsidRPr="00D0649E">
        <w:tab/>
        <w:t xml:space="preserve">- </w:t>
      </w:r>
      <w:r>
        <w:t>Pinatar Cup 2020 (Španělsko) – JAMBOR</w:t>
      </w:r>
    </w:p>
    <w:p w:rsidR="000559B8" w:rsidRDefault="000559B8" w:rsidP="000559B8">
      <w:pPr>
        <w:jc w:val="both"/>
      </w:pPr>
      <w:r>
        <w:t>reprezentace U18</w:t>
      </w:r>
      <w:r>
        <w:tab/>
      </w:r>
      <w:r>
        <w:tab/>
      </w:r>
      <w:r w:rsidRPr="00D0649E">
        <w:t xml:space="preserve">- </w:t>
      </w:r>
      <w:r>
        <w:t>PU se Švédskem (ČR)</w:t>
      </w:r>
    </w:p>
    <w:p w:rsidR="000559B8" w:rsidRPr="00D0649E" w:rsidRDefault="000559B8" w:rsidP="000559B8">
      <w:pPr>
        <w:jc w:val="both"/>
      </w:pPr>
      <w:r>
        <w:tab/>
      </w:r>
      <w:r>
        <w:tab/>
      </w:r>
      <w:r>
        <w:tab/>
      </w:r>
      <w:r>
        <w:tab/>
      </w:r>
      <w:r w:rsidRPr="00D0649E">
        <w:t xml:space="preserve">- </w:t>
      </w:r>
      <w:r>
        <w:t>PU s Tureckem (ČR)</w:t>
      </w:r>
    </w:p>
    <w:p w:rsidR="000559B8" w:rsidRDefault="000559B8" w:rsidP="000559B8">
      <w:pPr>
        <w:jc w:val="both"/>
      </w:pPr>
      <w:r w:rsidRPr="00D0649E">
        <w:tab/>
      </w:r>
      <w:r w:rsidRPr="00D0649E">
        <w:tab/>
      </w:r>
      <w:r w:rsidRPr="00D0649E">
        <w:tab/>
      </w:r>
      <w:r w:rsidRPr="00D0649E">
        <w:tab/>
        <w:t xml:space="preserve">- </w:t>
      </w:r>
      <w:r>
        <w:t>Pinatar Cup 2019 (Španělsko) - ALDIN</w:t>
      </w:r>
    </w:p>
    <w:p w:rsidR="000559B8" w:rsidRPr="00D0649E" w:rsidRDefault="000559B8" w:rsidP="000559B8">
      <w:pPr>
        <w:jc w:val="both"/>
      </w:pPr>
    </w:p>
    <w:p w:rsidR="000559B8" w:rsidRPr="00B32E8D" w:rsidRDefault="000559B8" w:rsidP="000559B8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0559B8" w:rsidRPr="00D0649E" w:rsidRDefault="000559B8" w:rsidP="000559B8">
      <w:pPr>
        <w:jc w:val="both"/>
      </w:pPr>
      <w:r>
        <w:rPr>
          <w:bCs/>
          <w:color w:val="000000"/>
        </w:rPr>
        <w:t>Reprezentace U17</w:t>
      </w:r>
      <w:r w:rsidRPr="00D0649E">
        <w:rPr>
          <w:bCs/>
          <w:color w:val="000000"/>
        </w:rPr>
        <w:t>: Jambor David</w:t>
      </w:r>
      <w:r w:rsidR="003D4D53">
        <w:rPr>
          <w:bCs/>
          <w:color w:val="000000"/>
        </w:rPr>
        <w:t xml:space="preserve">, </w:t>
      </w:r>
      <w:r>
        <w:rPr>
          <w:bCs/>
          <w:color w:val="000000"/>
        </w:rPr>
        <w:t>Reprenzentace U18: Aldin Ibrahim</w:t>
      </w:r>
    </w:p>
    <w:p w:rsidR="000559B8" w:rsidRPr="00F30759" w:rsidRDefault="000559B8" w:rsidP="000559B8">
      <w:pPr>
        <w:tabs>
          <w:tab w:val="left" w:pos="2880"/>
          <w:tab w:val="left" w:pos="5220"/>
          <w:tab w:val="left" w:pos="5580"/>
          <w:tab w:val="left" w:pos="7740"/>
        </w:tabs>
        <w:rPr>
          <w:b/>
          <w:bCs/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10490"/>
      </w:tblGrid>
      <w:tr w:rsidR="000559B8" w:rsidRPr="00F30759" w:rsidTr="009C7FC3">
        <w:tc>
          <w:tcPr>
            <w:tcW w:w="10490" w:type="dxa"/>
            <w:shd w:val="clear" w:color="auto" w:fill="CCFFCC"/>
          </w:tcPr>
          <w:p w:rsidR="000559B8" w:rsidRPr="00F30759" w:rsidRDefault="000559B8" w:rsidP="001C6DF6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 w:themeColor="text1"/>
              </w:rPr>
            </w:pPr>
            <w:r w:rsidRPr="00D0649E">
              <w:rPr>
                <w:b/>
                <w:bCs/>
                <w:color w:val="000000" w:themeColor="text1"/>
              </w:rPr>
              <w:t>Celkem ve školním roce 201</w:t>
            </w:r>
            <w:r w:rsidR="001C6DF6">
              <w:rPr>
                <w:b/>
                <w:bCs/>
                <w:color w:val="000000" w:themeColor="text1"/>
              </w:rPr>
              <w:t>9</w:t>
            </w:r>
            <w:r w:rsidRPr="00D0649E">
              <w:rPr>
                <w:b/>
                <w:bCs/>
                <w:color w:val="000000" w:themeColor="text1"/>
              </w:rPr>
              <w:t>/20</w:t>
            </w:r>
            <w:r w:rsidR="001C6DF6">
              <w:rPr>
                <w:b/>
                <w:bCs/>
                <w:color w:val="000000" w:themeColor="text1"/>
              </w:rPr>
              <w:t>20</w:t>
            </w:r>
            <w:r w:rsidRPr="00D0649E">
              <w:rPr>
                <w:b/>
                <w:bCs/>
                <w:color w:val="000000" w:themeColor="text1"/>
              </w:rPr>
              <w:t xml:space="preserve"> získali fotbalisté </w:t>
            </w:r>
            <w:r w:rsidRPr="00D0649E">
              <w:rPr>
                <w:b/>
                <w:color w:val="000000"/>
                <w:sz w:val="28"/>
                <w:szCs w:val="28"/>
              </w:rPr>
              <w:t>0</w:t>
            </w:r>
            <w:r w:rsidRPr="00D0649E">
              <w:rPr>
                <w:b/>
                <w:bCs/>
                <w:color w:val="000000" w:themeColor="text1"/>
              </w:rPr>
              <w:t xml:space="preserve"> medaile </w:t>
            </w:r>
            <w:r w:rsidRPr="00D0649E">
              <w:rPr>
                <w:b/>
                <w:bCs/>
                <w:color w:val="000000"/>
              </w:rPr>
              <w:t>z MČR</w:t>
            </w:r>
            <w:r w:rsidRPr="00D0649E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 w:themeColor="text1"/>
              </w:rPr>
              <w:t xml:space="preserve">                                 </w:t>
            </w:r>
            <w:r w:rsidRPr="00D0649E">
              <w:rPr>
                <w:b/>
                <w:bCs/>
                <w:color w:val="000000"/>
              </w:rPr>
              <w:t>(</w:t>
            </w:r>
            <w:r w:rsidRPr="00D0649E">
              <w:rPr>
                <w:b/>
                <w:color w:val="000000"/>
                <w:sz w:val="28"/>
                <w:szCs w:val="28"/>
              </w:rPr>
              <w:t>0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 w:rsidRPr="00D0649E">
              <w:rPr>
                <w:b/>
                <w:color w:val="000000"/>
                <w:sz w:val="28"/>
                <w:szCs w:val="28"/>
              </w:rPr>
              <w:t>0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 w:rsidRPr="00D0649E">
              <w:rPr>
                <w:b/>
                <w:color w:val="000000"/>
                <w:sz w:val="28"/>
                <w:szCs w:val="28"/>
              </w:rPr>
              <w:t>0</w:t>
            </w:r>
            <w:r w:rsidRPr="00D0649E">
              <w:rPr>
                <w:b/>
                <w:bCs/>
                <w:color w:val="000000"/>
              </w:rPr>
              <w:t>)</w:t>
            </w:r>
          </w:p>
        </w:tc>
      </w:tr>
      <w:tr w:rsidR="00B125F8" w:rsidRPr="00F30759" w:rsidTr="009C7FC3">
        <w:tblPrEx>
          <w:shd w:val="clear" w:color="auto" w:fill="auto"/>
        </w:tblPrEx>
        <w:trPr>
          <w:trHeight w:val="330"/>
        </w:trPr>
        <w:tc>
          <w:tcPr>
            <w:tcW w:w="10490" w:type="dxa"/>
            <w:shd w:val="clear" w:color="auto" w:fill="CCCCCC"/>
          </w:tcPr>
          <w:p w:rsidR="00B125F8" w:rsidRPr="00F30759" w:rsidRDefault="00B125F8" w:rsidP="009C7FC3">
            <w:pPr>
              <w:snapToGri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GYMNASTIKA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      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     </w:t>
            </w:r>
            <w:r>
              <w:rPr>
                <w:b/>
                <w:bCs/>
                <w:color w:val="000000"/>
                <w:sz w:val="28"/>
                <w:szCs w:val="28"/>
              </w:rPr>
              <w:t>25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gymnastů (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 chlapců, </w:t>
            </w:r>
            <w:r>
              <w:rPr>
                <w:b/>
                <w:bCs/>
                <w:color w:val="000000"/>
                <w:sz w:val="28"/>
                <w:szCs w:val="28"/>
              </w:rPr>
              <w:t>12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 dívek</w:t>
            </w:r>
            <w:r>
              <w:rPr>
                <w:b/>
                <w:bCs/>
                <w:color w:val="000000"/>
                <w:sz w:val="28"/>
                <w:szCs w:val="28"/>
              </w:rPr>
              <w:t>)</w:t>
            </w:r>
          </w:p>
        </w:tc>
      </w:tr>
    </w:tbl>
    <w:p w:rsidR="00B125F8" w:rsidRDefault="00B125F8" w:rsidP="00B125F8">
      <w:pPr>
        <w:outlineLvl w:val="0"/>
        <w:rPr>
          <w:u w:val="single"/>
          <w:shd w:val="clear" w:color="auto" w:fill="FFFF00"/>
        </w:rPr>
      </w:pPr>
    </w:p>
    <w:p w:rsidR="00B125F8" w:rsidRDefault="00B125F8" w:rsidP="00B125F8">
      <w:pPr>
        <w:tabs>
          <w:tab w:val="left" w:pos="2880"/>
          <w:tab w:val="left" w:pos="5580"/>
        </w:tabs>
        <w:rPr>
          <w:b/>
          <w:bCs/>
          <w:i/>
          <w:iCs/>
        </w:rPr>
      </w:pPr>
      <w:r w:rsidRPr="006F4294">
        <w:rPr>
          <w:b/>
          <w:bCs/>
          <w:i/>
          <w:iCs/>
          <w:color w:val="000000"/>
          <w:u w:color="000000"/>
        </w:rPr>
        <w:t>SOUT</w:t>
      </w:r>
      <w:r>
        <w:rPr>
          <w:b/>
          <w:bCs/>
          <w:i/>
          <w:iCs/>
          <w:color w:val="000000"/>
          <w:u w:color="000000"/>
        </w:rPr>
        <w:t xml:space="preserve">ĚŽ </w:t>
      </w:r>
      <w:r>
        <w:rPr>
          <w:b/>
          <w:bCs/>
          <w:i/>
          <w:iCs/>
          <w:color w:val="000000"/>
          <w:u w:color="000000"/>
          <w:lang w:val="da-DK"/>
        </w:rPr>
        <w:t>DRU</w:t>
      </w:r>
      <w:r>
        <w:rPr>
          <w:b/>
          <w:bCs/>
          <w:i/>
          <w:iCs/>
          <w:color w:val="000000"/>
          <w:u w:color="000000"/>
        </w:rPr>
        <w:t>Ž</w:t>
      </w:r>
      <w:r w:rsidRPr="006F4294">
        <w:rPr>
          <w:b/>
          <w:bCs/>
          <w:i/>
          <w:iCs/>
          <w:color w:val="000000"/>
          <w:u w:color="000000"/>
        </w:rPr>
        <w:t>STEV</w:t>
      </w:r>
    </w:p>
    <w:p w:rsidR="00B125F8" w:rsidRDefault="00B125F8" w:rsidP="00B125F8">
      <w:pPr>
        <w:tabs>
          <w:tab w:val="left" w:pos="2880"/>
          <w:tab w:val="left" w:pos="5580"/>
        </w:tabs>
      </w:pPr>
      <w:r>
        <w:rPr>
          <w:color w:val="000000"/>
          <w:u w:color="000000"/>
          <w:lang w:val="sv-SE"/>
        </w:rPr>
        <w:t xml:space="preserve">Extraliga </w:t>
      </w:r>
      <w:r>
        <w:rPr>
          <w:color w:val="000000"/>
          <w:u w:color="000000"/>
        </w:rPr>
        <w:t>žen - 1. mí</w:t>
      </w:r>
      <w:r>
        <w:rPr>
          <w:color w:val="000000"/>
          <w:u w:color="000000"/>
          <w:lang w:val="it-IT"/>
        </w:rPr>
        <w:t>sto (Ji</w:t>
      </w:r>
      <w:r>
        <w:rPr>
          <w:color w:val="000000"/>
          <w:u w:color="000000"/>
        </w:rPr>
        <w:t>říková,  Trnková, Fraňková, Ottová )</w:t>
      </w:r>
    </w:p>
    <w:p w:rsidR="00B125F8" w:rsidRDefault="00B125F8" w:rsidP="00B125F8">
      <w:pPr>
        <w:tabs>
          <w:tab w:val="left" w:pos="2880"/>
          <w:tab w:val="left" w:pos="5580"/>
        </w:tabs>
      </w:pPr>
      <w:r>
        <w:rPr>
          <w:color w:val="000000"/>
          <w:u w:color="000000"/>
        </w:rPr>
        <w:t xml:space="preserve">                         6.místo (Černocká, Klaková, Kokrdová )</w:t>
      </w:r>
    </w:p>
    <w:p w:rsidR="00B125F8" w:rsidRDefault="00B125F8" w:rsidP="00B125F8">
      <w:pPr>
        <w:outlineLvl w:val="0"/>
      </w:pPr>
      <w:r>
        <w:rPr>
          <w:color w:val="000000"/>
          <w:u w:color="000000"/>
        </w:rPr>
        <w:t>Extraliga mužů - 2.místo ( Šácha, Běhal )</w:t>
      </w:r>
    </w:p>
    <w:p w:rsidR="00B125F8" w:rsidRDefault="00B125F8" w:rsidP="00B125F8">
      <w:pPr>
        <w:outlineLvl w:val="0"/>
      </w:pPr>
      <w:r>
        <w:rPr>
          <w:color w:val="000000"/>
          <w:u w:color="000000"/>
          <w:lang w:val="sv-SE"/>
        </w:rPr>
        <w:t xml:space="preserve">1.liga </w:t>
      </w:r>
      <w:r>
        <w:rPr>
          <w:color w:val="000000"/>
          <w:u w:color="000000"/>
        </w:rPr>
        <w:t>žen -2. místo ( Fabiánková )</w:t>
      </w:r>
    </w:p>
    <w:p w:rsidR="00B125F8" w:rsidRDefault="00B125F8" w:rsidP="00B125F8">
      <w:pPr>
        <w:outlineLvl w:val="0"/>
        <w:rPr>
          <w:color w:val="000000"/>
          <w:u w:color="000000"/>
        </w:rPr>
      </w:pPr>
    </w:p>
    <w:p w:rsidR="00B125F8" w:rsidRDefault="00B125F8" w:rsidP="00B125F8">
      <w:pPr>
        <w:outlineLvl w:val="0"/>
        <w:rPr>
          <w:b/>
          <w:bCs/>
          <w:i/>
          <w:iCs/>
          <w:color w:val="000000"/>
          <w:u w:color="000000"/>
        </w:rPr>
      </w:pPr>
      <w:r>
        <w:rPr>
          <w:b/>
          <w:bCs/>
          <w:i/>
          <w:iCs/>
          <w:color w:val="000000"/>
          <w:u w:color="000000"/>
        </w:rPr>
        <w:t xml:space="preserve">SOUTĚŽ JEDNOTLIVCů </w:t>
      </w:r>
    </w:p>
    <w:p w:rsidR="00B125F8" w:rsidRDefault="00B125F8" w:rsidP="00B125F8">
      <w:pPr>
        <w:outlineLvl w:val="0"/>
        <w:rPr>
          <w:color w:val="000000"/>
          <w:u w:color="000000"/>
        </w:rPr>
      </w:pPr>
      <w:r>
        <w:rPr>
          <w:color w:val="000000"/>
          <w:u w:color="000000"/>
        </w:rPr>
        <w:t>MČR povinné sestavy žáci :</w:t>
      </w:r>
    </w:p>
    <w:p w:rsidR="00B125F8" w:rsidRDefault="00B125F8" w:rsidP="00B125F8">
      <w:pPr>
        <w:pStyle w:val="Odstavecseseznamem"/>
        <w:numPr>
          <w:ilvl w:val="0"/>
          <w:numId w:val="4"/>
        </w:numPr>
        <w:outlineLvl w:val="0"/>
        <w:rPr>
          <w:color w:val="000000"/>
          <w:u w:color="000000"/>
        </w:rPr>
      </w:pPr>
      <w:r>
        <w:rPr>
          <w:color w:val="000000"/>
          <w:u w:color="000000"/>
        </w:rPr>
        <w:t>Pospíšil</w:t>
      </w:r>
    </w:p>
    <w:p w:rsidR="00B125F8" w:rsidRPr="00071C43" w:rsidRDefault="00B125F8" w:rsidP="00B125F8">
      <w:pPr>
        <w:pStyle w:val="Odstavecseseznamem"/>
        <w:numPr>
          <w:ilvl w:val="0"/>
          <w:numId w:val="5"/>
        </w:numPr>
        <w:outlineLvl w:val="0"/>
        <w:rPr>
          <w:color w:val="000000"/>
          <w:u w:color="000000"/>
        </w:rPr>
      </w:pPr>
      <w:r>
        <w:rPr>
          <w:color w:val="000000"/>
          <w:u w:color="000000"/>
        </w:rPr>
        <w:t>Smith</w:t>
      </w:r>
    </w:p>
    <w:p w:rsidR="00B125F8" w:rsidRPr="00071C43" w:rsidRDefault="00B125F8" w:rsidP="00B125F8">
      <w:pPr>
        <w:pStyle w:val="Odstavecseseznamem"/>
        <w:numPr>
          <w:ilvl w:val="0"/>
          <w:numId w:val="5"/>
        </w:numPr>
        <w:outlineLvl w:val="0"/>
        <w:rPr>
          <w:color w:val="000000"/>
          <w:u w:color="000000"/>
        </w:rPr>
      </w:pPr>
      <w:r>
        <w:rPr>
          <w:color w:val="000000"/>
          <w:u w:color="000000"/>
        </w:rPr>
        <w:t xml:space="preserve">Neshyba </w:t>
      </w:r>
    </w:p>
    <w:p w:rsidR="00B125F8" w:rsidRPr="00071C43" w:rsidRDefault="00B125F8" w:rsidP="00B125F8">
      <w:pPr>
        <w:pStyle w:val="Odstavecseseznamem"/>
        <w:outlineLvl w:val="0"/>
        <w:rPr>
          <w:color w:val="000000"/>
          <w:u w:color="000000"/>
        </w:rPr>
      </w:pPr>
    </w:p>
    <w:p w:rsidR="00B125F8" w:rsidRDefault="00B125F8" w:rsidP="00B125F8">
      <w:pPr>
        <w:outlineLvl w:val="0"/>
        <w:rPr>
          <w:b/>
          <w:bCs/>
          <w:i/>
          <w:iCs/>
        </w:rPr>
      </w:pPr>
      <w:r>
        <w:rPr>
          <w:b/>
          <w:bCs/>
          <w:i/>
          <w:iCs/>
          <w:color w:val="000000"/>
          <w:u w:color="000000"/>
        </w:rPr>
        <w:t>ÚČAST V MEZINÁRODNÍ</w:t>
      </w:r>
      <w:r w:rsidRPr="00155E42">
        <w:rPr>
          <w:b/>
          <w:bCs/>
          <w:i/>
          <w:iCs/>
          <w:color w:val="000000"/>
          <w:u w:color="000000"/>
        </w:rPr>
        <w:t>CH SOUT</w:t>
      </w:r>
      <w:r>
        <w:rPr>
          <w:b/>
          <w:bCs/>
          <w:i/>
          <w:iCs/>
          <w:color w:val="000000"/>
          <w:u w:color="000000"/>
        </w:rPr>
        <w:t>ĚŽÍ</w:t>
      </w:r>
      <w:r w:rsidRPr="00155E42">
        <w:rPr>
          <w:b/>
          <w:bCs/>
          <w:i/>
          <w:iCs/>
          <w:color w:val="000000"/>
          <w:u w:color="000000"/>
        </w:rPr>
        <w:t>CH</w:t>
      </w:r>
    </w:p>
    <w:p w:rsidR="00B125F8" w:rsidRDefault="00B125F8" w:rsidP="00B125F8">
      <w:pPr>
        <w:tabs>
          <w:tab w:val="left" w:pos="3060"/>
          <w:tab w:val="left" w:pos="5580"/>
        </w:tabs>
      </w:pPr>
      <w:r>
        <w:rPr>
          <w:color w:val="000000"/>
          <w:u w:color="000000"/>
        </w:rPr>
        <w:t>Cefta Cup listopad 2019 - Fraňková, Ottová , Trnková, Běhal, Durák , Šácha, Neshyba , Pospíšil , Adamus</w:t>
      </w:r>
    </w:p>
    <w:p w:rsidR="00B125F8" w:rsidRDefault="00B125F8" w:rsidP="00B125F8">
      <w:pPr>
        <w:tabs>
          <w:tab w:val="left" w:pos="3060"/>
          <w:tab w:val="left" w:pos="5580"/>
        </w:tabs>
      </w:pPr>
      <w:r>
        <w:rPr>
          <w:color w:val="000000"/>
          <w:u w:color="000000"/>
        </w:rPr>
        <w:t>MS 2019  Jiříková</w:t>
      </w:r>
    </w:p>
    <w:p w:rsidR="00B125F8" w:rsidRDefault="00B125F8" w:rsidP="00B125F8">
      <w:pPr>
        <w:tabs>
          <w:tab w:val="left" w:pos="3060"/>
          <w:tab w:val="left" w:pos="5580"/>
        </w:tabs>
        <w:outlineLvl w:val="0"/>
        <w:rPr>
          <w:b/>
          <w:bCs/>
          <w:i/>
          <w:iCs/>
        </w:rPr>
      </w:pPr>
    </w:p>
    <w:p w:rsidR="00B125F8" w:rsidRDefault="00B125F8" w:rsidP="00B125F8">
      <w:pPr>
        <w:tabs>
          <w:tab w:val="left" w:pos="3060"/>
          <w:tab w:val="left" w:pos="5580"/>
        </w:tabs>
        <w:outlineLvl w:val="0"/>
        <w:rPr>
          <w:b/>
          <w:bCs/>
          <w:i/>
          <w:iCs/>
        </w:rPr>
      </w:pPr>
      <w:r>
        <w:rPr>
          <w:b/>
          <w:bCs/>
          <w:i/>
          <w:iCs/>
          <w:color w:val="000000"/>
          <w:u w:color="000000"/>
        </w:rPr>
        <w:t>ŽÁCI ZAŘ</w:t>
      </w:r>
      <w:r w:rsidRPr="00155E42">
        <w:rPr>
          <w:b/>
          <w:bCs/>
          <w:i/>
          <w:iCs/>
          <w:color w:val="000000"/>
          <w:u w:color="000000"/>
        </w:rPr>
        <w:t>AZEN</w:t>
      </w:r>
      <w:r>
        <w:rPr>
          <w:b/>
          <w:bCs/>
          <w:i/>
          <w:iCs/>
          <w:color w:val="000000"/>
          <w:u w:color="000000"/>
        </w:rPr>
        <w:t xml:space="preserve">Í </w:t>
      </w:r>
      <w:r>
        <w:rPr>
          <w:b/>
          <w:bCs/>
          <w:i/>
          <w:iCs/>
          <w:color w:val="000000"/>
          <w:u w:color="000000"/>
          <w:lang w:val="es-ES_tradnl"/>
        </w:rPr>
        <w:t xml:space="preserve">DO REPREZENTACE </w:t>
      </w:r>
      <w:r>
        <w:rPr>
          <w:b/>
          <w:bCs/>
          <w:i/>
          <w:iCs/>
          <w:color w:val="000000"/>
          <w:u w:color="000000"/>
        </w:rPr>
        <w:t>ČR</w:t>
      </w:r>
    </w:p>
    <w:p w:rsidR="00B125F8" w:rsidRDefault="00B125F8" w:rsidP="00B125F8">
      <w:pPr>
        <w:tabs>
          <w:tab w:val="left" w:pos="1620"/>
          <w:tab w:val="left" w:pos="3060"/>
          <w:tab w:val="left" w:pos="5580"/>
        </w:tabs>
      </w:pPr>
      <w:r>
        <w:rPr>
          <w:color w:val="000000"/>
          <w:u w:color="000000"/>
        </w:rPr>
        <w:t>juniorská:</w:t>
      </w:r>
      <w:r>
        <w:rPr>
          <w:color w:val="000000"/>
          <w:u w:color="000000"/>
        </w:rPr>
        <w:tab/>
        <w:t>Běhal, Durák, Šácha, Trnková , Fraňková</w:t>
      </w:r>
    </w:p>
    <w:p w:rsidR="00B125F8" w:rsidRDefault="00B125F8" w:rsidP="00B125F8">
      <w:pPr>
        <w:tabs>
          <w:tab w:val="left" w:pos="1620"/>
          <w:tab w:val="left" w:pos="3060"/>
          <w:tab w:val="left" w:pos="5580"/>
        </w:tabs>
      </w:pPr>
      <w:r>
        <w:rPr>
          <w:color w:val="000000"/>
          <w:u w:color="000000"/>
        </w:rPr>
        <w:t>seniorská:</w:t>
      </w:r>
      <w:r>
        <w:rPr>
          <w:color w:val="000000"/>
          <w:u w:color="000000"/>
        </w:rPr>
        <w:tab/>
        <w:t xml:space="preserve">Jiříková , </w:t>
      </w:r>
    </w:p>
    <w:p w:rsidR="00B125F8" w:rsidRDefault="00B125F8" w:rsidP="00B125F8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i/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10490"/>
      </w:tblGrid>
      <w:tr w:rsidR="00B125F8" w:rsidRPr="00BE6793" w:rsidTr="009C7FC3">
        <w:trPr>
          <w:trHeight w:val="422"/>
        </w:trPr>
        <w:tc>
          <w:tcPr>
            <w:tcW w:w="10490" w:type="dxa"/>
            <w:shd w:val="clear" w:color="auto" w:fill="CCFFCC"/>
            <w:vAlign w:val="center"/>
          </w:tcPr>
          <w:p w:rsidR="00B125F8" w:rsidRPr="00BE6793" w:rsidRDefault="00B125F8" w:rsidP="006177FE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/>
              </w:rPr>
            </w:pPr>
            <w:r w:rsidRPr="00BE6793">
              <w:rPr>
                <w:b/>
                <w:bCs/>
                <w:color w:val="000000"/>
              </w:rPr>
              <w:t>Celkem ve školním roce 201</w:t>
            </w:r>
            <w:r w:rsidR="006177FE">
              <w:rPr>
                <w:b/>
                <w:bCs/>
                <w:color w:val="000000"/>
              </w:rPr>
              <w:t>9</w:t>
            </w:r>
            <w:r w:rsidRPr="00BE6793">
              <w:rPr>
                <w:b/>
                <w:bCs/>
                <w:color w:val="000000"/>
              </w:rPr>
              <w:t>/20</w:t>
            </w:r>
            <w:r w:rsidR="006177FE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 xml:space="preserve"> získala</w:t>
            </w:r>
            <w:r w:rsidRPr="00BE6793">
              <w:rPr>
                <w:b/>
                <w:bCs/>
                <w:color w:val="000000"/>
              </w:rPr>
              <w:t xml:space="preserve"> gymnastika 24 medailí z MČR                            </w:t>
            </w:r>
            <w:r>
              <w:rPr>
                <w:b/>
                <w:bCs/>
                <w:color w:val="000000"/>
              </w:rPr>
              <w:t>(2</w:t>
            </w:r>
            <w:r w:rsidRPr="00BE6793">
              <w:rPr>
                <w:b/>
                <w:bCs/>
                <w:color w:val="000000"/>
              </w:rPr>
              <w:t>-</w:t>
            </w:r>
            <w:r>
              <w:rPr>
                <w:b/>
                <w:bCs/>
                <w:color w:val="000000"/>
              </w:rPr>
              <w:t>1-0)</w:t>
            </w:r>
          </w:p>
        </w:tc>
      </w:tr>
    </w:tbl>
    <w:p w:rsidR="00B125F8" w:rsidRDefault="00B125F8" w:rsidP="001C6DF6">
      <w:pPr>
        <w:tabs>
          <w:tab w:val="left" w:pos="2340"/>
          <w:tab w:val="left" w:pos="5580"/>
        </w:tabs>
        <w:jc w:val="center"/>
      </w:pPr>
    </w:p>
    <w:p w:rsidR="00B125F8" w:rsidRPr="00A368EB" w:rsidRDefault="00B125F8" w:rsidP="001C6DF6">
      <w:pPr>
        <w:tabs>
          <w:tab w:val="left" w:pos="2340"/>
          <w:tab w:val="left" w:pos="5580"/>
        </w:tabs>
        <w:jc w:val="center"/>
      </w:pPr>
    </w:p>
    <w:tbl>
      <w:tblPr>
        <w:tblW w:w="0" w:type="auto"/>
        <w:tblInd w:w="155" w:type="dxa"/>
        <w:tblLayout w:type="fixed"/>
        <w:tblLook w:val="0000"/>
      </w:tblPr>
      <w:tblGrid>
        <w:gridCol w:w="10490"/>
      </w:tblGrid>
      <w:tr w:rsidR="001C6DF6" w:rsidRPr="00F30759" w:rsidTr="008D3381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1C6DF6" w:rsidRPr="00F30759" w:rsidRDefault="001C6DF6" w:rsidP="009C7FC3">
            <w:pPr>
              <w:tabs>
                <w:tab w:val="left" w:pos="1980"/>
              </w:tabs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JUDO</w:t>
            </w:r>
            <w:r w:rsidRPr="00823445">
              <w:rPr>
                <w:b/>
                <w:bCs/>
                <w:sz w:val="28"/>
                <w:szCs w:val="28"/>
              </w:rPr>
              <w:tab/>
            </w:r>
            <w:r w:rsidRPr="00823445">
              <w:rPr>
                <w:b/>
                <w:bCs/>
                <w:sz w:val="28"/>
                <w:szCs w:val="28"/>
              </w:rPr>
              <w:tab/>
            </w:r>
            <w:r w:rsidRPr="00823445">
              <w:rPr>
                <w:b/>
                <w:bCs/>
                <w:sz w:val="28"/>
                <w:szCs w:val="28"/>
              </w:rPr>
              <w:tab/>
              <w:t xml:space="preserve">                                                    </w:t>
            </w:r>
            <w:r>
              <w:rPr>
                <w:b/>
                <w:bCs/>
                <w:sz w:val="28"/>
                <w:szCs w:val="28"/>
              </w:rPr>
              <w:t>4 chlapci</w:t>
            </w:r>
          </w:p>
        </w:tc>
      </w:tr>
    </w:tbl>
    <w:p w:rsidR="001C6DF6" w:rsidRPr="00F30759" w:rsidRDefault="001C6DF6" w:rsidP="001C6DF6">
      <w:pPr>
        <w:tabs>
          <w:tab w:val="left" w:pos="1980"/>
        </w:tabs>
        <w:rPr>
          <w:i/>
          <w:iCs/>
          <w:color w:val="000000"/>
        </w:rPr>
      </w:pPr>
    </w:p>
    <w:p w:rsidR="001C6DF6" w:rsidRDefault="001C6DF6" w:rsidP="001C6DF6">
      <w:pPr>
        <w:tabs>
          <w:tab w:val="left" w:pos="1980"/>
        </w:tabs>
        <w:rPr>
          <w:color w:val="000000"/>
        </w:rPr>
      </w:pPr>
      <w:r>
        <w:rPr>
          <w:b/>
          <w:bCs/>
          <w:i/>
          <w:iCs/>
          <w:color w:val="000000"/>
        </w:rPr>
        <w:t>VÝSLEDKY MČR</w:t>
      </w:r>
    </w:p>
    <w:p w:rsidR="001C6DF6" w:rsidRDefault="001C6DF6" w:rsidP="001C6DF6">
      <w:pPr>
        <w:tabs>
          <w:tab w:val="left" w:pos="2880"/>
          <w:tab w:val="left" w:pos="5580"/>
        </w:tabs>
        <w:rPr>
          <w:b/>
          <w:bCs/>
          <w:color w:val="000000"/>
        </w:rPr>
      </w:pPr>
      <w:r>
        <w:rPr>
          <w:color w:val="000000"/>
        </w:rPr>
        <w:t>MČR kadetů :</w:t>
      </w:r>
      <w:r>
        <w:rPr>
          <w:color w:val="000000"/>
        </w:rPr>
        <w:tab/>
        <w:t>Varmužka Matěj</w:t>
      </w:r>
      <w:r>
        <w:rPr>
          <w:color w:val="000000"/>
        </w:rPr>
        <w:tab/>
        <w:t>46kg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color w:val="000000"/>
        </w:rPr>
        <w:t>2</w:t>
      </w:r>
      <w:r w:rsidRPr="006E0676">
        <w:rPr>
          <w:b/>
          <w:bCs/>
          <w:color w:val="000000"/>
        </w:rPr>
        <w:t>.</w:t>
      </w:r>
    </w:p>
    <w:p w:rsidR="001C6DF6" w:rsidRDefault="001C6DF6" w:rsidP="001C6DF6">
      <w:pPr>
        <w:tabs>
          <w:tab w:val="left" w:pos="2880"/>
          <w:tab w:val="left" w:pos="5580"/>
        </w:tabs>
        <w:rPr>
          <w:b/>
          <w:color w:val="000000"/>
        </w:rPr>
      </w:pPr>
      <w:r>
        <w:rPr>
          <w:bCs/>
          <w:color w:val="000000"/>
        </w:rPr>
        <w:t>MČR U15</w:t>
      </w:r>
      <w:r>
        <w:rPr>
          <w:bCs/>
          <w:color w:val="000000"/>
        </w:rPr>
        <w:tab/>
      </w:r>
      <w:r>
        <w:rPr>
          <w:color w:val="000000"/>
        </w:rPr>
        <w:t>Varmužka Matěj</w:t>
      </w:r>
      <w:r>
        <w:rPr>
          <w:color w:val="000000"/>
        </w:rPr>
        <w:tab/>
        <w:t>46kg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6708B5">
        <w:rPr>
          <w:b/>
          <w:color w:val="000000"/>
        </w:rPr>
        <w:t>3.</w:t>
      </w:r>
    </w:p>
    <w:p w:rsidR="001C6DF6" w:rsidRPr="006708B5" w:rsidRDefault="001C6DF6" w:rsidP="001C6DF6">
      <w:pPr>
        <w:tabs>
          <w:tab w:val="left" w:pos="2880"/>
          <w:tab w:val="left" w:pos="5580"/>
        </w:tabs>
        <w:rPr>
          <w:color w:val="000000"/>
        </w:rPr>
      </w:pPr>
      <w:r>
        <w:rPr>
          <w:b/>
          <w:color w:val="000000"/>
        </w:rPr>
        <w:tab/>
      </w:r>
      <w:r w:rsidRPr="006708B5">
        <w:rPr>
          <w:color w:val="000000"/>
        </w:rPr>
        <w:t>Procházka Ondřej</w:t>
      </w:r>
      <w:r w:rsidRPr="006708B5">
        <w:rPr>
          <w:color w:val="000000"/>
        </w:rPr>
        <w:tab/>
        <w:t>50kg</w:t>
      </w:r>
      <w:r w:rsidRPr="006708B5">
        <w:rPr>
          <w:color w:val="000000"/>
        </w:rPr>
        <w:tab/>
      </w:r>
      <w:r w:rsidRPr="006708B5">
        <w:rPr>
          <w:color w:val="000000"/>
        </w:rPr>
        <w:tab/>
      </w:r>
      <w:r w:rsidRPr="006708B5">
        <w:rPr>
          <w:color w:val="000000"/>
        </w:rPr>
        <w:tab/>
      </w:r>
      <w:r w:rsidRPr="006708B5">
        <w:rPr>
          <w:color w:val="000000"/>
        </w:rPr>
        <w:tab/>
      </w:r>
      <w:r w:rsidRPr="006708B5">
        <w:rPr>
          <w:color w:val="000000"/>
        </w:rPr>
        <w:tab/>
        <w:t>7.</w:t>
      </w:r>
    </w:p>
    <w:p w:rsidR="001C6DF6" w:rsidRDefault="001C6DF6" w:rsidP="001C6DF6">
      <w:pPr>
        <w:tabs>
          <w:tab w:val="left" w:pos="2880"/>
          <w:tab w:val="left" w:pos="5580"/>
        </w:tabs>
        <w:rPr>
          <w:b/>
          <w:bCs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:rsidR="001C6DF6" w:rsidRPr="00302ACB" w:rsidRDefault="001C6DF6" w:rsidP="001C6DF6">
      <w:pPr>
        <w:tabs>
          <w:tab w:val="left" w:pos="2880"/>
          <w:tab w:val="left" w:pos="5580"/>
        </w:tabs>
        <w:rPr>
          <w:b/>
          <w:bCs/>
          <w:color w:val="000000"/>
        </w:rPr>
      </w:pPr>
      <w:r>
        <w:rPr>
          <w:b/>
          <w:i/>
          <w:u w:val="single"/>
        </w:rPr>
        <w:t>Soutěže družstev</w:t>
      </w:r>
    </w:p>
    <w:p w:rsidR="001C6DF6" w:rsidRDefault="001C6DF6" w:rsidP="001C6DF6">
      <w:r>
        <w:t>Dorostenecká Liga – 5.místo</w:t>
      </w:r>
    </w:p>
    <w:p w:rsidR="001C6DF6" w:rsidRDefault="001C6DF6" w:rsidP="001C6DF6">
      <w:r>
        <w:t>Extraliga muži – 4.místo</w:t>
      </w:r>
    </w:p>
    <w:p w:rsidR="001C6DF6" w:rsidRDefault="001C6DF6" w:rsidP="001C6DF6"/>
    <w:p w:rsidR="001C6DF6" w:rsidRDefault="001C6DF6" w:rsidP="001C6DF6">
      <w:pPr>
        <w:tabs>
          <w:tab w:val="left" w:pos="3060"/>
          <w:tab w:val="left" w:pos="5580"/>
        </w:tabs>
      </w:pPr>
      <w:r>
        <w:rPr>
          <w:b/>
          <w:bCs/>
          <w:i/>
          <w:iCs/>
          <w:color w:val="000000"/>
        </w:rPr>
        <w:t>ŽÁCI ZAŘAZENÍ DO REPREZENTACE ČR</w:t>
      </w:r>
    </w:p>
    <w:p w:rsidR="001C6DF6" w:rsidRDefault="001C6DF6" w:rsidP="001C6DF6">
      <w:pPr>
        <w:tabs>
          <w:tab w:val="left" w:pos="1134"/>
          <w:tab w:val="left" w:pos="5580"/>
        </w:tabs>
        <w:rPr>
          <w:color w:val="000000"/>
        </w:rPr>
      </w:pPr>
      <w:r>
        <w:rPr>
          <w:color w:val="000000"/>
        </w:rPr>
        <w:t>žactvo:</w:t>
      </w:r>
      <w:r>
        <w:rPr>
          <w:color w:val="000000"/>
        </w:rPr>
        <w:tab/>
        <w:t>Jiří Zach</w:t>
      </w:r>
    </w:p>
    <w:p w:rsidR="001C6DF6" w:rsidRDefault="001C6DF6" w:rsidP="001C6DF6">
      <w:pPr>
        <w:tabs>
          <w:tab w:val="left" w:pos="1134"/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>dorost:</w:t>
      </w:r>
      <w:r>
        <w:rPr>
          <w:color w:val="000000"/>
        </w:rPr>
        <w:tab/>
        <w:t>Matěj Varmužka</w:t>
      </w:r>
    </w:p>
    <w:p w:rsidR="001C6DF6" w:rsidRPr="00B32E8D" w:rsidRDefault="001C6DF6" w:rsidP="001C6DF6">
      <w:pPr>
        <w:outlineLvl w:val="0"/>
        <w:rPr>
          <w:b/>
          <w:bCs/>
          <w:i/>
          <w:iCs/>
          <w:color w:val="000000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0490"/>
      </w:tblGrid>
      <w:tr w:rsidR="001C6DF6" w:rsidRPr="00F30759" w:rsidTr="009C7FC3">
        <w:tc>
          <w:tcPr>
            <w:tcW w:w="10490" w:type="dxa"/>
            <w:shd w:val="clear" w:color="auto" w:fill="CCFFCC"/>
          </w:tcPr>
          <w:p w:rsidR="001C6DF6" w:rsidRPr="00F30759" w:rsidRDefault="001C6DF6" w:rsidP="001C6DF6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/>
              </w:rPr>
            </w:pPr>
            <w:r w:rsidRPr="00F30759">
              <w:rPr>
                <w:b/>
                <w:bCs/>
                <w:color w:val="000000"/>
              </w:rPr>
              <w:t>Celkem ve školním roce 201</w:t>
            </w:r>
            <w:r>
              <w:rPr>
                <w:b/>
                <w:bCs/>
                <w:color w:val="000000"/>
              </w:rPr>
              <w:t>9</w:t>
            </w:r>
            <w:r w:rsidRPr="00F30759">
              <w:rPr>
                <w:b/>
                <w:bCs/>
                <w:color w:val="000000"/>
              </w:rPr>
              <w:t>/20</w:t>
            </w:r>
            <w:r>
              <w:rPr>
                <w:b/>
                <w:bCs/>
                <w:color w:val="000000"/>
              </w:rPr>
              <w:t>20 získali judisté (kmenové sporty) 2 medaile z MČR         (0 – 1 – 1)</w:t>
            </w:r>
          </w:p>
        </w:tc>
      </w:tr>
    </w:tbl>
    <w:p w:rsidR="001C6DF6" w:rsidRDefault="001C6DF6" w:rsidP="000559B8">
      <w:pPr>
        <w:tabs>
          <w:tab w:val="left" w:pos="540"/>
          <w:tab w:val="left" w:pos="3060"/>
          <w:tab w:val="left" w:pos="6120"/>
        </w:tabs>
      </w:pPr>
    </w:p>
    <w:p w:rsidR="001C6DF6" w:rsidRDefault="001C6DF6" w:rsidP="000559B8">
      <w:pPr>
        <w:tabs>
          <w:tab w:val="left" w:pos="540"/>
          <w:tab w:val="left" w:pos="3060"/>
          <w:tab w:val="left" w:pos="6120"/>
        </w:tabs>
      </w:pPr>
    </w:p>
    <w:p w:rsidR="00A17945" w:rsidRPr="00BF497A" w:rsidRDefault="00A17945" w:rsidP="00A17945">
      <w:pPr>
        <w:jc w:val="center"/>
        <w:rPr>
          <w:color w:val="FFFFFF"/>
          <w:sz w:val="16"/>
          <w:szCs w:val="16"/>
          <w:shd w:val="clear" w:color="auto" w:fill="000080"/>
        </w:rPr>
      </w:pPr>
    </w:p>
    <w:tbl>
      <w:tblPr>
        <w:tblW w:w="0" w:type="auto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9754"/>
      </w:tblGrid>
      <w:tr w:rsidR="00A17945" w:rsidRPr="00F30759" w:rsidTr="009C7FC3">
        <w:trPr>
          <w:trHeight w:val="330"/>
        </w:trPr>
        <w:tc>
          <w:tcPr>
            <w:tcW w:w="9754" w:type="dxa"/>
            <w:shd w:val="clear" w:color="auto" w:fill="CCCCCC"/>
          </w:tcPr>
          <w:p w:rsidR="00A17945" w:rsidRPr="00F30759" w:rsidRDefault="00A17945" w:rsidP="009C7FC3">
            <w:pPr>
              <w:snapToGrid w:val="0"/>
              <w:rPr>
                <w:b/>
                <w:bCs/>
                <w:color w:val="000000"/>
                <w:sz w:val="28"/>
                <w:szCs w:val="28"/>
              </w:rPr>
            </w:pP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PLAVÁNÍ                                          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>29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 plavců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(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 chlapců, </w:t>
            </w:r>
            <w:r>
              <w:rPr>
                <w:b/>
                <w:bCs/>
                <w:color w:val="000000"/>
                <w:sz w:val="28"/>
                <w:szCs w:val="28"/>
              </w:rPr>
              <w:t>17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 dívek</w:t>
            </w:r>
            <w:r>
              <w:rPr>
                <w:b/>
                <w:bCs/>
                <w:color w:val="000000"/>
                <w:sz w:val="28"/>
                <w:szCs w:val="28"/>
              </w:rPr>
              <w:t>)</w:t>
            </w:r>
          </w:p>
        </w:tc>
      </w:tr>
    </w:tbl>
    <w:p w:rsidR="00A17945" w:rsidRPr="00F30759" w:rsidRDefault="00A17945" w:rsidP="00A17945">
      <w:pPr>
        <w:rPr>
          <w:b/>
          <w:bCs/>
          <w:color w:val="000000"/>
        </w:rPr>
      </w:pPr>
    </w:p>
    <w:p w:rsidR="00A17945" w:rsidRPr="00C45D05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i/>
          <w:iCs/>
          <w:color w:val="000000"/>
        </w:rPr>
      </w:pPr>
      <w:r>
        <w:rPr>
          <w:b/>
          <w:i/>
          <w:iCs/>
          <w:color w:val="000000"/>
        </w:rPr>
        <w:t>VÝSLEDKY V ZIMNÍM ZÁVODNÍM OBDOBÍ</w:t>
      </w:r>
    </w:p>
    <w:p w:rsidR="00A17945" w:rsidRPr="00551A36" w:rsidRDefault="00A17945" w:rsidP="00A17945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  <w:r w:rsidRPr="00551A36">
        <w:rPr>
          <w:color w:val="000000"/>
          <w:sz w:val="20"/>
          <w:szCs w:val="20"/>
        </w:rPr>
        <w:t>ZM ČR 14. letého žactva:</w:t>
      </w:r>
      <w:r w:rsidRPr="00551A36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                 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Pr="00551A36">
        <w:rPr>
          <w:color w:val="000000"/>
          <w:sz w:val="20"/>
          <w:szCs w:val="20"/>
        </w:rPr>
        <w:t xml:space="preserve">medaile: </w:t>
      </w:r>
      <w:r>
        <w:rPr>
          <w:color w:val="000000"/>
          <w:sz w:val="20"/>
          <w:szCs w:val="20"/>
        </w:rPr>
        <w:t>0</w:t>
      </w:r>
      <w:r w:rsidRPr="00551A36">
        <w:rPr>
          <w:color w:val="000000"/>
          <w:sz w:val="20"/>
          <w:szCs w:val="20"/>
        </w:rPr>
        <w:t xml:space="preserve"> (</w:t>
      </w:r>
      <w:r>
        <w:rPr>
          <w:color w:val="000000"/>
          <w:sz w:val="20"/>
          <w:szCs w:val="20"/>
        </w:rPr>
        <w:t>0</w:t>
      </w:r>
      <w:r w:rsidRPr="00551A36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>0</w:t>
      </w:r>
      <w:r w:rsidRPr="00551A36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>0</w:t>
      </w:r>
      <w:r w:rsidRPr="00551A36">
        <w:rPr>
          <w:color w:val="000000"/>
          <w:sz w:val="20"/>
          <w:szCs w:val="20"/>
        </w:rPr>
        <w:t>)</w:t>
      </w:r>
    </w:p>
    <w:p w:rsidR="00A17945" w:rsidRDefault="00A17945" w:rsidP="00A17945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ZM SR juniorů:</w:t>
      </w:r>
      <w:r>
        <w:rPr>
          <w:color w:val="000000"/>
          <w:sz w:val="20"/>
          <w:szCs w:val="20"/>
        </w:rPr>
        <w:tab/>
        <w:t>Kupčová Sabína</w:t>
      </w:r>
      <w:r>
        <w:rPr>
          <w:color w:val="000000"/>
          <w:sz w:val="20"/>
          <w:szCs w:val="20"/>
        </w:rPr>
        <w:tab/>
        <w:t>4x1.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1x3.</w:t>
      </w:r>
      <w:r>
        <w:rPr>
          <w:color w:val="000000"/>
          <w:sz w:val="20"/>
          <w:szCs w:val="20"/>
        </w:rPr>
        <w:tab/>
      </w:r>
      <w:r w:rsidRPr="00551A36">
        <w:rPr>
          <w:color w:val="000000"/>
          <w:sz w:val="20"/>
          <w:szCs w:val="20"/>
        </w:rPr>
        <w:t xml:space="preserve">medaile: </w:t>
      </w:r>
      <w:r>
        <w:rPr>
          <w:color w:val="000000"/>
          <w:sz w:val="20"/>
          <w:szCs w:val="20"/>
        </w:rPr>
        <w:t>5</w:t>
      </w:r>
      <w:r w:rsidRPr="00551A36">
        <w:rPr>
          <w:color w:val="000000"/>
          <w:sz w:val="20"/>
          <w:szCs w:val="20"/>
        </w:rPr>
        <w:t xml:space="preserve"> (</w:t>
      </w:r>
      <w:r>
        <w:rPr>
          <w:color w:val="000000"/>
          <w:sz w:val="20"/>
          <w:szCs w:val="20"/>
        </w:rPr>
        <w:t>4</w:t>
      </w:r>
      <w:r w:rsidRPr="00551A36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>0</w:t>
      </w:r>
      <w:r w:rsidRPr="00551A36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>1</w:t>
      </w:r>
      <w:r w:rsidRPr="00551A36">
        <w:rPr>
          <w:color w:val="000000"/>
          <w:sz w:val="20"/>
          <w:szCs w:val="20"/>
        </w:rPr>
        <w:t>)</w:t>
      </w:r>
    </w:p>
    <w:p w:rsidR="00A17945" w:rsidRDefault="00A17945" w:rsidP="00A17945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  <w:r w:rsidRPr="00551A36">
        <w:rPr>
          <w:color w:val="000000"/>
          <w:sz w:val="20"/>
          <w:szCs w:val="20"/>
        </w:rPr>
        <w:t>ZM ČR dorostu</w:t>
      </w:r>
      <w:r>
        <w:rPr>
          <w:color w:val="000000"/>
          <w:sz w:val="20"/>
          <w:szCs w:val="20"/>
        </w:rPr>
        <w:t xml:space="preserve"> a dosp.</w:t>
      </w:r>
      <w:r w:rsidRPr="00551A36">
        <w:rPr>
          <w:color w:val="000000"/>
          <w:sz w:val="20"/>
          <w:szCs w:val="20"/>
        </w:rPr>
        <w:t>:</w:t>
      </w:r>
      <w:r w:rsidRPr="00551A36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>Hána Karel (ml. dor.)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1x2.</w:t>
      </w:r>
    </w:p>
    <w:p w:rsidR="00A17945" w:rsidRDefault="00A17945" w:rsidP="00A17945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  <w:t>Klok Markijan (ml. dor.)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3</w:t>
      </w:r>
      <w:r w:rsidRPr="00551A36">
        <w:rPr>
          <w:color w:val="000000"/>
          <w:sz w:val="20"/>
          <w:szCs w:val="20"/>
        </w:rPr>
        <w:t>x3.</w:t>
      </w:r>
    </w:p>
    <w:p w:rsidR="00A17945" w:rsidRDefault="00A17945" w:rsidP="00A17945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  <w:t>Zubalíková Lucie (st. dor.)</w:t>
      </w:r>
      <w:r>
        <w:rPr>
          <w:color w:val="000000"/>
          <w:sz w:val="20"/>
          <w:szCs w:val="20"/>
        </w:rPr>
        <w:tab/>
        <w:t>1x1.</w:t>
      </w:r>
      <w:r>
        <w:rPr>
          <w:color w:val="000000"/>
          <w:sz w:val="20"/>
          <w:szCs w:val="20"/>
        </w:rPr>
        <w:tab/>
        <w:t>3x2.</w:t>
      </w:r>
    </w:p>
    <w:p w:rsidR="00A17945" w:rsidRDefault="00A17945" w:rsidP="00A17945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  <w:t>Surová Marika (st. dor.)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1x2.</w:t>
      </w:r>
      <w:r>
        <w:rPr>
          <w:color w:val="000000"/>
          <w:sz w:val="20"/>
          <w:szCs w:val="20"/>
        </w:rPr>
        <w:tab/>
        <w:t>2x3.</w:t>
      </w:r>
    </w:p>
    <w:p w:rsidR="00A17945" w:rsidRPr="00551A36" w:rsidRDefault="00A17945" w:rsidP="00A17945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  <w:t>Zubalíková Lucie (dosp.)</w:t>
      </w:r>
      <w:r>
        <w:rPr>
          <w:color w:val="000000"/>
          <w:sz w:val="20"/>
          <w:szCs w:val="20"/>
        </w:rPr>
        <w:tab/>
        <w:t>1x1.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1x3.</w:t>
      </w:r>
    </w:p>
    <w:p w:rsidR="00A17945" w:rsidRPr="00551A36" w:rsidRDefault="00A17945" w:rsidP="00A17945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  <w:r w:rsidRPr="00551A36">
        <w:rPr>
          <w:color w:val="000000"/>
          <w:sz w:val="20"/>
          <w:szCs w:val="20"/>
        </w:rPr>
        <w:tab/>
        <w:t>štafety:</w:t>
      </w:r>
      <w:r w:rsidRPr="00551A36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>1x1.</w:t>
      </w:r>
      <w:r w:rsidRPr="00551A36">
        <w:rPr>
          <w:color w:val="000000"/>
          <w:sz w:val="20"/>
          <w:szCs w:val="20"/>
        </w:rPr>
        <w:t xml:space="preserve">         </w:t>
      </w:r>
      <w:r w:rsidRPr="00551A36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Pr="00551A36">
        <w:rPr>
          <w:color w:val="000000"/>
          <w:sz w:val="20"/>
          <w:szCs w:val="20"/>
        </w:rPr>
        <w:t xml:space="preserve">medaile: </w:t>
      </w:r>
      <w:r>
        <w:rPr>
          <w:color w:val="000000"/>
          <w:sz w:val="20"/>
          <w:szCs w:val="20"/>
        </w:rPr>
        <w:t>14</w:t>
      </w:r>
      <w:r w:rsidRPr="00551A36">
        <w:rPr>
          <w:color w:val="000000"/>
          <w:sz w:val="20"/>
          <w:szCs w:val="20"/>
        </w:rPr>
        <w:t xml:space="preserve"> (</w:t>
      </w:r>
      <w:r>
        <w:rPr>
          <w:color w:val="000000"/>
          <w:sz w:val="20"/>
          <w:szCs w:val="20"/>
        </w:rPr>
        <w:t>3</w:t>
      </w:r>
      <w:r w:rsidRPr="00551A36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>5</w:t>
      </w:r>
      <w:r w:rsidRPr="00551A36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>6</w:t>
      </w:r>
      <w:r w:rsidRPr="00551A36">
        <w:rPr>
          <w:color w:val="000000"/>
          <w:sz w:val="20"/>
          <w:szCs w:val="20"/>
        </w:rPr>
        <w:t>)</w:t>
      </w:r>
    </w:p>
    <w:p w:rsidR="00A17945" w:rsidRPr="00551A36" w:rsidRDefault="00A17945" w:rsidP="00A17945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  <w:sz w:val="20"/>
          <w:szCs w:val="20"/>
        </w:rPr>
      </w:pPr>
    </w:p>
    <w:p w:rsidR="00A17945" w:rsidRPr="00B644B4" w:rsidRDefault="00A17945" w:rsidP="00A17945">
      <w:pPr>
        <w:tabs>
          <w:tab w:val="left" w:pos="2835"/>
          <w:tab w:val="left" w:pos="2880"/>
          <w:tab w:val="left" w:pos="5529"/>
          <w:tab w:val="left" w:pos="5580"/>
          <w:tab w:val="left" w:pos="6096"/>
          <w:tab w:val="left" w:pos="6663"/>
          <w:tab w:val="left" w:pos="8080"/>
        </w:tabs>
        <w:rPr>
          <w:b/>
          <w:bCs/>
          <w:color w:val="000000" w:themeColor="text1"/>
          <w:u w:val="single"/>
        </w:rPr>
      </w:pPr>
      <w:r w:rsidRPr="00B644B4">
        <w:rPr>
          <w:b/>
          <w:bCs/>
          <w:color w:val="000000" w:themeColor="text1"/>
          <w:u w:val="single"/>
        </w:rPr>
        <w:lastRenderedPageBreak/>
        <w:t>Celkem v zimním období 19 medailí (7-5-7).</w:t>
      </w:r>
    </w:p>
    <w:p w:rsidR="00A17945" w:rsidRPr="00B644B4" w:rsidRDefault="00A17945" w:rsidP="00A17945">
      <w:pPr>
        <w:tabs>
          <w:tab w:val="left" w:pos="2268"/>
          <w:tab w:val="left" w:pos="2835"/>
          <w:tab w:val="left" w:pos="2880"/>
          <w:tab w:val="left" w:pos="5529"/>
          <w:tab w:val="left" w:pos="5580"/>
          <w:tab w:val="left" w:pos="6096"/>
          <w:tab w:val="left" w:pos="6663"/>
          <w:tab w:val="left" w:pos="8080"/>
        </w:tabs>
        <w:rPr>
          <w:color w:val="000000" w:themeColor="text1"/>
          <w:sz w:val="8"/>
          <w:szCs w:val="8"/>
        </w:rPr>
      </w:pP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iCs/>
          <w:color w:val="000000" w:themeColor="text1"/>
          <w:sz w:val="16"/>
          <w:szCs w:val="16"/>
        </w:rPr>
      </w:pP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iCs/>
          <w:color w:val="000000" w:themeColor="text1"/>
        </w:rPr>
      </w:pPr>
      <w:r w:rsidRPr="00B644B4">
        <w:rPr>
          <w:b/>
          <w:bCs/>
          <w:i/>
          <w:iCs/>
          <w:color w:val="000000" w:themeColor="text1"/>
        </w:rPr>
        <w:t>VÝSLEDKY V LETNÍM ZÁVODNÍM OBDOBÍ</w:t>
      </w: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iCs/>
          <w:color w:val="000000" w:themeColor="text1"/>
        </w:rPr>
      </w:pPr>
      <w:r w:rsidRPr="00B644B4">
        <w:rPr>
          <w:b/>
          <w:bCs/>
          <w:i/>
          <w:iCs/>
          <w:color w:val="000000" w:themeColor="text1"/>
        </w:rPr>
        <w:t>Všechny bazénové MČR zrušeny kvůli Coronaviru!!!</w:t>
      </w: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  <w:r w:rsidRPr="00B644B4">
        <w:rPr>
          <w:color w:val="000000" w:themeColor="text1"/>
          <w:sz w:val="20"/>
          <w:szCs w:val="20"/>
        </w:rPr>
        <w:t>MČR na 10km:</w:t>
      </w:r>
      <w:r w:rsidRPr="00B644B4">
        <w:rPr>
          <w:color w:val="000000" w:themeColor="text1"/>
          <w:sz w:val="20"/>
          <w:szCs w:val="20"/>
        </w:rPr>
        <w:tab/>
        <w:t>Peciar Tomáš (st. dorost)</w:t>
      </w:r>
      <w:r w:rsidRPr="00B644B4">
        <w:rPr>
          <w:color w:val="000000" w:themeColor="text1"/>
          <w:sz w:val="20"/>
          <w:szCs w:val="20"/>
        </w:rPr>
        <w:tab/>
      </w:r>
      <w:r w:rsidRPr="00B644B4">
        <w:rPr>
          <w:color w:val="000000" w:themeColor="text1"/>
          <w:sz w:val="20"/>
          <w:szCs w:val="20"/>
        </w:rPr>
        <w:tab/>
        <w:t>1x2.</w:t>
      </w: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  <w:r w:rsidRPr="00B644B4">
        <w:rPr>
          <w:color w:val="000000" w:themeColor="text1"/>
          <w:sz w:val="20"/>
          <w:szCs w:val="20"/>
        </w:rPr>
        <w:tab/>
        <w:t>Zubalíková Lucie (st. dorost)</w:t>
      </w:r>
      <w:r w:rsidRPr="00B644B4">
        <w:rPr>
          <w:color w:val="000000" w:themeColor="text1"/>
          <w:sz w:val="20"/>
          <w:szCs w:val="20"/>
        </w:rPr>
        <w:tab/>
      </w:r>
      <w:r w:rsidRPr="00B644B4">
        <w:rPr>
          <w:color w:val="000000" w:themeColor="text1"/>
          <w:sz w:val="20"/>
          <w:szCs w:val="20"/>
        </w:rPr>
        <w:tab/>
        <w:t>1x2.</w:t>
      </w:r>
      <w:r w:rsidRPr="00B644B4">
        <w:rPr>
          <w:color w:val="000000" w:themeColor="text1"/>
          <w:sz w:val="20"/>
          <w:szCs w:val="20"/>
        </w:rPr>
        <w:tab/>
      </w:r>
      <w:r w:rsidRPr="00B644B4">
        <w:rPr>
          <w:color w:val="000000" w:themeColor="text1"/>
          <w:sz w:val="20"/>
          <w:szCs w:val="20"/>
        </w:rPr>
        <w:tab/>
        <w:t>medaile: 2 (0-2-0)</w:t>
      </w: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  <w:r w:rsidRPr="00B644B4">
        <w:rPr>
          <w:color w:val="000000" w:themeColor="text1"/>
          <w:sz w:val="20"/>
          <w:szCs w:val="20"/>
        </w:rPr>
        <w:t>MČR na 5km:</w:t>
      </w:r>
      <w:r w:rsidRPr="00B644B4">
        <w:rPr>
          <w:color w:val="000000" w:themeColor="text1"/>
          <w:sz w:val="20"/>
          <w:szCs w:val="20"/>
        </w:rPr>
        <w:tab/>
        <w:t>Peciar Tomáš (st.dorost)</w:t>
      </w:r>
      <w:r w:rsidRPr="00B644B4">
        <w:rPr>
          <w:color w:val="000000" w:themeColor="text1"/>
          <w:sz w:val="20"/>
          <w:szCs w:val="20"/>
        </w:rPr>
        <w:tab/>
        <w:t>1x1.</w:t>
      </w: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  <w:r w:rsidRPr="00B644B4">
        <w:rPr>
          <w:color w:val="000000" w:themeColor="text1"/>
          <w:sz w:val="20"/>
          <w:szCs w:val="20"/>
        </w:rPr>
        <w:tab/>
        <w:t>Zubalíková Lucie (st. dorost)</w:t>
      </w:r>
      <w:r w:rsidRPr="00B644B4">
        <w:rPr>
          <w:color w:val="000000" w:themeColor="text1"/>
          <w:sz w:val="20"/>
          <w:szCs w:val="20"/>
        </w:rPr>
        <w:tab/>
      </w:r>
      <w:r w:rsidRPr="00B644B4">
        <w:rPr>
          <w:color w:val="000000" w:themeColor="text1"/>
          <w:sz w:val="20"/>
          <w:szCs w:val="20"/>
        </w:rPr>
        <w:tab/>
        <w:t>1x2.</w:t>
      </w: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  <w:r w:rsidRPr="00B644B4">
        <w:rPr>
          <w:color w:val="000000" w:themeColor="text1"/>
          <w:sz w:val="20"/>
          <w:szCs w:val="20"/>
        </w:rPr>
        <w:tab/>
        <w:t>Zubalíková Lucie (dosp.)</w:t>
      </w:r>
      <w:r w:rsidRPr="00B644B4">
        <w:rPr>
          <w:color w:val="000000" w:themeColor="text1"/>
          <w:sz w:val="20"/>
          <w:szCs w:val="20"/>
        </w:rPr>
        <w:tab/>
      </w:r>
      <w:r w:rsidRPr="00B644B4">
        <w:rPr>
          <w:color w:val="000000" w:themeColor="text1"/>
          <w:sz w:val="20"/>
          <w:szCs w:val="20"/>
        </w:rPr>
        <w:tab/>
      </w:r>
      <w:r w:rsidRPr="00B644B4">
        <w:rPr>
          <w:color w:val="000000" w:themeColor="text1"/>
          <w:sz w:val="20"/>
          <w:szCs w:val="20"/>
        </w:rPr>
        <w:tab/>
        <w:t>1x3.</w:t>
      </w: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  <w:r w:rsidRPr="00B644B4">
        <w:rPr>
          <w:color w:val="000000" w:themeColor="text1"/>
          <w:sz w:val="20"/>
          <w:szCs w:val="20"/>
        </w:rPr>
        <w:tab/>
        <w:t>Štafety:</w:t>
      </w:r>
      <w:r w:rsidRPr="00B644B4">
        <w:rPr>
          <w:color w:val="000000" w:themeColor="text1"/>
          <w:sz w:val="20"/>
          <w:szCs w:val="20"/>
        </w:rPr>
        <w:tab/>
        <w:t>1x1.</w:t>
      </w:r>
      <w:r w:rsidRPr="00B644B4">
        <w:rPr>
          <w:color w:val="000000" w:themeColor="text1"/>
          <w:sz w:val="20"/>
          <w:szCs w:val="20"/>
        </w:rPr>
        <w:tab/>
      </w:r>
      <w:r w:rsidRPr="00B644B4">
        <w:rPr>
          <w:color w:val="000000" w:themeColor="text1"/>
          <w:sz w:val="20"/>
          <w:szCs w:val="20"/>
        </w:rPr>
        <w:tab/>
      </w:r>
      <w:r w:rsidRPr="00B644B4">
        <w:rPr>
          <w:color w:val="000000" w:themeColor="text1"/>
          <w:sz w:val="20"/>
          <w:szCs w:val="20"/>
        </w:rPr>
        <w:tab/>
        <w:t>medaile: 4 (2-1-1)</w:t>
      </w: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  <w:r w:rsidRPr="00B644B4">
        <w:rPr>
          <w:color w:val="000000" w:themeColor="text1"/>
          <w:sz w:val="20"/>
          <w:szCs w:val="20"/>
        </w:rPr>
        <w:t>MSR na 5km:</w:t>
      </w:r>
      <w:r w:rsidRPr="00B644B4">
        <w:rPr>
          <w:color w:val="000000" w:themeColor="text1"/>
          <w:sz w:val="20"/>
          <w:szCs w:val="20"/>
        </w:rPr>
        <w:tab/>
        <w:t>Peciar Tomáš (st. dorost)</w:t>
      </w:r>
      <w:r w:rsidRPr="00B644B4">
        <w:rPr>
          <w:color w:val="000000" w:themeColor="text1"/>
          <w:sz w:val="20"/>
          <w:szCs w:val="20"/>
        </w:rPr>
        <w:tab/>
        <w:t>1x1.</w:t>
      </w:r>
      <w:r w:rsidRPr="00B644B4">
        <w:rPr>
          <w:color w:val="000000" w:themeColor="text1"/>
          <w:sz w:val="20"/>
          <w:szCs w:val="20"/>
        </w:rPr>
        <w:tab/>
      </w:r>
      <w:r w:rsidRPr="00B644B4">
        <w:rPr>
          <w:color w:val="000000" w:themeColor="text1"/>
          <w:sz w:val="20"/>
          <w:szCs w:val="20"/>
        </w:rPr>
        <w:tab/>
      </w:r>
      <w:r w:rsidRPr="00B644B4">
        <w:rPr>
          <w:color w:val="000000" w:themeColor="text1"/>
          <w:sz w:val="20"/>
          <w:szCs w:val="20"/>
        </w:rPr>
        <w:tab/>
        <w:t>medaile: 1 (1-0-0)</w:t>
      </w: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  <w:sz w:val="20"/>
          <w:szCs w:val="20"/>
        </w:rPr>
      </w:pP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color w:val="000000" w:themeColor="text1"/>
          <w:u w:val="single"/>
        </w:rPr>
      </w:pPr>
      <w:r w:rsidRPr="00B644B4">
        <w:rPr>
          <w:b/>
          <w:bCs/>
          <w:color w:val="000000" w:themeColor="text1"/>
          <w:u w:val="single"/>
        </w:rPr>
        <w:t>Celkem v letním období 7 medailí (3-3-1)</w:t>
      </w: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iCs/>
          <w:color w:val="000000" w:themeColor="text1"/>
          <w:sz w:val="16"/>
          <w:szCs w:val="16"/>
        </w:rPr>
      </w:pPr>
    </w:p>
    <w:p w:rsidR="00A17945" w:rsidRPr="00B644B4" w:rsidRDefault="00A17945" w:rsidP="00A17945">
      <w:pPr>
        <w:tabs>
          <w:tab w:val="left" w:pos="2835"/>
          <w:tab w:val="left" w:pos="3060"/>
          <w:tab w:val="left" w:pos="5529"/>
          <w:tab w:val="left" w:pos="5580"/>
          <w:tab w:val="left" w:pos="6096"/>
          <w:tab w:val="left" w:pos="6663"/>
          <w:tab w:val="left" w:pos="8080"/>
        </w:tabs>
        <w:rPr>
          <w:bCs/>
          <w:color w:val="000000" w:themeColor="text1"/>
          <w:sz w:val="10"/>
          <w:szCs w:val="10"/>
        </w:rPr>
      </w:pP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color w:val="000000" w:themeColor="text1"/>
        </w:rPr>
      </w:pPr>
      <w:r w:rsidRPr="00B644B4">
        <w:rPr>
          <w:b/>
          <w:bCs/>
          <w:i/>
          <w:color w:val="000000" w:themeColor="text1"/>
        </w:rPr>
        <w:t>ŽÁCI ZAŘAZENÍ DO REPREZENTACE ČR (2019/2020)</w:t>
      </w: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rPr>
          <w:color w:val="000000" w:themeColor="text1"/>
        </w:rPr>
      </w:pPr>
      <w:r w:rsidRPr="00B644B4">
        <w:rPr>
          <w:color w:val="000000" w:themeColor="text1"/>
        </w:rPr>
        <w:t xml:space="preserve">mladší junioři: </w:t>
      </w:r>
      <w:r w:rsidRPr="00B644B4">
        <w:rPr>
          <w:color w:val="000000" w:themeColor="text1"/>
        </w:rPr>
        <w:tab/>
      </w: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rPr>
          <w:color w:val="000000" w:themeColor="text1"/>
        </w:rPr>
      </w:pPr>
      <w:r w:rsidRPr="00B644B4">
        <w:rPr>
          <w:color w:val="000000" w:themeColor="text1"/>
        </w:rPr>
        <w:t>starší junioři: Tomáš Peciar (SVK), Kupčová Sabína (SVK)</w:t>
      </w: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rPr>
          <w:color w:val="000000" w:themeColor="text1"/>
        </w:rPr>
      </w:pPr>
      <w:r w:rsidRPr="00B644B4">
        <w:rPr>
          <w:color w:val="000000" w:themeColor="text1"/>
        </w:rPr>
        <w:t xml:space="preserve">senioři:             </w:t>
      </w:r>
      <w:r w:rsidRPr="00B644B4">
        <w:rPr>
          <w:color w:val="000000" w:themeColor="text1"/>
        </w:rPr>
        <w:tab/>
      </w: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rPr>
          <w:color w:val="000000" w:themeColor="text1"/>
        </w:rPr>
      </w:pPr>
      <w:r w:rsidRPr="00B644B4">
        <w:rPr>
          <w:color w:val="000000" w:themeColor="text1"/>
        </w:rPr>
        <w:t>DP: Lucie Zubalíková, Tomáš Peciar (SVK)</w:t>
      </w:r>
    </w:p>
    <w:p w:rsidR="00A17945" w:rsidRPr="00B644B4" w:rsidRDefault="00A17945" w:rsidP="00A17945">
      <w:pPr>
        <w:tabs>
          <w:tab w:val="left" w:pos="1620"/>
          <w:tab w:val="left" w:pos="2835"/>
          <w:tab w:val="left" w:pos="3060"/>
          <w:tab w:val="left" w:pos="5529"/>
          <w:tab w:val="left" w:pos="5580"/>
          <w:tab w:val="left" w:pos="6096"/>
          <w:tab w:val="left" w:pos="6663"/>
          <w:tab w:val="left" w:pos="8080"/>
        </w:tabs>
        <w:rPr>
          <w:color w:val="000000" w:themeColor="text1"/>
          <w:sz w:val="10"/>
          <w:szCs w:val="10"/>
        </w:rPr>
      </w:pP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color w:val="000000" w:themeColor="text1"/>
        </w:rPr>
      </w:pPr>
      <w:r w:rsidRPr="00B644B4">
        <w:rPr>
          <w:b/>
          <w:bCs/>
          <w:i/>
          <w:color w:val="000000" w:themeColor="text1"/>
        </w:rPr>
        <w:t>ÚČAST V MEZINÁRODNÍCH SOUTĚŽÍCH</w:t>
      </w: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rPr>
          <w:color w:val="000000" w:themeColor="text1"/>
        </w:rPr>
      </w:pPr>
      <w:r w:rsidRPr="00B644B4">
        <w:rPr>
          <w:color w:val="000000" w:themeColor="text1"/>
        </w:rPr>
        <w:t xml:space="preserve">ME na krátkém bazéně (Glasgow - GBR): Kupčová 2 x 34. místo 100Z, 200VZ </w:t>
      </w: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rPr>
          <w:color w:val="000000" w:themeColor="text1"/>
          <w:sz w:val="10"/>
          <w:szCs w:val="10"/>
        </w:rPr>
      </w:pPr>
    </w:p>
    <w:p w:rsidR="00A17945" w:rsidRPr="002C5B4E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rPr>
          <w:color w:val="000000"/>
          <w:sz w:val="8"/>
          <w:szCs w:val="8"/>
        </w:rPr>
      </w:pPr>
    </w:p>
    <w:p w:rsidR="00A17945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ČESKÉ REKORDY:</w:t>
      </w:r>
    </w:p>
    <w:p w:rsidR="00A17945" w:rsidRPr="00776120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iCs/>
          <w:color w:val="000000"/>
        </w:rPr>
      </w:pPr>
      <w:r w:rsidRPr="00776120">
        <w:rPr>
          <w:iCs/>
          <w:color w:val="000000"/>
        </w:rPr>
        <w:t>Lucie Zubalíková: juniorský rekordy na 5km (25m)</w:t>
      </w:r>
    </w:p>
    <w:p w:rsidR="00A17945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SLOVENSKÉ REKORDY:</w:t>
      </w:r>
      <w:r>
        <w:rPr>
          <w:b/>
          <w:bCs/>
          <w:i/>
          <w:color w:val="000000"/>
        </w:rPr>
        <w:tab/>
      </w:r>
    </w:p>
    <w:p w:rsidR="00A17945" w:rsidRPr="00B644B4" w:rsidRDefault="00A17945" w:rsidP="00A17945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FF0000"/>
        </w:rPr>
      </w:pPr>
      <w:r w:rsidRPr="00B644B4">
        <w:rPr>
          <w:color w:val="FF0000"/>
        </w:rPr>
        <w:t>Sabína Kupčová: juniorské rekordy na 200PZ a 200VZ</w:t>
      </w:r>
    </w:p>
    <w:p w:rsidR="00A17945" w:rsidRPr="008637B3" w:rsidRDefault="00A17945" w:rsidP="00A17945">
      <w:pPr>
        <w:tabs>
          <w:tab w:val="left" w:pos="1620"/>
          <w:tab w:val="left" w:pos="3060"/>
          <w:tab w:val="left" w:pos="5580"/>
        </w:tabs>
        <w:rPr>
          <w:b/>
          <w:color w:val="000000"/>
          <w:sz w:val="8"/>
          <w:szCs w:val="8"/>
        </w:rPr>
      </w:pPr>
    </w:p>
    <w:tbl>
      <w:tblPr>
        <w:tblW w:w="0" w:type="auto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9923"/>
      </w:tblGrid>
      <w:tr w:rsidR="00A17945" w:rsidRPr="00F30759" w:rsidTr="009C7FC3">
        <w:trPr>
          <w:trHeight w:val="422"/>
        </w:trPr>
        <w:tc>
          <w:tcPr>
            <w:tcW w:w="9923" w:type="dxa"/>
            <w:shd w:val="clear" w:color="auto" w:fill="CCFFCC"/>
          </w:tcPr>
          <w:p w:rsidR="00A17945" w:rsidRPr="00BF497A" w:rsidRDefault="00A17945" w:rsidP="009C7FC3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/>
                <w:sz w:val="8"/>
                <w:szCs w:val="8"/>
              </w:rPr>
            </w:pPr>
          </w:p>
          <w:p w:rsidR="00A17945" w:rsidRPr="00BF497A" w:rsidRDefault="00A17945" w:rsidP="00B32C2A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/>
              </w:rPr>
            </w:pPr>
            <w:r w:rsidRPr="00BF497A">
              <w:rPr>
                <w:b/>
                <w:bCs/>
                <w:color w:val="000000"/>
                <w:sz w:val="22"/>
                <w:szCs w:val="22"/>
              </w:rPr>
              <w:t>Celkem ve školním roce 201</w:t>
            </w: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BF497A">
              <w:rPr>
                <w:b/>
                <w:bCs/>
                <w:color w:val="000000"/>
                <w:sz w:val="22"/>
                <w:szCs w:val="22"/>
              </w:rPr>
              <w:t>/20</w:t>
            </w: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BF497A">
              <w:rPr>
                <w:b/>
                <w:bCs/>
                <w:color w:val="000000"/>
                <w:sz w:val="22"/>
                <w:szCs w:val="22"/>
              </w:rPr>
              <w:t xml:space="preserve"> plavci SGLD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: 26 </w:t>
            </w:r>
            <w:r w:rsidRPr="00BF497A">
              <w:rPr>
                <w:b/>
                <w:bCs/>
                <w:color w:val="000000"/>
                <w:sz w:val="22"/>
                <w:szCs w:val="22"/>
              </w:rPr>
              <w:t>medailí</w:t>
            </w:r>
            <w:r w:rsidR="00B32C2A"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                    </w:t>
            </w:r>
            <w:r w:rsidRPr="00BF497A">
              <w:rPr>
                <w:b/>
                <w:bCs/>
                <w:color w:val="000000"/>
                <w:sz w:val="22"/>
                <w:szCs w:val="22"/>
              </w:rPr>
              <w:t xml:space="preserve"> (</w:t>
            </w: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="00B32C2A">
              <w:rPr>
                <w:b/>
                <w:bCs/>
                <w:color w:val="000000"/>
                <w:sz w:val="22"/>
                <w:szCs w:val="22"/>
              </w:rPr>
              <w:t xml:space="preserve"> -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8 </w:t>
            </w:r>
            <w:r w:rsidR="00B32C2A">
              <w:rPr>
                <w:b/>
                <w:bCs/>
                <w:color w:val="000000"/>
                <w:sz w:val="22"/>
                <w:szCs w:val="22"/>
              </w:rPr>
              <w:t xml:space="preserve">- 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BF497A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</w:tbl>
    <w:p w:rsidR="00A17945" w:rsidRDefault="00A17945" w:rsidP="00A17945">
      <w:pPr>
        <w:tabs>
          <w:tab w:val="left" w:pos="1620"/>
          <w:tab w:val="left" w:pos="3060"/>
          <w:tab w:val="left" w:pos="5580"/>
        </w:tabs>
        <w:rPr>
          <w:b/>
          <w:color w:val="FF0000"/>
        </w:rPr>
      </w:pPr>
    </w:p>
    <w:p w:rsidR="003B787E" w:rsidRDefault="003B787E" w:rsidP="003B787E"/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0632"/>
      </w:tblGrid>
      <w:tr w:rsidR="003B787E" w:rsidRPr="00504DE2" w:rsidTr="009C7FC3"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3B787E" w:rsidRPr="00504DE2" w:rsidRDefault="003B787E" w:rsidP="009C7FC3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>TENIS</w:t>
            </w:r>
            <w:r w:rsidRPr="00504DE2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ab/>
            </w:r>
            <w:r w:rsidRPr="00504DE2">
              <w:rPr>
                <w:b/>
                <w:bCs/>
                <w:color w:val="000000" w:themeColor="text1"/>
                <w:sz w:val="28"/>
                <w:szCs w:val="28"/>
              </w:rPr>
              <w:tab/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                                           </w:t>
            </w:r>
            <w:r>
              <w:rPr>
                <w:b/>
                <w:color w:val="000000"/>
                <w:sz w:val="28"/>
                <w:szCs w:val="28"/>
              </w:rPr>
              <w:t>19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tenistů, </w:t>
            </w:r>
            <w:r>
              <w:rPr>
                <w:b/>
                <w:color w:val="000000"/>
                <w:sz w:val="28"/>
                <w:szCs w:val="28"/>
              </w:rPr>
              <w:t>11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chlapců, 8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dívek</w:t>
            </w:r>
          </w:p>
        </w:tc>
      </w:tr>
    </w:tbl>
    <w:p w:rsidR="003B787E" w:rsidRPr="00CB1F39" w:rsidRDefault="003B787E" w:rsidP="003B787E">
      <w:pPr>
        <w:rPr>
          <w:bCs/>
          <w:color w:val="000000" w:themeColor="text1"/>
          <w:sz w:val="16"/>
          <w:szCs w:val="16"/>
        </w:rPr>
      </w:pPr>
    </w:p>
    <w:p w:rsidR="003B787E" w:rsidRDefault="003B787E" w:rsidP="003B787E">
      <w:pPr>
        <w:tabs>
          <w:tab w:val="left" w:pos="2880"/>
          <w:tab w:val="left" w:pos="5580"/>
        </w:tabs>
        <w:rPr>
          <w:bCs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  <w:r>
        <w:rPr>
          <w:bCs/>
          <w:color w:val="000000" w:themeColor="text1"/>
        </w:rPr>
        <w:t xml:space="preserve"> </w:t>
      </w:r>
    </w:p>
    <w:p w:rsidR="003B787E" w:rsidRPr="005D11EF" w:rsidRDefault="003B787E" w:rsidP="003B787E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Cs/>
          <w:color w:val="000000" w:themeColor="text1"/>
        </w:rPr>
        <w:t>2. liga dospělí: Bartoněk, Kulhánek, Mikulcová</w:t>
      </w:r>
    </w:p>
    <w:p w:rsidR="003B787E" w:rsidRDefault="003B787E" w:rsidP="003B787E">
      <w:pPr>
        <w:rPr>
          <w:bCs/>
          <w:color w:val="000000" w:themeColor="text1"/>
        </w:rPr>
      </w:pPr>
      <w:r>
        <w:rPr>
          <w:bCs/>
          <w:color w:val="000000" w:themeColor="text1"/>
        </w:rPr>
        <w:t>Jm. divize dospělí: Hlavoň, Veigl, Hanáková, Řezníčková, Řezníčková</w:t>
      </w:r>
    </w:p>
    <w:p w:rsidR="003B787E" w:rsidRDefault="003B787E" w:rsidP="003B787E">
      <w:pPr>
        <w:tabs>
          <w:tab w:val="left" w:pos="2160"/>
          <w:tab w:val="left" w:pos="3544"/>
          <w:tab w:val="left" w:pos="4253"/>
        </w:tabs>
        <w:rPr>
          <w:bCs/>
          <w:color w:val="000000" w:themeColor="text1"/>
        </w:rPr>
      </w:pPr>
      <w:r w:rsidRPr="00B97234">
        <w:rPr>
          <w:bCs/>
          <w:color w:val="000000" w:themeColor="text1"/>
        </w:rPr>
        <w:t>1.</w:t>
      </w:r>
      <w:r>
        <w:rPr>
          <w:bCs/>
          <w:color w:val="000000" w:themeColor="text1"/>
        </w:rPr>
        <w:t xml:space="preserve"> </w:t>
      </w:r>
      <w:r w:rsidRPr="00B97234">
        <w:rPr>
          <w:bCs/>
          <w:color w:val="000000" w:themeColor="text1"/>
        </w:rPr>
        <w:t xml:space="preserve">liga dorostu: Hlavoň, Bartoněk, </w:t>
      </w:r>
      <w:r>
        <w:rPr>
          <w:bCs/>
          <w:color w:val="000000" w:themeColor="text1"/>
        </w:rPr>
        <w:t xml:space="preserve">Prášek, </w:t>
      </w:r>
      <w:r w:rsidRPr="00B97234">
        <w:rPr>
          <w:bCs/>
          <w:color w:val="000000" w:themeColor="text1"/>
        </w:rPr>
        <w:t>Černý, Veigl, Hanáková</w:t>
      </w:r>
      <w:r>
        <w:rPr>
          <w:bCs/>
          <w:color w:val="000000" w:themeColor="text1"/>
        </w:rPr>
        <w:t>, Řezníčková</w:t>
      </w:r>
    </w:p>
    <w:p w:rsidR="003B787E" w:rsidRPr="00B97234" w:rsidRDefault="003B787E" w:rsidP="003B787E">
      <w:pPr>
        <w:tabs>
          <w:tab w:val="left" w:pos="2160"/>
          <w:tab w:val="left" w:pos="3544"/>
          <w:tab w:val="left" w:pos="4253"/>
        </w:tabs>
        <w:rPr>
          <w:bCs/>
          <w:color w:val="000000" w:themeColor="text1"/>
        </w:rPr>
      </w:pPr>
      <w:r>
        <w:rPr>
          <w:bCs/>
          <w:color w:val="000000" w:themeColor="text1"/>
        </w:rPr>
        <w:t>1. liga st. žacta - Brožová</w:t>
      </w:r>
    </w:p>
    <w:p w:rsidR="003B787E" w:rsidRPr="00CB1F39" w:rsidRDefault="003B787E" w:rsidP="003B787E">
      <w:pPr>
        <w:tabs>
          <w:tab w:val="left" w:pos="1620"/>
          <w:tab w:val="left" w:pos="3060"/>
          <w:tab w:val="left" w:pos="5580"/>
        </w:tabs>
        <w:rPr>
          <w:color w:val="000000" w:themeColor="text1"/>
          <w:sz w:val="16"/>
          <w:szCs w:val="16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10632"/>
      </w:tblGrid>
      <w:tr w:rsidR="003B787E" w:rsidRPr="00F30759" w:rsidTr="009C7FC3">
        <w:tc>
          <w:tcPr>
            <w:tcW w:w="10632" w:type="dxa"/>
            <w:shd w:val="clear" w:color="auto" w:fill="CCFFCC"/>
          </w:tcPr>
          <w:p w:rsidR="003B787E" w:rsidRPr="00F30759" w:rsidRDefault="003B787E" w:rsidP="009C7FC3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 w:themeColor="text1"/>
              </w:rPr>
            </w:pPr>
            <w:r w:rsidRPr="00F30759">
              <w:rPr>
                <w:b/>
                <w:bCs/>
                <w:color w:val="000000" w:themeColor="text1"/>
              </w:rPr>
              <w:t>Celkem ve školním roce 201</w:t>
            </w:r>
            <w:r>
              <w:rPr>
                <w:b/>
                <w:bCs/>
                <w:color w:val="000000" w:themeColor="text1"/>
              </w:rPr>
              <w:t>9/2020</w:t>
            </w:r>
            <w:r w:rsidRPr="00F30759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 w:themeColor="text1"/>
              </w:rPr>
              <w:t xml:space="preserve">získali tenisté </w:t>
            </w:r>
            <w:r>
              <w:rPr>
                <w:b/>
                <w:color w:val="000000"/>
                <w:sz w:val="28"/>
                <w:szCs w:val="28"/>
              </w:rPr>
              <w:t>0</w:t>
            </w:r>
            <w:r>
              <w:rPr>
                <w:b/>
                <w:bCs/>
                <w:color w:val="000000" w:themeColor="text1"/>
              </w:rPr>
              <w:t xml:space="preserve"> </w:t>
            </w:r>
            <w:r w:rsidRPr="00F30759">
              <w:rPr>
                <w:b/>
                <w:bCs/>
                <w:color w:val="000000" w:themeColor="text1"/>
              </w:rPr>
              <w:t>medail</w:t>
            </w:r>
            <w:r>
              <w:rPr>
                <w:b/>
                <w:bCs/>
                <w:color w:val="000000" w:themeColor="text1"/>
              </w:rPr>
              <w:t xml:space="preserve">í </w:t>
            </w:r>
            <w:r>
              <w:rPr>
                <w:b/>
                <w:bCs/>
                <w:color w:val="000000"/>
              </w:rPr>
              <w:t>z MČR</w:t>
            </w:r>
            <w:r w:rsidRPr="00F30759">
              <w:rPr>
                <w:b/>
                <w:bCs/>
                <w:color w:val="000000" w:themeColor="text1"/>
              </w:rPr>
              <w:t xml:space="preserve"> </w:t>
            </w:r>
          </w:p>
        </w:tc>
      </w:tr>
    </w:tbl>
    <w:p w:rsidR="000E05D0" w:rsidRDefault="000E05D0" w:rsidP="000E05D0">
      <w:pPr>
        <w:tabs>
          <w:tab w:val="left" w:pos="540"/>
          <w:tab w:val="left" w:pos="3060"/>
          <w:tab w:val="left" w:pos="6120"/>
        </w:tabs>
      </w:pPr>
    </w:p>
    <w:p w:rsidR="00AD2BE6" w:rsidRDefault="00AD2BE6" w:rsidP="00AD2BE6">
      <w:pPr>
        <w:tabs>
          <w:tab w:val="left" w:pos="540"/>
          <w:tab w:val="left" w:pos="3060"/>
          <w:tab w:val="left" w:pos="6120"/>
        </w:tabs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0632"/>
      </w:tblGrid>
      <w:tr w:rsidR="00AD2BE6" w:rsidRPr="00504DE2" w:rsidTr="009C7FC3"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AD2BE6" w:rsidRPr="00504DE2" w:rsidRDefault="00AD2BE6" w:rsidP="009C7FC3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82C6D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>TRIATLON</w:t>
            </w:r>
            <w:r w:rsidRPr="00D82C6D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ab/>
            </w:r>
            <w:r w:rsidRPr="00D82C6D">
              <w:rPr>
                <w:b/>
                <w:bCs/>
                <w:color w:val="000000" w:themeColor="text1"/>
                <w:sz w:val="28"/>
                <w:szCs w:val="28"/>
              </w:rPr>
              <w:tab/>
              <w:t xml:space="preserve">                                                           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  <w:r w:rsidRPr="00D82C6D">
              <w:rPr>
                <w:b/>
                <w:bCs/>
                <w:color w:val="000000" w:themeColor="text1"/>
                <w:sz w:val="28"/>
                <w:szCs w:val="28"/>
              </w:rPr>
              <w:t xml:space="preserve"> triatlonistů, </w:t>
            </w:r>
            <w:r>
              <w:rPr>
                <w:b/>
                <w:color w:val="000000"/>
                <w:sz w:val="28"/>
                <w:szCs w:val="28"/>
              </w:rPr>
              <w:t>4</w:t>
            </w:r>
            <w:r w:rsidRPr="00D82C6D">
              <w:rPr>
                <w:b/>
                <w:bCs/>
                <w:color w:val="000000" w:themeColor="text1"/>
                <w:sz w:val="28"/>
                <w:szCs w:val="28"/>
              </w:rPr>
              <w:t xml:space="preserve"> chlapci, </w:t>
            </w:r>
            <w:r>
              <w:rPr>
                <w:b/>
                <w:color w:val="000000"/>
                <w:sz w:val="28"/>
                <w:szCs w:val="28"/>
              </w:rPr>
              <w:t>5</w:t>
            </w:r>
            <w:r w:rsidRPr="00D82C6D">
              <w:rPr>
                <w:b/>
                <w:bCs/>
                <w:color w:val="000000" w:themeColor="text1"/>
                <w:sz w:val="28"/>
                <w:szCs w:val="28"/>
              </w:rPr>
              <w:t xml:space="preserve"> dív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ek</w:t>
            </w:r>
          </w:p>
        </w:tc>
      </w:tr>
    </w:tbl>
    <w:p w:rsidR="00AD2BE6" w:rsidRDefault="00AD2BE6" w:rsidP="00AD2BE6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</w:p>
    <w:p w:rsidR="00AD2BE6" w:rsidRDefault="00AD2BE6" w:rsidP="00AD2BE6">
      <w:pPr>
        <w:tabs>
          <w:tab w:val="left" w:pos="2880"/>
          <w:tab w:val="left" w:pos="5580"/>
        </w:tabs>
        <w:rPr>
          <w:color w:val="000000" w:themeColor="text1"/>
        </w:rPr>
      </w:pPr>
      <w:r w:rsidRPr="00504DE2">
        <w:rPr>
          <w:color w:val="000000" w:themeColor="text1"/>
        </w:rPr>
        <w:t xml:space="preserve">MČR </w:t>
      </w:r>
      <w:r>
        <w:rPr>
          <w:color w:val="000000" w:themeColor="text1"/>
        </w:rPr>
        <w:t>dorostu a juniorů</w:t>
      </w:r>
      <w:r w:rsidRPr="00504DE2">
        <w:rPr>
          <w:color w:val="000000" w:themeColor="text1"/>
        </w:rPr>
        <w:t xml:space="preserve"> v</w:t>
      </w:r>
      <w:r>
        <w:rPr>
          <w:color w:val="000000" w:themeColor="text1"/>
        </w:rPr>
        <w:t> triatlonu, Příbram</w:t>
      </w:r>
      <w:r w:rsidRPr="00504DE2">
        <w:rPr>
          <w:color w:val="000000" w:themeColor="text1"/>
        </w:rPr>
        <w:t>:</w:t>
      </w:r>
      <w:r>
        <w:rPr>
          <w:color w:val="000000" w:themeColor="text1"/>
        </w:rPr>
        <w:t xml:space="preserve"> Marek 1., Tlamka 6.</w:t>
      </w:r>
    </w:p>
    <w:p w:rsidR="00AD2BE6" w:rsidRDefault="00AD2BE6" w:rsidP="00AD2BE6">
      <w:pPr>
        <w:tabs>
          <w:tab w:val="left" w:pos="288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>ČP</w:t>
      </w:r>
      <w:r w:rsidRPr="00504DE2">
        <w:rPr>
          <w:color w:val="000000" w:themeColor="text1"/>
        </w:rPr>
        <w:t xml:space="preserve"> </w:t>
      </w:r>
      <w:r>
        <w:rPr>
          <w:color w:val="000000" w:themeColor="text1"/>
        </w:rPr>
        <w:t>dorostu</w:t>
      </w:r>
      <w:r w:rsidRPr="00504DE2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 juniorů </w:t>
      </w:r>
      <w:r w:rsidRPr="00504DE2">
        <w:rPr>
          <w:color w:val="000000" w:themeColor="text1"/>
        </w:rPr>
        <w:t>v </w:t>
      </w:r>
      <w:r>
        <w:rPr>
          <w:color w:val="000000" w:themeColor="text1"/>
        </w:rPr>
        <w:t>triatlonu 2020 celkově (neoficiálně)</w:t>
      </w:r>
      <w:r w:rsidRPr="00504DE2">
        <w:rPr>
          <w:color w:val="000000" w:themeColor="text1"/>
        </w:rPr>
        <w:t>:</w:t>
      </w:r>
      <w:r>
        <w:rPr>
          <w:color w:val="000000" w:themeColor="text1"/>
        </w:rPr>
        <w:t xml:space="preserve"> Marek 1., Tlamka 3.</w:t>
      </w:r>
    </w:p>
    <w:p w:rsidR="00AD2BE6" w:rsidRDefault="00AD2BE6" w:rsidP="00AD2BE6">
      <w:pPr>
        <w:tabs>
          <w:tab w:val="left" w:pos="2880"/>
          <w:tab w:val="left" w:pos="5580"/>
        </w:tabs>
        <w:rPr>
          <w:color w:val="000000" w:themeColor="text1"/>
        </w:rPr>
      </w:pPr>
      <w:r w:rsidRPr="00504DE2">
        <w:rPr>
          <w:color w:val="000000" w:themeColor="text1"/>
        </w:rPr>
        <w:t xml:space="preserve">MČR </w:t>
      </w:r>
      <w:r>
        <w:rPr>
          <w:color w:val="000000" w:themeColor="text1"/>
        </w:rPr>
        <w:t>starších žáků</w:t>
      </w:r>
      <w:r w:rsidRPr="00504DE2">
        <w:rPr>
          <w:color w:val="000000" w:themeColor="text1"/>
        </w:rPr>
        <w:t xml:space="preserve"> v </w:t>
      </w:r>
      <w:r>
        <w:rPr>
          <w:color w:val="000000" w:themeColor="text1"/>
        </w:rPr>
        <w:t>triatlonu Příbram</w:t>
      </w:r>
      <w:r w:rsidRPr="00504DE2">
        <w:rPr>
          <w:color w:val="000000" w:themeColor="text1"/>
        </w:rPr>
        <w:t>:</w:t>
      </w:r>
      <w:r>
        <w:rPr>
          <w:color w:val="000000" w:themeColor="text1"/>
        </w:rPr>
        <w:t xml:space="preserve"> Dvořáková 6., Ryšávková 8.</w:t>
      </w:r>
    </w:p>
    <w:p w:rsidR="00AD2BE6" w:rsidRDefault="00AD2BE6" w:rsidP="00AD2BE6">
      <w:pPr>
        <w:tabs>
          <w:tab w:val="left" w:pos="288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>MČR štafet v triatlonu, Příbram: 3. místo (Tlamka)</w:t>
      </w:r>
    </w:p>
    <w:p w:rsidR="00AD2BE6" w:rsidRDefault="00AD2BE6" w:rsidP="00AD2BE6">
      <w:pPr>
        <w:tabs>
          <w:tab w:val="left" w:pos="288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>MČR v duatlonu, Žamberk: Tlamka 2., Marek 5., Ryšávková 4.</w:t>
      </w:r>
    </w:p>
    <w:p w:rsidR="00AD2BE6" w:rsidRPr="00504DE2" w:rsidRDefault="00AD2BE6" w:rsidP="00AD2BE6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</w:p>
    <w:p w:rsidR="00AD2BE6" w:rsidRPr="00B32E8D" w:rsidRDefault="00AD2BE6" w:rsidP="00AD2BE6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AD2BE6" w:rsidRDefault="00AD2BE6" w:rsidP="00AD2BE6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>
        <w:rPr>
          <w:bCs/>
          <w:color w:val="000000" w:themeColor="text1"/>
        </w:rPr>
        <w:t>EP v triatlonu, Olsztyn (POL)</w:t>
      </w:r>
      <w:r w:rsidRPr="00504DE2">
        <w:rPr>
          <w:bCs/>
          <w:color w:val="000000" w:themeColor="text1"/>
        </w:rPr>
        <w:t xml:space="preserve">: </w:t>
      </w:r>
      <w:r>
        <w:rPr>
          <w:bCs/>
          <w:color w:val="000000" w:themeColor="text1"/>
        </w:rPr>
        <w:t>Tlamka 18., Marek 24.</w:t>
      </w:r>
    </w:p>
    <w:p w:rsidR="00AD2BE6" w:rsidRPr="00504DE2" w:rsidRDefault="00AD2BE6" w:rsidP="00AD2BE6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 w:rsidRPr="00504DE2">
        <w:rPr>
          <w:bCs/>
          <w:color w:val="000000" w:themeColor="text1"/>
        </w:rPr>
        <w:t xml:space="preserve">Celkem </w:t>
      </w:r>
      <w:r>
        <w:rPr>
          <w:bCs/>
          <w:color w:val="000000" w:themeColor="text1"/>
        </w:rPr>
        <w:t>za</w:t>
      </w:r>
      <w:r w:rsidRPr="00504DE2">
        <w:rPr>
          <w:bCs/>
          <w:color w:val="000000" w:themeColor="text1"/>
        </w:rPr>
        <w:t xml:space="preserve"> období</w:t>
      </w:r>
      <w:r>
        <w:rPr>
          <w:bCs/>
          <w:color w:val="000000" w:themeColor="text1"/>
        </w:rPr>
        <w:t xml:space="preserve"> 6 medailí (2-1-2).</w:t>
      </w:r>
    </w:p>
    <w:p w:rsidR="00AD2BE6" w:rsidRPr="00504DE2" w:rsidRDefault="00AD2BE6" w:rsidP="00AD2BE6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</w:p>
    <w:p w:rsidR="00AD2BE6" w:rsidRPr="00B32E8D" w:rsidRDefault="00AD2BE6" w:rsidP="00AD2BE6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 xml:space="preserve">ŽÁCI ZAŘAZENÍ DO REPREZENTACE </w:t>
      </w:r>
      <w:r>
        <w:rPr>
          <w:b/>
          <w:bCs/>
          <w:i/>
          <w:color w:val="000000"/>
        </w:rPr>
        <w:t>ČR</w:t>
      </w:r>
    </w:p>
    <w:p w:rsidR="00AD2BE6" w:rsidRPr="00504DE2" w:rsidRDefault="00AD2BE6" w:rsidP="00AD2BE6">
      <w:pPr>
        <w:tabs>
          <w:tab w:val="left" w:pos="1080"/>
          <w:tab w:val="left" w:pos="288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>Dorost/junioři</w:t>
      </w:r>
      <w:r w:rsidRPr="00504DE2">
        <w:rPr>
          <w:color w:val="000000" w:themeColor="text1"/>
        </w:rPr>
        <w:t xml:space="preserve">: </w:t>
      </w:r>
      <w:r>
        <w:rPr>
          <w:color w:val="000000" w:themeColor="text1"/>
        </w:rPr>
        <w:t>Tlamka, Marek.</w:t>
      </w:r>
    </w:p>
    <w:p w:rsidR="00AD2BE6" w:rsidRPr="00504DE2" w:rsidRDefault="00AD2BE6" w:rsidP="00AD2BE6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10632"/>
      </w:tblGrid>
      <w:tr w:rsidR="00AD2BE6" w:rsidRPr="00504DE2" w:rsidTr="009C7FC3">
        <w:tc>
          <w:tcPr>
            <w:tcW w:w="10632" w:type="dxa"/>
            <w:shd w:val="clear" w:color="auto" w:fill="CCFFCC"/>
          </w:tcPr>
          <w:p w:rsidR="00AD2BE6" w:rsidRPr="00504DE2" w:rsidRDefault="00AD2BE6" w:rsidP="009C7FC3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 w:themeColor="text1"/>
              </w:rPr>
            </w:pPr>
            <w:r w:rsidRPr="00D82C6D">
              <w:rPr>
                <w:b/>
                <w:bCs/>
                <w:color w:val="000000" w:themeColor="text1"/>
              </w:rPr>
              <w:t>Celkem ve školním roce 20</w:t>
            </w:r>
            <w:r>
              <w:rPr>
                <w:b/>
                <w:bCs/>
                <w:color w:val="000000" w:themeColor="text1"/>
              </w:rPr>
              <w:t>19</w:t>
            </w:r>
            <w:r w:rsidRPr="00D82C6D">
              <w:rPr>
                <w:b/>
                <w:bCs/>
                <w:color w:val="000000" w:themeColor="text1"/>
              </w:rPr>
              <w:t>/20</w:t>
            </w:r>
            <w:r>
              <w:rPr>
                <w:b/>
                <w:bCs/>
                <w:color w:val="000000" w:themeColor="text1"/>
              </w:rPr>
              <w:t>20</w:t>
            </w:r>
            <w:r w:rsidRPr="00D82C6D">
              <w:rPr>
                <w:b/>
                <w:bCs/>
                <w:color w:val="000000" w:themeColor="text1"/>
              </w:rPr>
              <w:t xml:space="preserve"> získali triatlonisté </w:t>
            </w:r>
            <w:r>
              <w:rPr>
                <w:b/>
                <w:color w:val="000000"/>
                <w:sz w:val="28"/>
                <w:szCs w:val="28"/>
              </w:rPr>
              <w:t>3</w:t>
            </w:r>
            <w:r w:rsidRPr="00D82C6D">
              <w:rPr>
                <w:b/>
                <w:bCs/>
                <w:color w:val="000000" w:themeColor="text1"/>
              </w:rPr>
              <w:t xml:space="preserve"> medaile </w:t>
            </w:r>
            <w:r w:rsidRPr="00D82C6D">
              <w:rPr>
                <w:b/>
                <w:bCs/>
                <w:color w:val="000000"/>
              </w:rPr>
              <w:t>z MČR</w:t>
            </w:r>
            <w:r>
              <w:rPr>
                <w:b/>
                <w:bCs/>
                <w:color w:val="000000"/>
              </w:rPr>
              <w:t xml:space="preserve">                                </w:t>
            </w:r>
            <w:r w:rsidRPr="00D82C6D">
              <w:rPr>
                <w:b/>
                <w:bCs/>
                <w:color w:val="000000" w:themeColor="text1"/>
              </w:rPr>
              <w:t xml:space="preserve"> </w:t>
            </w:r>
            <w:r w:rsidRPr="00D82C6D">
              <w:rPr>
                <w:b/>
                <w:bCs/>
                <w:color w:val="000000"/>
              </w:rPr>
              <w:t>(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D82C6D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D82C6D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D82C6D">
              <w:rPr>
                <w:b/>
                <w:bCs/>
                <w:color w:val="000000"/>
              </w:rPr>
              <w:t>)</w:t>
            </w:r>
          </w:p>
        </w:tc>
      </w:tr>
      <w:tr w:rsidR="000E05D0" w:rsidRPr="00F30759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0E05D0" w:rsidRPr="00F30759" w:rsidRDefault="000E05D0" w:rsidP="009C7FC3">
            <w:pPr>
              <w:snapToGrid w:val="0"/>
              <w:rPr>
                <w:b/>
                <w:bCs/>
                <w:sz w:val="28"/>
                <w:szCs w:val="28"/>
              </w:rPr>
            </w:pPr>
            <w:r w:rsidRPr="00F30759">
              <w:rPr>
                <w:b/>
                <w:bCs/>
                <w:sz w:val="28"/>
                <w:szCs w:val="28"/>
                <w:shd w:val="clear" w:color="auto" w:fill="D9D9D9"/>
              </w:rPr>
              <w:lastRenderedPageBreak/>
              <w:t>VOLEJBAL DÍVKY</w:t>
            </w:r>
            <w:r w:rsidRPr="00F30759">
              <w:rPr>
                <w:b/>
                <w:bCs/>
                <w:sz w:val="28"/>
                <w:szCs w:val="28"/>
              </w:rPr>
              <w:tab/>
            </w:r>
            <w:r w:rsidRPr="00F30759">
              <w:rPr>
                <w:b/>
                <w:bCs/>
                <w:sz w:val="28"/>
                <w:szCs w:val="28"/>
              </w:rPr>
              <w:tab/>
            </w:r>
            <w:r w:rsidRPr="00F30759">
              <w:rPr>
                <w:b/>
                <w:bCs/>
                <w:sz w:val="28"/>
                <w:szCs w:val="28"/>
              </w:rPr>
              <w:tab/>
              <w:t xml:space="preserve">  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 xml:space="preserve">33 </w:t>
            </w:r>
            <w:r w:rsidRPr="00F30759">
              <w:rPr>
                <w:b/>
                <w:bCs/>
                <w:sz w:val="28"/>
                <w:szCs w:val="28"/>
              </w:rPr>
              <w:t xml:space="preserve"> volejbalistek</w:t>
            </w:r>
          </w:p>
        </w:tc>
      </w:tr>
    </w:tbl>
    <w:p w:rsidR="000E05D0" w:rsidRDefault="000E05D0" w:rsidP="000E05D0">
      <w:pPr>
        <w:outlineLvl w:val="0"/>
        <w:rPr>
          <w:color w:val="000000" w:themeColor="text1"/>
        </w:rPr>
      </w:pPr>
    </w:p>
    <w:p w:rsidR="000E05D0" w:rsidRPr="00B32E8D" w:rsidRDefault="000E05D0" w:rsidP="000E05D0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0E05D0" w:rsidRPr="00494041" w:rsidRDefault="000E05D0" w:rsidP="000E05D0">
      <w:pPr>
        <w:ind w:left="2268" w:hanging="2265"/>
        <w:outlineLvl w:val="0"/>
        <w:rPr>
          <w:bCs/>
          <w:color w:val="000000" w:themeColor="text1"/>
        </w:rPr>
      </w:pPr>
      <w:r>
        <w:rPr>
          <w:bCs/>
          <w:color w:val="000000" w:themeColor="text1"/>
        </w:rPr>
        <w:t>Extraliga žen: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 xml:space="preserve">8. místo VK KP Brno </w:t>
      </w:r>
      <w:r w:rsidRPr="00494041">
        <w:rPr>
          <w:bCs/>
          <w:color w:val="000000" w:themeColor="text1"/>
        </w:rPr>
        <w:t>(</w:t>
      </w:r>
      <w:r>
        <w:rPr>
          <w:bCs/>
          <w:color w:val="000000" w:themeColor="text1"/>
        </w:rPr>
        <w:t>Bukovská, Digrinová</w:t>
      </w:r>
      <w:r w:rsidRPr="00494041">
        <w:rPr>
          <w:bCs/>
          <w:color w:val="000000" w:themeColor="text1"/>
        </w:rPr>
        <w:t>,</w:t>
      </w:r>
      <w:r>
        <w:rPr>
          <w:bCs/>
          <w:color w:val="000000" w:themeColor="text1"/>
        </w:rPr>
        <w:t xml:space="preserve"> Grabovská, Koulisiani, Kuníková</w:t>
      </w:r>
      <w:r w:rsidRPr="00494041">
        <w:rPr>
          <w:bCs/>
          <w:color w:val="000000" w:themeColor="text1"/>
        </w:rPr>
        <w:t xml:space="preserve">, </w:t>
      </w:r>
      <w:r>
        <w:rPr>
          <w:bCs/>
          <w:color w:val="000000" w:themeColor="text1"/>
        </w:rPr>
        <w:t>Pavlíková, Stráská, Šmardová</w:t>
      </w:r>
      <w:r w:rsidRPr="00494041">
        <w:rPr>
          <w:bCs/>
          <w:color w:val="000000" w:themeColor="text1"/>
        </w:rPr>
        <w:t>)</w:t>
      </w:r>
    </w:p>
    <w:p w:rsidR="000E05D0" w:rsidRPr="00494041" w:rsidRDefault="000E05D0" w:rsidP="000E05D0">
      <w:pPr>
        <w:rPr>
          <w:bCs/>
          <w:color w:val="000000" w:themeColor="text1"/>
        </w:rPr>
      </w:pPr>
      <w:r w:rsidRPr="00494041">
        <w:rPr>
          <w:bCs/>
          <w:color w:val="000000" w:themeColor="text1"/>
        </w:rPr>
        <w:t>Extraliga juniorek:</w:t>
      </w:r>
      <w:r w:rsidRPr="00494041">
        <w:rPr>
          <w:bCs/>
          <w:color w:val="000000" w:themeColor="text1"/>
        </w:rPr>
        <w:tab/>
        <w:t>1. místo VK KP Brno</w:t>
      </w:r>
      <w:r>
        <w:rPr>
          <w:bCs/>
          <w:color w:val="000000" w:themeColor="text1"/>
        </w:rPr>
        <w:t xml:space="preserve"> (bez vyhlášení mistra)</w:t>
      </w:r>
    </w:p>
    <w:p w:rsidR="000E05D0" w:rsidRPr="00494041" w:rsidRDefault="000E05D0" w:rsidP="000E05D0">
      <w:pPr>
        <w:rPr>
          <w:bCs/>
          <w:color w:val="000000" w:themeColor="text1"/>
        </w:rPr>
      </w:pPr>
      <w:r>
        <w:rPr>
          <w:bCs/>
          <w:color w:val="000000" w:themeColor="text1"/>
        </w:rPr>
        <w:t>Extraliga kadetek</w:t>
      </w:r>
      <w:r w:rsidRPr="00494041">
        <w:rPr>
          <w:bCs/>
          <w:color w:val="000000" w:themeColor="text1"/>
        </w:rPr>
        <w:t>:</w:t>
      </w:r>
      <w:r w:rsidRPr="00494041">
        <w:rPr>
          <w:bCs/>
          <w:color w:val="000000" w:themeColor="text1"/>
        </w:rPr>
        <w:tab/>
        <w:t>2. místo VK KP Brno</w:t>
      </w:r>
      <w:r>
        <w:rPr>
          <w:bCs/>
          <w:color w:val="000000" w:themeColor="text1"/>
        </w:rPr>
        <w:t xml:space="preserve"> (bez vyhlášení mistra)</w:t>
      </w:r>
    </w:p>
    <w:p w:rsidR="000E05D0" w:rsidRPr="00494041" w:rsidRDefault="000E05D0" w:rsidP="000E05D0">
      <w:pPr>
        <w:rPr>
          <w:bCs/>
          <w:color w:val="000000" w:themeColor="text1"/>
        </w:rPr>
      </w:pPr>
      <w:r w:rsidRPr="00494041">
        <w:rPr>
          <w:bCs/>
          <w:color w:val="000000" w:themeColor="text1"/>
        </w:rPr>
        <w:t>MCŘ st. žákyň:</w:t>
      </w:r>
      <w:r w:rsidRPr="00494041"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 xml:space="preserve">nehrálo se </w:t>
      </w:r>
    </w:p>
    <w:p w:rsidR="000E05D0" w:rsidRPr="00494041" w:rsidRDefault="000E05D0" w:rsidP="000E05D0">
      <w:pPr>
        <w:rPr>
          <w:bCs/>
          <w:color w:val="000000" w:themeColor="text1"/>
        </w:rPr>
      </w:pPr>
      <w:r>
        <w:rPr>
          <w:bCs/>
          <w:color w:val="000000" w:themeColor="text1"/>
        </w:rPr>
        <w:t>ČP st. žákyň: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nehrálo se</w:t>
      </w:r>
    </w:p>
    <w:p w:rsidR="000E05D0" w:rsidRPr="00494041" w:rsidRDefault="000E05D0" w:rsidP="000E05D0">
      <w:pPr>
        <w:rPr>
          <w:bCs/>
          <w:color w:val="000000" w:themeColor="text1"/>
        </w:rPr>
      </w:pPr>
    </w:p>
    <w:p w:rsidR="000E05D0" w:rsidRPr="00B32E8D" w:rsidRDefault="000E05D0" w:rsidP="000E05D0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0E05D0" w:rsidRDefault="000E05D0" w:rsidP="000E05D0">
      <w:pPr>
        <w:outlineLvl w:val="0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Mistrovství MEVZA </w:t>
      </w:r>
      <w:r w:rsidRPr="00494041">
        <w:rPr>
          <w:bCs/>
          <w:color w:val="000000" w:themeColor="text1"/>
          <w:szCs w:val="28"/>
        </w:rPr>
        <w:t>(Meziná</w:t>
      </w:r>
      <w:r>
        <w:rPr>
          <w:bCs/>
          <w:color w:val="000000" w:themeColor="text1"/>
          <w:szCs w:val="28"/>
        </w:rPr>
        <w:t>rodní středoevropská asociace), 12/2019,</w:t>
      </w:r>
      <w:r w:rsidRPr="00494041">
        <w:rPr>
          <w:bCs/>
          <w:color w:val="000000" w:themeColor="text1"/>
          <w:szCs w:val="28"/>
        </w:rPr>
        <w:t xml:space="preserve"> </w:t>
      </w:r>
      <w:r>
        <w:rPr>
          <w:bCs/>
          <w:color w:val="000000" w:themeColor="text1"/>
          <w:szCs w:val="28"/>
        </w:rPr>
        <w:t>Zadar  4</w:t>
      </w:r>
      <w:r w:rsidRPr="00494041">
        <w:rPr>
          <w:bCs/>
          <w:color w:val="000000" w:themeColor="text1"/>
          <w:szCs w:val="28"/>
        </w:rPr>
        <w:t xml:space="preserve">. místo </w:t>
      </w:r>
      <w:r>
        <w:rPr>
          <w:bCs/>
          <w:color w:val="000000" w:themeColor="text1"/>
          <w:szCs w:val="28"/>
        </w:rPr>
        <w:t>KKY – bez postupu na ME</w:t>
      </w:r>
    </w:p>
    <w:p w:rsidR="000E05D0" w:rsidRDefault="000E05D0" w:rsidP="000E05D0">
      <w:pPr>
        <w:outlineLvl w:val="0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Mistrovství MEVZA </w:t>
      </w:r>
      <w:r w:rsidRPr="00494041">
        <w:rPr>
          <w:bCs/>
          <w:color w:val="000000" w:themeColor="text1"/>
          <w:szCs w:val="28"/>
        </w:rPr>
        <w:t>(Meziná</w:t>
      </w:r>
      <w:r>
        <w:rPr>
          <w:bCs/>
          <w:color w:val="000000" w:themeColor="text1"/>
          <w:szCs w:val="28"/>
        </w:rPr>
        <w:t>rodní středoevropská asociace), 12/2019,</w:t>
      </w:r>
      <w:r w:rsidRPr="00494041">
        <w:rPr>
          <w:bCs/>
          <w:color w:val="000000" w:themeColor="text1"/>
          <w:szCs w:val="28"/>
        </w:rPr>
        <w:t xml:space="preserve"> </w:t>
      </w:r>
      <w:r>
        <w:rPr>
          <w:bCs/>
          <w:color w:val="000000" w:themeColor="text1"/>
          <w:szCs w:val="28"/>
        </w:rPr>
        <w:t>Dunajvároš  3</w:t>
      </w:r>
      <w:r w:rsidRPr="00494041">
        <w:rPr>
          <w:bCs/>
          <w:color w:val="000000" w:themeColor="text1"/>
          <w:szCs w:val="28"/>
        </w:rPr>
        <w:t>. Místo</w:t>
      </w:r>
      <w:r>
        <w:rPr>
          <w:bCs/>
          <w:color w:val="000000" w:themeColor="text1"/>
          <w:szCs w:val="28"/>
        </w:rPr>
        <w:t xml:space="preserve"> JKY</w:t>
      </w:r>
    </w:p>
    <w:p w:rsidR="000E05D0" w:rsidRDefault="000E05D0" w:rsidP="000E05D0">
      <w:pPr>
        <w:outlineLvl w:val="0"/>
        <w:rPr>
          <w:bCs/>
          <w:color w:val="000000" w:themeColor="text1"/>
          <w:szCs w:val="28"/>
        </w:rPr>
      </w:pPr>
    </w:p>
    <w:p w:rsidR="000E05D0" w:rsidRPr="00B32E8D" w:rsidRDefault="000E05D0" w:rsidP="000E05D0">
      <w:pPr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0E05D0" w:rsidRPr="009342A5" w:rsidRDefault="000E05D0" w:rsidP="000E05D0">
      <w:pPr>
        <w:tabs>
          <w:tab w:val="left" w:pos="3060"/>
          <w:tab w:val="left" w:pos="5580"/>
        </w:tabs>
        <w:outlineLvl w:val="0"/>
        <w:rPr>
          <w:bCs/>
          <w:color w:val="000000" w:themeColor="text1"/>
        </w:rPr>
      </w:pPr>
      <w:r w:rsidRPr="009342A5">
        <w:rPr>
          <w:bCs/>
          <w:color w:val="000000" w:themeColor="text1"/>
        </w:rPr>
        <w:t>Ženy</w:t>
      </w:r>
      <w:r>
        <w:rPr>
          <w:bCs/>
          <w:color w:val="000000" w:themeColor="text1"/>
        </w:rPr>
        <w:t xml:space="preserve"> a Ženy U-23</w:t>
      </w:r>
      <w:r w:rsidRPr="009342A5">
        <w:rPr>
          <w:bCs/>
          <w:color w:val="000000" w:themeColor="text1"/>
        </w:rPr>
        <w:t xml:space="preserve">:  </w:t>
      </w:r>
      <w:r>
        <w:rPr>
          <w:bCs/>
          <w:color w:val="000000" w:themeColor="text1"/>
        </w:rPr>
        <w:t xml:space="preserve">Bukovská, Grabovská, </w:t>
      </w:r>
      <w:r w:rsidRPr="009342A5">
        <w:rPr>
          <w:bCs/>
          <w:color w:val="000000" w:themeColor="text1"/>
        </w:rPr>
        <w:t>Digrinová</w:t>
      </w:r>
      <w:r>
        <w:rPr>
          <w:bCs/>
          <w:color w:val="000000" w:themeColor="text1"/>
        </w:rPr>
        <w:t>, Pavlíková, (Stráská)</w:t>
      </w:r>
    </w:p>
    <w:p w:rsidR="000E05D0" w:rsidRDefault="000E05D0" w:rsidP="000E05D0">
      <w:pPr>
        <w:tabs>
          <w:tab w:val="left" w:pos="3060"/>
          <w:tab w:val="left" w:pos="5580"/>
        </w:tabs>
        <w:outlineLvl w:val="0"/>
        <w:rPr>
          <w:bCs/>
          <w:color w:val="000000" w:themeColor="text1"/>
        </w:rPr>
      </w:pPr>
      <w:r w:rsidRPr="009342A5">
        <w:rPr>
          <w:bCs/>
          <w:color w:val="000000" w:themeColor="text1"/>
        </w:rPr>
        <w:t>Juniorky:  Bukovská, Grabovská, Koulisiani, Mokrá, Pokorná</w:t>
      </w:r>
    </w:p>
    <w:p w:rsidR="000E05D0" w:rsidRPr="009342A5" w:rsidRDefault="000E05D0" w:rsidP="000E05D0">
      <w:pPr>
        <w:tabs>
          <w:tab w:val="left" w:pos="3060"/>
          <w:tab w:val="left" w:pos="5580"/>
        </w:tabs>
        <w:outlineLvl w:val="0"/>
        <w:rPr>
          <w:bCs/>
          <w:color w:val="000000" w:themeColor="text1"/>
        </w:rPr>
      </w:pPr>
      <w:r>
        <w:rPr>
          <w:bCs/>
          <w:color w:val="000000" w:themeColor="text1"/>
        </w:rPr>
        <w:t>Kadetky: Kamasová, Rožnovjáková</w:t>
      </w:r>
    </w:p>
    <w:p w:rsidR="000E05D0" w:rsidRPr="00F30759" w:rsidRDefault="000E05D0" w:rsidP="000E05D0">
      <w:pPr>
        <w:tabs>
          <w:tab w:val="left" w:pos="3060"/>
          <w:tab w:val="left" w:pos="5580"/>
        </w:tabs>
        <w:rPr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10632"/>
      </w:tblGrid>
      <w:tr w:rsidR="000E05D0" w:rsidRPr="00F30759" w:rsidTr="009C7FC3">
        <w:tc>
          <w:tcPr>
            <w:tcW w:w="10632" w:type="dxa"/>
            <w:shd w:val="clear" w:color="auto" w:fill="CCFFCC"/>
          </w:tcPr>
          <w:p w:rsidR="000E05D0" w:rsidRPr="00F30759" w:rsidRDefault="000E05D0" w:rsidP="009C7FC3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 w:themeColor="text1"/>
              </w:rPr>
            </w:pPr>
            <w:r w:rsidRPr="00F30759">
              <w:rPr>
                <w:b/>
                <w:bCs/>
                <w:color w:val="000000" w:themeColor="text1"/>
              </w:rPr>
              <w:t>Celkem ve školním roce 201</w:t>
            </w:r>
            <w:r>
              <w:rPr>
                <w:b/>
                <w:bCs/>
                <w:color w:val="000000" w:themeColor="text1"/>
              </w:rPr>
              <w:t>9/2020</w:t>
            </w:r>
            <w:r w:rsidRPr="00F30759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 w:themeColor="text1"/>
              </w:rPr>
              <w:t xml:space="preserve">získali volejbalistky 2 (?) </w:t>
            </w:r>
            <w:r w:rsidRPr="00F30759">
              <w:rPr>
                <w:b/>
                <w:bCs/>
                <w:color w:val="000000" w:themeColor="text1"/>
              </w:rPr>
              <w:t>medail</w:t>
            </w:r>
            <w:r>
              <w:rPr>
                <w:b/>
                <w:bCs/>
                <w:color w:val="000000" w:themeColor="text1"/>
              </w:rPr>
              <w:t>e</w:t>
            </w:r>
            <w:r w:rsidRPr="00F30759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/>
              </w:rPr>
              <w:t>z MČR</w:t>
            </w:r>
            <w:r w:rsidRPr="00F30759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 w:themeColor="text1"/>
              </w:rPr>
              <w:t xml:space="preserve">                         </w:t>
            </w:r>
            <w:r>
              <w:rPr>
                <w:b/>
                <w:bCs/>
                <w:color w:val="000000"/>
              </w:rPr>
              <w:t>(1 – 1 – 0)</w:t>
            </w:r>
          </w:p>
        </w:tc>
      </w:tr>
    </w:tbl>
    <w:p w:rsidR="000E05D0" w:rsidRDefault="000E05D0" w:rsidP="000E05D0">
      <w:pPr>
        <w:tabs>
          <w:tab w:val="left" w:pos="540"/>
          <w:tab w:val="left" w:pos="3060"/>
          <w:tab w:val="left" w:pos="6120"/>
        </w:tabs>
      </w:pPr>
    </w:p>
    <w:p w:rsidR="001415F4" w:rsidRDefault="001415F4" w:rsidP="001415F4">
      <w:pPr>
        <w:tabs>
          <w:tab w:val="left" w:pos="540"/>
          <w:tab w:val="left" w:pos="3060"/>
          <w:tab w:val="left" w:pos="6120"/>
        </w:tabs>
      </w:pPr>
    </w:p>
    <w:tbl>
      <w:tblPr>
        <w:tblW w:w="0" w:type="auto"/>
        <w:tblInd w:w="108" w:type="dxa"/>
        <w:tblLayout w:type="fixed"/>
        <w:tblLook w:val="0000"/>
      </w:tblPr>
      <w:tblGrid>
        <w:gridCol w:w="10632"/>
      </w:tblGrid>
      <w:tr w:rsidR="001415F4" w:rsidRPr="00B32E8D" w:rsidTr="009C7FC3"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1415F4" w:rsidRPr="00B32E8D" w:rsidRDefault="001415F4" w:rsidP="009C7FC3">
            <w:pPr>
              <w:snapToGrid w:val="0"/>
              <w:rPr>
                <w:b/>
                <w:bCs/>
                <w:sz w:val="28"/>
                <w:szCs w:val="28"/>
              </w:rPr>
            </w:pPr>
            <w:r w:rsidRPr="009D7D00">
              <w:rPr>
                <w:b/>
                <w:bCs/>
                <w:sz w:val="28"/>
                <w:szCs w:val="28"/>
                <w:shd w:val="clear" w:color="auto" w:fill="D9D9D9"/>
              </w:rPr>
              <w:t>VOLEJBAL HOŠI</w:t>
            </w:r>
            <w:r w:rsidRPr="009D7D00">
              <w:rPr>
                <w:b/>
                <w:bCs/>
                <w:sz w:val="28"/>
                <w:szCs w:val="28"/>
              </w:rPr>
              <w:tab/>
            </w:r>
            <w:r w:rsidRPr="009D7D00">
              <w:rPr>
                <w:b/>
                <w:bCs/>
                <w:sz w:val="28"/>
                <w:szCs w:val="28"/>
              </w:rPr>
              <w:tab/>
            </w:r>
            <w:r w:rsidRPr="009D7D00">
              <w:rPr>
                <w:b/>
                <w:bCs/>
                <w:sz w:val="28"/>
                <w:szCs w:val="28"/>
              </w:rPr>
              <w:tab/>
              <w:t xml:space="preserve">                                                                 </w:t>
            </w:r>
            <w:r w:rsidRPr="009D7D00">
              <w:rPr>
                <w:b/>
                <w:color w:val="000000"/>
                <w:sz w:val="28"/>
                <w:szCs w:val="28"/>
              </w:rPr>
              <w:t>24</w:t>
            </w:r>
            <w:r w:rsidRPr="009D7D00">
              <w:rPr>
                <w:b/>
                <w:bCs/>
                <w:sz w:val="28"/>
                <w:szCs w:val="28"/>
              </w:rPr>
              <w:t xml:space="preserve"> volejbalistů</w:t>
            </w:r>
          </w:p>
        </w:tc>
      </w:tr>
    </w:tbl>
    <w:p w:rsidR="001415F4" w:rsidRDefault="001415F4" w:rsidP="001415F4">
      <w:pPr>
        <w:tabs>
          <w:tab w:val="left" w:pos="3060"/>
          <w:tab w:val="left" w:pos="5580"/>
        </w:tabs>
        <w:rPr>
          <w:color w:val="000000" w:themeColor="text1"/>
        </w:rPr>
      </w:pPr>
    </w:p>
    <w:p w:rsidR="001415F4" w:rsidRPr="00B32E8D" w:rsidRDefault="001415F4" w:rsidP="001415F4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1415F4" w:rsidRPr="006F4D81" w:rsidRDefault="001415F4" w:rsidP="001415F4">
      <w:pPr>
        <w:rPr>
          <w:color w:val="000000" w:themeColor="text1"/>
        </w:rPr>
      </w:pPr>
      <w:r>
        <w:rPr>
          <w:color w:val="000000" w:themeColor="text1"/>
        </w:rPr>
        <w:t>Extraliga mužů: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6F4D81">
        <w:rPr>
          <w:color w:val="000000" w:themeColor="text1"/>
        </w:rPr>
        <w:t xml:space="preserve">. místo </w:t>
      </w:r>
      <w:r>
        <w:rPr>
          <w:color w:val="000000" w:themeColor="text1"/>
        </w:rPr>
        <w:t xml:space="preserve"> soutěž nebyla dohrána</w:t>
      </w:r>
      <w:r w:rsidRPr="006F4D81">
        <w:rPr>
          <w:color w:val="000000" w:themeColor="text1"/>
        </w:rPr>
        <w:tab/>
        <w:t xml:space="preserve"> </w:t>
      </w:r>
    </w:p>
    <w:p w:rsidR="001415F4" w:rsidRPr="006F4D81" w:rsidRDefault="001415F4" w:rsidP="001415F4">
      <w:pPr>
        <w:rPr>
          <w:color w:val="000000" w:themeColor="text1"/>
        </w:rPr>
      </w:pPr>
      <w:r>
        <w:rPr>
          <w:color w:val="000000" w:themeColor="text1"/>
        </w:rPr>
        <w:t>Extraliga juniorů: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6F4D81">
        <w:rPr>
          <w:color w:val="000000" w:themeColor="text1"/>
        </w:rPr>
        <w:t>. mí</w:t>
      </w:r>
      <w:r>
        <w:rPr>
          <w:color w:val="000000" w:themeColor="text1"/>
        </w:rPr>
        <w:t>sto  soutěž nebyla dohrána</w:t>
      </w:r>
      <w:r>
        <w:rPr>
          <w:color w:val="000000" w:themeColor="text1"/>
        </w:rPr>
        <w:tab/>
      </w:r>
    </w:p>
    <w:p w:rsidR="001415F4" w:rsidRPr="006F4D81" w:rsidRDefault="001415F4" w:rsidP="001415F4">
      <w:pPr>
        <w:rPr>
          <w:color w:val="000000" w:themeColor="text1"/>
        </w:rPr>
      </w:pPr>
      <w:r w:rsidRPr="006F4D81">
        <w:rPr>
          <w:color w:val="000000" w:themeColor="text1"/>
        </w:rPr>
        <w:t>Extra</w:t>
      </w:r>
      <w:r>
        <w:rPr>
          <w:color w:val="000000" w:themeColor="text1"/>
        </w:rPr>
        <w:t>liga kadetů: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. místo  soutěž nebyla dohrána</w:t>
      </w:r>
      <w:r>
        <w:rPr>
          <w:color w:val="000000" w:themeColor="text1"/>
        </w:rPr>
        <w:tab/>
      </w:r>
    </w:p>
    <w:p w:rsidR="001415F4" w:rsidRPr="00B32E8D" w:rsidRDefault="001415F4" w:rsidP="001415F4">
      <w:pPr>
        <w:tabs>
          <w:tab w:val="left" w:pos="2520"/>
        </w:tabs>
        <w:rPr>
          <w:color w:val="000000" w:themeColor="text1"/>
        </w:rPr>
      </w:pPr>
    </w:p>
    <w:p w:rsidR="001415F4" w:rsidRPr="00B32E8D" w:rsidRDefault="001415F4" w:rsidP="001415F4">
      <w:pPr>
        <w:tabs>
          <w:tab w:val="left" w:pos="3060"/>
          <w:tab w:val="left" w:pos="5580"/>
        </w:tabs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ŽÁCI ZAŘAZENÍ DO REPREZENTACE ČR</w:t>
      </w:r>
    </w:p>
    <w:p w:rsidR="001415F4" w:rsidRPr="00B32E8D" w:rsidRDefault="001415F4" w:rsidP="001415F4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  <w:r w:rsidRPr="00B32E8D">
        <w:rPr>
          <w:color w:val="000000" w:themeColor="text1"/>
        </w:rPr>
        <w:t>kadet</w:t>
      </w:r>
      <w:r>
        <w:rPr>
          <w:color w:val="000000" w:themeColor="text1"/>
        </w:rPr>
        <w:t>i: Bukáček Jan, Klajmon Jakub, Jirásek Jan, Tesař Tomáš  Junioři:Chevaliér Martin, Benko Daniel</w:t>
      </w:r>
    </w:p>
    <w:p w:rsidR="001415F4" w:rsidRPr="00F30759" w:rsidRDefault="001415F4" w:rsidP="001415F4">
      <w:pPr>
        <w:tabs>
          <w:tab w:val="left" w:pos="3060"/>
          <w:tab w:val="left" w:pos="5580"/>
        </w:tabs>
        <w:rPr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10632"/>
      </w:tblGrid>
      <w:tr w:rsidR="001415F4" w:rsidRPr="00F30759" w:rsidTr="009C7FC3">
        <w:tc>
          <w:tcPr>
            <w:tcW w:w="10632" w:type="dxa"/>
            <w:shd w:val="clear" w:color="auto" w:fill="CCFFCC"/>
          </w:tcPr>
          <w:p w:rsidR="001415F4" w:rsidRPr="00F30759" w:rsidRDefault="001415F4" w:rsidP="006177FE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 w:themeColor="text1"/>
              </w:rPr>
            </w:pPr>
            <w:r w:rsidRPr="009D7D00">
              <w:rPr>
                <w:b/>
                <w:bCs/>
                <w:color w:val="000000" w:themeColor="text1"/>
              </w:rPr>
              <w:t>Celkem ve školním roce 201</w:t>
            </w:r>
            <w:r w:rsidR="006177FE">
              <w:rPr>
                <w:b/>
                <w:bCs/>
                <w:color w:val="000000" w:themeColor="text1"/>
              </w:rPr>
              <w:t>9</w:t>
            </w:r>
            <w:r w:rsidRPr="009D7D00">
              <w:rPr>
                <w:b/>
                <w:bCs/>
                <w:color w:val="000000" w:themeColor="text1"/>
              </w:rPr>
              <w:t>/20</w:t>
            </w:r>
            <w:r w:rsidR="006177FE">
              <w:rPr>
                <w:b/>
                <w:bCs/>
                <w:color w:val="000000" w:themeColor="text1"/>
              </w:rPr>
              <w:t>20</w:t>
            </w:r>
            <w:r w:rsidRPr="009D7D00">
              <w:rPr>
                <w:b/>
                <w:bCs/>
                <w:color w:val="000000" w:themeColor="text1"/>
              </w:rPr>
              <w:t xml:space="preserve"> získali volejbalisti </w:t>
            </w:r>
            <w:r w:rsidRPr="009D7D00">
              <w:rPr>
                <w:b/>
                <w:color w:val="000000"/>
                <w:sz w:val="28"/>
                <w:szCs w:val="28"/>
              </w:rPr>
              <w:t>1</w:t>
            </w:r>
            <w:r w:rsidRPr="009D7D00">
              <w:rPr>
                <w:b/>
                <w:bCs/>
                <w:color w:val="000000" w:themeColor="text1"/>
              </w:rPr>
              <w:t xml:space="preserve"> medaile </w:t>
            </w:r>
            <w:r w:rsidRPr="009D7D00">
              <w:rPr>
                <w:b/>
                <w:bCs/>
                <w:color w:val="000000"/>
              </w:rPr>
              <w:t>z MČR</w:t>
            </w:r>
            <w:r>
              <w:rPr>
                <w:b/>
                <w:bCs/>
                <w:color w:val="000000"/>
              </w:rPr>
              <w:t xml:space="preserve">                                      </w:t>
            </w:r>
            <w:r w:rsidRPr="009D7D00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 w:themeColor="text1"/>
              </w:rPr>
              <w:t>(0-0-0)</w:t>
            </w:r>
          </w:p>
        </w:tc>
      </w:tr>
    </w:tbl>
    <w:p w:rsidR="00B77995" w:rsidRDefault="00B77995"/>
    <w:p w:rsidR="00B77995" w:rsidRDefault="00B77995">
      <w:r>
        <w:br w:type="column"/>
      </w:r>
    </w:p>
    <w:tbl>
      <w:tblPr>
        <w:tblW w:w="0" w:type="auto"/>
        <w:tblInd w:w="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600"/>
        <w:gridCol w:w="740"/>
        <w:gridCol w:w="660"/>
        <w:gridCol w:w="1698"/>
        <w:gridCol w:w="1276"/>
        <w:gridCol w:w="1726"/>
        <w:gridCol w:w="1580"/>
        <w:gridCol w:w="1355"/>
        <w:gridCol w:w="17"/>
      </w:tblGrid>
      <w:tr w:rsidR="009C7FC3" w:rsidRPr="00504DE2" w:rsidTr="009C7FC3">
        <w:trPr>
          <w:gridAfter w:val="1"/>
          <w:wAfter w:w="17" w:type="dxa"/>
        </w:trPr>
        <w:tc>
          <w:tcPr>
            <w:tcW w:w="1063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9C7FC3" w:rsidRPr="00504DE2" w:rsidRDefault="00B77995" w:rsidP="009C7FC3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br w:type="column"/>
            </w:r>
            <w:r w:rsidR="009C7FC3">
              <w:rPr>
                <w:bCs/>
                <w:color w:val="000000" w:themeColor="text1"/>
              </w:rPr>
              <w:br w:type="column"/>
            </w:r>
            <w:r w:rsidR="009C7FC3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>NEKMENOVÉ SPORTY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Babánková Inka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letní biatlon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štafety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ŽÁK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Břidličná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2019-09-22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Bauerová Anita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letní biatlon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štafety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ŽÁK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Břidličná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2019-09-22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 Kryštof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veslování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dvojskif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Račice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2019-09-22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Cikánková Anita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letní biatlon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štafety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ŽÁK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Břidličná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2019-09-22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Dívky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SGLD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basket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3x3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ASŠK - MČR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Jindřichův Hradec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2019-11-26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Dívky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SGLD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florbal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ASŠK - městké kolo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2019-12-04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Hrdličková Zina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broková střelba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trap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 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Lonato, Itálie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2019-09-17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Hrdličková Zina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broková střelba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trap mix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 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Lonato, Itálie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2019-09-17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Hrdličková Zina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broková střelba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družstva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 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Lonato, Itálie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2019-09-17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Hrdličková Zina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střelba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Trap - Mix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Hradec Králové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2020-08-24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Chlapci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SGLD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florbal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ASŠK - městké kolo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2019-11-27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Jandová Veronika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silniční cyklistika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časovka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 juniorů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Harrogate, V.Británie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2019-09-22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Jeřábkova Noemi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plážový volejbal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U17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2020-07-29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Obrdlíková Iva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veslování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pár. 4 bez kormid.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Račice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2019-09-22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Obrdlíková Iva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veslování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pár. 4 bez kormid.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 DRUŽSTVA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Račice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2019-09-22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Pevná Tereza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aerobic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týmy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2019-10-05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Pevná Tereza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aerobic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týmy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Leiden, Nizozemí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2019-10-10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Pochop Daniel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 U21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Vantaa, Finsko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2019-09-13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Pochop Daniel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European Cup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Poznaň, Polsko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2019-08-03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Pochop Daniel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MT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Olesznice, Polsko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2019-11-24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Pochop Daniel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Matsumae Cup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Dánsko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2020-02-09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Pochop Daniel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MT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Banská Bystrica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2020-08-22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Poulová Michaela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 dráhová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družstva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2020-08-24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Poulová Michaela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 dráhová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scatch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2020-08-24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Poulová Michaela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 dráhová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bodovací závod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2020-08-24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Poulová Michaela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 dráhová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jednotlivci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2020-08-24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Rymeš Miroslav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veslování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dvojskif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 družstva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Račice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2019-09-22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Skoupá Sabina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lezení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bouldering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Ostrava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2019-10-20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Suchnová Klára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aerobic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týmy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2019-10-05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Suchnová Klára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aerobic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týmy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Leiden, Nizozemí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2019-10-10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Suchnová Klára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aerobic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ASŠK - městké kolo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2019-12-05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Širůčková Tereza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lezení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 obtížnost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 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Voroněž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2019-10-20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Vlček Zbyněk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 100 kg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2019-10-05</w:t>
            </w:r>
          </w:p>
        </w:tc>
      </w:tr>
      <w:tr w:rsidR="009C7FC3" w:rsidRPr="009C7FC3" w:rsidTr="009C7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34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Matoušková Sabina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plážový volejbal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kadetky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FC3" w:rsidRPr="009C7FC3" w:rsidRDefault="009C7FC3" w:rsidP="009C7FC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C7FC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2020-07-29</w:t>
            </w:r>
          </w:p>
        </w:tc>
      </w:tr>
    </w:tbl>
    <w:p w:rsidR="009C7FC3" w:rsidRPr="00504DE2" w:rsidRDefault="009C7FC3" w:rsidP="009C7FC3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</w:p>
    <w:tbl>
      <w:tblPr>
        <w:tblW w:w="0" w:type="auto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10755"/>
      </w:tblGrid>
      <w:tr w:rsidR="009C7FC3" w:rsidRPr="00504DE2" w:rsidTr="009C7FC3">
        <w:tc>
          <w:tcPr>
            <w:tcW w:w="10755" w:type="dxa"/>
            <w:shd w:val="clear" w:color="auto" w:fill="CCFFCC"/>
          </w:tcPr>
          <w:p w:rsidR="009C7FC3" w:rsidRPr="0066587A" w:rsidRDefault="009C7FC3" w:rsidP="006177FE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/>
              </w:rPr>
            </w:pPr>
            <w:r w:rsidRPr="00504DE2">
              <w:rPr>
                <w:b/>
                <w:bCs/>
                <w:color w:val="000000" w:themeColor="text1"/>
              </w:rPr>
              <w:t>Celkem ve školním roce 201</w:t>
            </w:r>
            <w:r>
              <w:rPr>
                <w:b/>
                <w:bCs/>
                <w:color w:val="000000" w:themeColor="text1"/>
              </w:rPr>
              <w:t>9</w:t>
            </w:r>
            <w:r w:rsidRPr="00504DE2">
              <w:rPr>
                <w:b/>
                <w:bCs/>
                <w:color w:val="000000" w:themeColor="text1"/>
              </w:rPr>
              <w:t>/20</w:t>
            </w:r>
            <w:r>
              <w:rPr>
                <w:b/>
                <w:bCs/>
                <w:color w:val="000000" w:themeColor="text1"/>
              </w:rPr>
              <w:t>20</w:t>
            </w:r>
            <w:r w:rsidRPr="00504DE2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 w:themeColor="text1"/>
              </w:rPr>
              <w:t xml:space="preserve">získali nekmenové sporty </w:t>
            </w:r>
            <w:r w:rsidR="006177FE">
              <w:rPr>
                <w:b/>
                <w:bCs/>
                <w:color w:val="000000" w:themeColor="text1"/>
              </w:rPr>
              <w:t>19</w:t>
            </w:r>
            <w:r w:rsidRPr="00504DE2">
              <w:rPr>
                <w:b/>
                <w:bCs/>
                <w:color w:val="000000" w:themeColor="text1"/>
              </w:rPr>
              <w:t xml:space="preserve"> medail</w:t>
            </w:r>
            <w:r>
              <w:rPr>
                <w:b/>
                <w:bCs/>
                <w:color w:val="000000" w:themeColor="text1"/>
              </w:rPr>
              <w:t>í</w:t>
            </w:r>
            <w:r w:rsidRPr="00504DE2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z MČR                       </w:t>
            </w:r>
            <w:r w:rsidRPr="00504DE2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/>
              </w:rPr>
              <w:t>(</w:t>
            </w:r>
            <w:r w:rsidR="006177FE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–</w:t>
            </w:r>
            <w:r w:rsidR="006177FE">
              <w:rPr>
                <w:b/>
                <w:bCs/>
                <w:color w:val="000000"/>
              </w:rPr>
              <w:t>10</w:t>
            </w:r>
            <w:r>
              <w:rPr>
                <w:b/>
                <w:bCs/>
                <w:color w:val="000000"/>
              </w:rPr>
              <w:t>–</w:t>
            </w:r>
            <w:r w:rsidR="006177FE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>)</w:t>
            </w:r>
          </w:p>
        </w:tc>
      </w:tr>
    </w:tbl>
    <w:p w:rsidR="009C7FC3" w:rsidRDefault="009C7FC3" w:rsidP="000559B8">
      <w:pPr>
        <w:tabs>
          <w:tab w:val="left" w:pos="540"/>
          <w:tab w:val="left" w:pos="3060"/>
          <w:tab w:val="left" w:pos="6120"/>
        </w:tabs>
      </w:pPr>
    </w:p>
    <w:p w:rsidR="009C7FC3" w:rsidRDefault="009C7FC3" w:rsidP="000559B8">
      <w:pPr>
        <w:tabs>
          <w:tab w:val="left" w:pos="540"/>
          <w:tab w:val="left" w:pos="3060"/>
          <w:tab w:val="left" w:pos="6120"/>
        </w:tabs>
      </w:pPr>
    </w:p>
    <w:p w:rsidR="00B77995" w:rsidRPr="004E0C89" w:rsidRDefault="00B77995" w:rsidP="00B77995">
      <w:pPr>
        <w:tabs>
          <w:tab w:val="left" w:pos="540"/>
          <w:tab w:val="left" w:pos="3060"/>
          <w:tab w:val="left" w:pos="6120"/>
        </w:tabs>
        <w:rPr>
          <w:rFonts w:ascii="Arial" w:hAnsi="Arial" w:cs="Arial"/>
          <w:b/>
          <w:sz w:val="28"/>
          <w:szCs w:val="28"/>
        </w:rPr>
      </w:pPr>
      <w:r>
        <w:br w:type="column"/>
      </w:r>
      <w:r w:rsidRPr="006D1BEA">
        <w:rPr>
          <w:rFonts w:ascii="Arial" w:hAnsi="Arial" w:cs="Arial"/>
          <w:b/>
          <w:sz w:val="28"/>
          <w:szCs w:val="28"/>
        </w:rPr>
        <w:lastRenderedPageBreak/>
        <w:t>Přehled reprezentantů 201</w:t>
      </w:r>
      <w:r>
        <w:rPr>
          <w:rFonts w:ascii="Arial" w:hAnsi="Arial" w:cs="Arial"/>
          <w:b/>
          <w:sz w:val="28"/>
          <w:szCs w:val="28"/>
        </w:rPr>
        <w:t>9</w:t>
      </w:r>
      <w:r w:rsidRPr="006D1BEA">
        <w:rPr>
          <w:rFonts w:ascii="Arial" w:hAnsi="Arial" w:cs="Arial"/>
          <w:b/>
          <w:sz w:val="28"/>
          <w:szCs w:val="28"/>
        </w:rPr>
        <w:t xml:space="preserve"> / 20</w:t>
      </w:r>
      <w:r>
        <w:rPr>
          <w:rFonts w:ascii="Arial" w:hAnsi="Arial" w:cs="Arial"/>
          <w:b/>
          <w:sz w:val="28"/>
          <w:szCs w:val="28"/>
        </w:rPr>
        <w:t>20</w:t>
      </w:r>
      <w:r w:rsidRPr="006D1BEA">
        <w:rPr>
          <w:rFonts w:ascii="Arial" w:hAnsi="Arial" w:cs="Arial"/>
          <w:b/>
          <w:sz w:val="28"/>
          <w:szCs w:val="28"/>
        </w:rPr>
        <w:t xml:space="preserve"> - KMENOVÉ SPORTY</w:t>
      </w:r>
    </w:p>
    <w:tbl>
      <w:tblPr>
        <w:tblW w:w="9980" w:type="dxa"/>
        <w:tblInd w:w="50" w:type="dxa"/>
        <w:tblCellMar>
          <w:left w:w="70" w:type="dxa"/>
          <w:right w:w="70" w:type="dxa"/>
        </w:tblCellMar>
        <w:tblLook w:val="04A0"/>
      </w:tblPr>
      <w:tblGrid>
        <w:gridCol w:w="520"/>
        <w:gridCol w:w="1980"/>
        <w:gridCol w:w="1360"/>
        <w:gridCol w:w="1480"/>
        <w:gridCol w:w="1060"/>
        <w:gridCol w:w="2000"/>
        <w:gridCol w:w="1580"/>
      </w:tblGrid>
      <w:tr w:rsidR="00AF3D38" w:rsidRPr="00AF3D38" w:rsidTr="00AF3D38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PŘÍJMENÍ A JMÉNO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SPORT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KATEGORIE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TŘÍDA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TŘÍDNÍ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TRENÉR</w:t>
            </w:r>
          </w:p>
        </w:tc>
      </w:tr>
      <w:tr w:rsidR="00AF3D38" w:rsidRPr="00AF3D38" w:rsidTr="00AF3D38">
        <w:trPr>
          <w:trHeight w:val="3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Horváthová Michaela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JKY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Kawuloková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Ton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Ježek David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Roubalová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Klíma L.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Koláčková Adéla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JKY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Vokálová A.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Klíma T.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Kotyza Daniel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Vokálová A.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Ondráčková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Krejčiříková Klára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JKY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Kawuloková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Ton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Stibal Jakub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Vokálová A.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Klíma T.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Švejnoha Jan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Vokálová A.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Klíma T.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Vallová Veronika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Vokálová A.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Klíma L.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Buřtová Adéla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KKY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Vokálová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Fousek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Dospělová Anna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KKY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Kousal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Křivánková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Hamzová Eliška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KKY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Kawuloková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Křivánková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Jedličková Anna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KKY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Kousal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Křivánková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Křížová Zuzana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KKY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Kousal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Křivánková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Mikšíková Laura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KKY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Roubalová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Křivánková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Adamec Radek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1.B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Lošťáková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Bubeníček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Aldin Ibrahim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Roreček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Bubeníček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Jambor David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Hoferová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Bubeníček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Běhal Jonáš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GYM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Fialová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Hedbávný 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Durák Miroslav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GYM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3Te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Krbcová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Hedbávný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Fraňková Marta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GYM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1Pr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Živná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Janečková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Jiříková Lucie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GYM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6Sx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Blatná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Janečková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Němeček Dan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GYM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3Te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Krbcová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Vlk 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Ottová Eliška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GYM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1Pr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Živná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Janečková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Šácha Vojtěch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GYM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Fialová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Hedbávný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Trnková Lucie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GYM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2Sk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Kondlerová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Janečková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Mravec Marcel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Roreček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Švec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Pochop Daniel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Novotná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Švec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Varmužka Matěj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1Pr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Živná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Švec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Vlček Zbyněk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Novotná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Švec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Waldsberger Tomáš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Hoferová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Švec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Zach Jiří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1Pr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Živná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Švec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Kupčová Sabína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PLA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Fialová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Vodák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Peciar Tomáš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PLA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Fialová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Vodák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Zubalíková Lucie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PLA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5Ki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Jochecová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Vodák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Kučerová Lucie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TRI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6Sx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Blatná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Dvořák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Tlamka Filip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5Ki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Jochecová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Dvořák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Bukovská Magdaléna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Roubalová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Zburová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Digrinová Daniela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Vokálová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Grabovská Květa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Kawuloková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Kamasová Zuzana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Kousal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Zburová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Koulisiani Ela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Roubalová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Zburová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Mokrá Radka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Kawuloková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Pokorná Eliška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Kawuloková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Rožnovjaková Marie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Kousal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Zburová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Vybíralová Hana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Roubalová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Zburová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Bukáček Tomáš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Roubalová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Šamšula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Chevalier Martin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Vokálová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Šamšula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Jirásek Jan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Roubalová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Šamšula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lastRenderedPageBreak/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Kaška Petr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Kawuloková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Šamšula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Klajmon Jakub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Roubalová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Šamšula</w:t>
            </w:r>
          </w:p>
        </w:tc>
      </w:tr>
    </w:tbl>
    <w:p w:rsidR="00B77995" w:rsidRDefault="00B77995" w:rsidP="00B77995">
      <w:pPr>
        <w:tabs>
          <w:tab w:val="left" w:pos="540"/>
          <w:tab w:val="left" w:pos="3060"/>
          <w:tab w:val="left" w:pos="6120"/>
        </w:tabs>
      </w:pPr>
    </w:p>
    <w:p w:rsidR="00B77995" w:rsidRDefault="00B77995" w:rsidP="00B77995">
      <w:pPr>
        <w:tabs>
          <w:tab w:val="left" w:pos="540"/>
          <w:tab w:val="left" w:pos="3060"/>
          <w:tab w:val="left" w:pos="6120"/>
        </w:tabs>
      </w:pPr>
    </w:p>
    <w:p w:rsidR="00B77995" w:rsidRPr="004E0C89" w:rsidRDefault="00B77995" w:rsidP="00B77995">
      <w:pPr>
        <w:tabs>
          <w:tab w:val="left" w:pos="540"/>
          <w:tab w:val="left" w:pos="3060"/>
          <w:tab w:val="left" w:pos="6120"/>
        </w:tabs>
        <w:rPr>
          <w:rFonts w:ascii="Arial" w:hAnsi="Arial" w:cs="Arial"/>
          <w:b/>
          <w:sz w:val="28"/>
          <w:szCs w:val="28"/>
        </w:rPr>
      </w:pPr>
      <w:r w:rsidRPr="006D1BEA">
        <w:rPr>
          <w:rFonts w:ascii="Arial" w:hAnsi="Arial" w:cs="Arial"/>
          <w:b/>
          <w:sz w:val="28"/>
          <w:szCs w:val="28"/>
        </w:rPr>
        <w:t>Přehled reprezentantů 201</w:t>
      </w:r>
      <w:r>
        <w:rPr>
          <w:rFonts w:ascii="Arial" w:hAnsi="Arial" w:cs="Arial"/>
          <w:b/>
          <w:sz w:val="28"/>
          <w:szCs w:val="28"/>
        </w:rPr>
        <w:t>9</w:t>
      </w:r>
      <w:r w:rsidRPr="006D1BEA">
        <w:rPr>
          <w:rFonts w:ascii="Arial" w:hAnsi="Arial" w:cs="Arial"/>
          <w:b/>
          <w:sz w:val="28"/>
          <w:szCs w:val="28"/>
        </w:rPr>
        <w:t xml:space="preserve"> / 20</w:t>
      </w:r>
      <w:r>
        <w:rPr>
          <w:rFonts w:ascii="Arial" w:hAnsi="Arial" w:cs="Arial"/>
          <w:b/>
          <w:sz w:val="28"/>
          <w:szCs w:val="28"/>
        </w:rPr>
        <w:t>20</w:t>
      </w:r>
      <w:r w:rsidRPr="006D1BEA">
        <w:rPr>
          <w:rFonts w:ascii="Arial" w:hAnsi="Arial" w:cs="Arial"/>
          <w:b/>
          <w:sz w:val="28"/>
          <w:szCs w:val="28"/>
        </w:rPr>
        <w:t xml:space="preserve"> - </w:t>
      </w:r>
      <w:r>
        <w:rPr>
          <w:rFonts w:ascii="Arial" w:hAnsi="Arial" w:cs="Arial"/>
          <w:b/>
          <w:sz w:val="28"/>
          <w:szCs w:val="28"/>
        </w:rPr>
        <w:t>NE</w:t>
      </w:r>
      <w:r w:rsidRPr="006D1BEA">
        <w:rPr>
          <w:rFonts w:ascii="Arial" w:hAnsi="Arial" w:cs="Arial"/>
          <w:b/>
          <w:sz w:val="28"/>
          <w:szCs w:val="28"/>
        </w:rPr>
        <w:t>KMENOVÉ SPORTY</w:t>
      </w:r>
    </w:p>
    <w:tbl>
      <w:tblPr>
        <w:tblW w:w="8820" w:type="dxa"/>
        <w:tblInd w:w="50" w:type="dxa"/>
        <w:tblCellMar>
          <w:left w:w="70" w:type="dxa"/>
          <w:right w:w="70" w:type="dxa"/>
        </w:tblCellMar>
        <w:tblLook w:val="04A0"/>
      </w:tblPr>
      <w:tblGrid>
        <w:gridCol w:w="520"/>
        <w:gridCol w:w="2060"/>
        <w:gridCol w:w="2020"/>
        <w:gridCol w:w="1420"/>
        <w:gridCol w:w="1060"/>
        <w:gridCol w:w="1740"/>
      </w:tblGrid>
      <w:tr w:rsidR="00AF3D38" w:rsidRPr="00AF3D38" w:rsidTr="00AF3D38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PŘÍJMENÍ A JMÉNO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SPORT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KATEGORIE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TŘÍDA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TŘÍDNÍ</w:t>
            </w:r>
          </w:p>
        </w:tc>
      </w:tr>
      <w:tr w:rsidR="00AF3D38" w:rsidRPr="00AF3D38" w:rsidTr="00AF3D38">
        <w:trPr>
          <w:trHeight w:val="3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Suchnová Klára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aerobic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Novotná B.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Pevná Tereza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aerobik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Fialová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Hlavoň Jakub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alpské lyžování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STŽCI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1Pr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Živná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Plaček Tadeáš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Hoferová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Tomeček Milan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baseball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3Tr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Krbcová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Tezzele Eliška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beach volejbal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5Ki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Svobodová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Hrdličková Zina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broková střelba - trap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3Tr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Krbcová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Janoušková Tereza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estetická skupinová gymn.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2Sk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Kondlerová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Hemerka Adam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florbal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Roreček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Dianišková Desana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fotbal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Roreček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Smějová Michaela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házená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3Tr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Krbcová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Macharová Sabina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cheerleading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Roreček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Šťastová Michaela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cheerleading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Hoferová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Jandová Veronika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silniční cyklistika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6Sx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Blatná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Obořilová Tereza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silniční cyklistika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Fialová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Křížová Hana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lezení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 / 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6Sx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Blatná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Skoupá Sabina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lezení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2Sk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Kondlerová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Širůčková Tereza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lezení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 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Fialová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Kocourová Adéla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šerm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Fialová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Metlický Jan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sportovní tanec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Novotná B.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Tománek Jonáš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tanec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Hoferová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Jičínská Eliška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squash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U19 / 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5Ki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Svobodová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Zdubová Tereza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squash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 U19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6Sx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Blatná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Goldová Ester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street dance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3Tr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Krbcová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Nová Natálie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street dance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Hoferová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Dvořáková Martina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synchronizované plavání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Fialová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Klusková Karolína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synchronizované plavání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 / 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5Ki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Svobodová</w:t>
            </w:r>
          </w:p>
        </w:tc>
      </w:tr>
      <w:tr w:rsidR="00AF3D38" w:rsidRPr="00AF3D38" w:rsidTr="00AF3D3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Mrázková Aneta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synchronizované plavání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6Sx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D38" w:rsidRPr="00AF3D38" w:rsidRDefault="00AF3D38" w:rsidP="00AF3D38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F3D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Blatná</w:t>
            </w:r>
          </w:p>
        </w:tc>
      </w:tr>
    </w:tbl>
    <w:p w:rsidR="00B77995" w:rsidRDefault="00B77995" w:rsidP="0066587A">
      <w:pPr>
        <w:tabs>
          <w:tab w:val="left" w:pos="540"/>
          <w:tab w:val="left" w:pos="3060"/>
          <w:tab w:val="left" w:pos="6120"/>
        </w:tabs>
        <w:jc w:val="center"/>
      </w:pPr>
    </w:p>
    <w:p w:rsidR="00B11D11" w:rsidRDefault="00AF3D38" w:rsidP="00AF3D38">
      <w:pPr>
        <w:tabs>
          <w:tab w:val="left" w:pos="540"/>
          <w:tab w:val="left" w:pos="3060"/>
          <w:tab w:val="left" w:pos="6120"/>
        </w:tabs>
        <w:jc w:val="center"/>
      </w:pPr>
      <w:r>
        <w:br w:type="column"/>
      </w:r>
    </w:p>
    <w:p w:rsidR="00B11D11" w:rsidRDefault="00B11D11" w:rsidP="00AF3D38">
      <w:pPr>
        <w:tabs>
          <w:tab w:val="left" w:pos="540"/>
          <w:tab w:val="left" w:pos="3060"/>
          <w:tab w:val="left" w:pos="6120"/>
        </w:tabs>
        <w:jc w:val="center"/>
      </w:pPr>
    </w:p>
    <w:p w:rsidR="00AF3D38" w:rsidRPr="00AF3D38" w:rsidRDefault="00AF3D38" w:rsidP="00AF3D38">
      <w:pPr>
        <w:tabs>
          <w:tab w:val="left" w:pos="540"/>
          <w:tab w:val="left" w:pos="3060"/>
          <w:tab w:val="left" w:pos="6120"/>
        </w:tabs>
        <w:jc w:val="center"/>
        <w:rPr>
          <w:rFonts w:ascii="Calibri" w:eastAsia="Times New Roman" w:hAnsi="Calibri"/>
          <w:b/>
          <w:bCs/>
          <w:color w:val="000000"/>
          <w:sz w:val="40"/>
          <w:szCs w:val="40"/>
          <w:lang w:eastAsia="cs-CZ"/>
        </w:rPr>
      </w:pPr>
      <w:r w:rsidRPr="00AF3D38">
        <w:rPr>
          <w:rFonts w:ascii="Calibri" w:eastAsia="Times New Roman" w:hAnsi="Calibri"/>
          <w:b/>
          <w:bCs/>
          <w:color w:val="000000"/>
          <w:sz w:val="40"/>
          <w:szCs w:val="40"/>
          <w:lang w:eastAsia="cs-CZ"/>
        </w:rPr>
        <w:t>Medaile SGLD z Mistrovství České epubliky</w:t>
      </w:r>
    </w:p>
    <w:p w:rsidR="00AF3D38" w:rsidRPr="00AF3D38" w:rsidRDefault="00AF3D38" w:rsidP="00AF3D38">
      <w:pPr>
        <w:tabs>
          <w:tab w:val="left" w:pos="540"/>
          <w:tab w:val="left" w:pos="3060"/>
          <w:tab w:val="left" w:pos="6120"/>
        </w:tabs>
        <w:jc w:val="center"/>
        <w:rPr>
          <w:rFonts w:ascii="Calibri" w:eastAsia="Times New Roman" w:hAnsi="Calibri"/>
          <w:b/>
          <w:bCs/>
          <w:color w:val="000000"/>
          <w:sz w:val="28"/>
          <w:szCs w:val="28"/>
          <w:lang w:eastAsia="cs-CZ"/>
        </w:rPr>
      </w:pPr>
      <w:r w:rsidRPr="00AF3D38">
        <w:rPr>
          <w:rFonts w:ascii="Calibri" w:eastAsia="Times New Roman" w:hAnsi="Calibri"/>
          <w:i/>
          <w:iCs/>
          <w:color w:val="000000"/>
          <w:sz w:val="28"/>
          <w:szCs w:val="28"/>
          <w:lang w:eastAsia="cs-CZ"/>
        </w:rPr>
        <w:t>(od založení školy do konce školního roku 2019/2020</w:t>
      </w:r>
    </w:p>
    <w:p w:rsidR="00B77995" w:rsidRDefault="00B77995" w:rsidP="0066587A">
      <w:pPr>
        <w:tabs>
          <w:tab w:val="left" w:pos="540"/>
          <w:tab w:val="left" w:pos="3060"/>
          <w:tab w:val="left" w:pos="6120"/>
        </w:tabs>
        <w:jc w:val="center"/>
      </w:pPr>
    </w:p>
    <w:p w:rsidR="00B77995" w:rsidRDefault="00B77995" w:rsidP="0066587A">
      <w:pPr>
        <w:tabs>
          <w:tab w:val="left" w:pos="540"/>
          <w:tab w:val="left" w:pos="3060"/>
          <w:tab w:val="left" w:pos="6120"/>
        </w:tabs>
        <w:jc w:val="center"/>
      </w:pPr>
    </w:p>
    <w:p w:rsidR="00B11D11" w:rsidRDefault="00B11D11" w:rsidP="0066587A">
      <w:pPr>
        <w:tabs>
          <w:tab w:val="left" w:pos="540"/>
          <w:tab w:val="left" w:pos="3060"/>
          <w:tab w:val="left" w:pos="6120"/>
        </w:tabs>
        <w:jc w:val="center"/>
      </w:pPr>
    </w:p>
    <w:tbl>
      <w:tblPr>
        <w:tblW w:w="6620" w:type="dxa"/>
        <w:tblInd w:w="2075" w:type="dxa"/>
        <w:tblCellMar>
          <w:left w:w="70" w:type="dxa"/>
          <w:right w:w="70" w:type="dxa"/>
        </w:tblCellMar>
        <w:tblLook w:val="04A0"/>
      </w:tblPr>
      <w:tblGrid>
        <w:gridCol w:w="3295"/>
        <w:gridCol w:w="716"/>
        <w:gridCol w:w="945"/>
        <w:gridCol w:w="781"/>
        <w:gridCol w:w="883"/>
      </w:tblGrid>
      <w:tr w:rsidR="00B11D11" w:rsidRPr="00B11D11" w:rsidTr="00B11D11">
        <w:trPr>
          <w:trHeight w:val="480"/>
        </w:trPr>
        <w:tc>
          <w:tcPr>
            <w:tcW w:w="6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F0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FFFFFF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cs-CZ"/>
              </w:rPr>
              <w:t>Medaile SGLD z MČR od založení školy do konce šk. roku 2019/2020</w:t>
            </w:r>
          </w:p>
        </w:tc>
      </w:tr>
      <w:tr w:rsidR="00B11D11" w:rsidRPr="00B11D11" w:rsidTr="00B11D11">
        <w:trPr>
          <w:trHeight w:val="360"/>
        </w:trPr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FF0000"/>
                <w:sz w:val="20"/>
                <w:szCs w:val="20"/>
                <w:lang w:eastAsia="cs-CZ"/>
              </w:rPr>
              <w:t>ZLATO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70C0"/>
                <w:sz w:val="20"/>
                <w:szCs w:val="2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0070C0"/>
                <w:sz w:val="20"/>
                <w:szCs w:val="20"/>
                <w:lang w:eastAsia="cs-CZ"/>
              </w:rPr>
              <w:t>STŘÍBRO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9900"/>
                <w:sz w:val="20"/>
                <w:szCs w:val="2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009900"/>
                <w:sz w:val="20"/>
                <w:szCs w:val="20"/>
                <w:lang w:eastAsia="cs-CZ"/>
              </w:rPr>
              <w:t>BROZN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</w:tr>
      <w:tr w:rsidR="00B11D11" w:rsidRPr="00B11D11" w:rsidTr="00B11D11">
        <w:trPr>
          <w:trHeight w:val="372"/>
        </w:trPr>
        <w:tc>
          <w:tcPr>
            <w:tcW w:w="3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Atletika (od roku 1991)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329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333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671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1333</w:t>
            </w:r>
          </w:p>
        </w:tc>
      </w:tr>
      <w:tr w:rsidR="00B11D11" w:rsidRPr="00B11D11" w:rsidTr="00B11D11">
        <w:trPr>
          <w:trHeight w:val="372"/>
        </w:trPr>
        <w:tc>
          <w:tcPr>
            <w:tcW w:w="3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Basketbal (od roku 2001)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38</w:t>
            </w:r>
          </w:p>
        </w:tc>
      </w:tr>
      <w:tr w:rsidR="00B11D11" w:rsidRPr="00B11D11" w:rsidTr="00B11D11">
        <w:trPr>
          <w:trHeight w:val="372"/>
        </w:trPr>
        <w:tc>
          <w:tcPr>
            <w:tcW w:w="3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Fotbal (od roku 2018)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0</w:t>
            </w:r>
          </w:p>
        </w:tc>
      </w:tr>
      <w:tr w:rsidR="00B11D11" w:rsidRPr="00B11D11" w:rsidTr="00B11D11">
        <w:trPr>
          <w:trHeight w:val="372"/>
        </w:trPr>
        <w:tc>
          <w:tcPr>
            <w:tcW w:w="3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Gymnastika (od roku 1983)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262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183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159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604</w:t>
            </w:r>
          </w:p>
        </w:tc>
      </w:tr>
      <w:tr w:rsidR="00B11D11" w:rsidRPr="00B11D11" w:rsidTr="00B11D11">
        <w:trPr>
          <w:trHeight w:val="372"/>
        </w:trPr>
        <w:tc>
          <w:tcPr>
            <w:tcW w:w="3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Judo (od roku 2019)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2</w:t>
            </w:r>
          </w:p>
        </w:tc>
      </w:tr>
      <w:tr w:rsidR="00B11D11" w:rsidRPr="00B11D11" w:rsidTr="00B11D11">
        <w:trPr>
          <w:trHeight w:val="372"/>
        </w:trPr>
        <w:tc>
          <w:tcPr>
            <w:tcW w:w="3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Plavání (od roku 1983)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1524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1236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1163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3923</w:t>
            </w:r>
          </w:p>
        </w:tc>
      </w:tr>
      <w:tr w:rsidR="00B11D11" w:rsidRPr="00B11D11" w:rsidTr="00B11D11">
        <w:trPr>
          <w:trHeight w:val="372"/>
        </w:trPr>
        <w:tc>
          <w:tcPr>
            <w:tcW w:w="3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Tenis (od roku 1991)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37</w:t>
            </w:r>
          </w:p>
        </w:tc>
      </w:tr>
      <w:tr w:rsidR="00B11D11" w:rsidRPr="00B11D11" w:rsidTr="00B11D11">
        <w:trPr>
          <w:trHeight w:val="372"/>
        </w:trPr>
        <w:tc>
          <w:tcPr>
            <w:tcW w:w="3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Triatlon (od roku 2011)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47</w:t>
            </w:r>
          </w:p>
        </w:tc>
      </w:tr>
      <w:tr w:rsidR="00B11D11" w:rsidRPr="00B11D11" w:rsidTr="00B11D11">
        <w:trPr>
          <w:trHeight w:val="372"/>
        </w:trPr>
        <w:tc>
          <w:tcPr>
            <w:tcW w:w="3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Volejbal dívky (od roku 1990)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33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73</w:t>
            </w:r>
          </w:p>
        </w:tc>
      </w:tr>
      <w:tr w:rsidR="00B11D11" w:rsidRPr="00B11D11" w:rsidTr="00B11D11">
        <w:trPr>
          <w:trHeight w:val="372"/>
        </w:trPr>
        <w:tc>
          <w:tcPr>
            <w:tcW w:w="3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Volejbal hoši (od roku 2005)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20</w:t>
            </w:r>
          </w:p>
        </w:tc>
      </w:tr>
      <w:tr w:rsidR="00B11D11" w:rsidRPr="00B11D11" w:rsidTr="00B11D11">
        <w:trPr>
          <w:trHeight w:val="372"/>
        </w:trPr>
        <w:tc>
          <w:tcPr>
            <w:tcW w:w="3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Nekmenové sporty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230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145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B11D11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66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441</w:t>
            </w:r>
          </w:p>
        </w:tc>
      </w:tr>
      <w:tr w:rsidR="00B11D11" w:rsidRPr="00B11D11" w:rsidTr="00B11D11">
        <w:trPr>
          <w:trHeight w:val="708"/>
        </w:trPr>
        <w:tc>
          <w:tcPr>
            <w:tcW w:w="32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CELKEM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FF0000"/>
                <w:sz w:val="22"/>
                <w:szCs w:val="22"/>
                <w:lang w:eastAsia="cs-CZ"/>
              </w:rPr>
              <w:t>2432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70C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0070C0"/>
                <w:sz w:val="22"/>
                <w:szCs w:val="22"/>
                <w:lang w:eastAsia="cs-CZ"/>
              </w:rPr>
              <w:t>1974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990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009900"/>
                <w:sz w:val="22"/>
                <w:szCs w:val="22"/>
                <w:lang w:eastAsia="cs-CZ"/>
              </w:rPr>
              <w:t>2112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11D11" w:rsidRPr="00B11D11" w:rsidRDefault="00B11D11" w:rsidP="00B11D11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B11D11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6518</w:t>
            </w:r>
          </w:p>
        </w:tc>
      </w:tr>
    </w:tbl>
    <w:p w:rsidR="00B11D11" w:rsidRDefault="00B11D11" w:rsidP="0066587A">
      <w:pPr>
        <w:tabs>
          <w:tab w:val="left" w:pos="540"/>
          <w:tab w:val="left" w:pos="3060"/>
          <w:tab w:val="left" w:pos="6120"/>
        </w:tabs>
        <w:jc w:val="center"/>
      </w:pPr>
    </w:p>
    <w:p w:rsidR="00B11D11" w:rsidRDefault="00B11D11" w:rsidP="0066587A">
      <w:pPr>
        <w:tabs>
          <w:tab w:val="left" w:pos="540"/>
          <w:tab w:val="left" w:pos="3060"/>
          <w:tab w:val="left" w:pos="6120"/>
        </w:tabs>
        <w:jc w:val="center"/>
      </w:pPr>
    </w:p>
    <w:p w:rsidR="00B11D11" w:rsidRDefault="00B11D11" w:rsidP="0066587A">
      <w:pPr>
        <w:tabs>
          <w:tab w:val="left" w:pos="540"/>
          <w:tab w:val="left" w:pos="3060"/>
          <w:tab w:val="left" w:pos="6120"/>
        </w:tabs>
        <w:jc w:val="center"/>
      </w:pPr>
    </w:p>
    <w:p w:rsidR="00B11D11" w:rsidRDefault="00B11D11" w:rsidP="0066587A">
      <w:pPr>
        <w:tabs>
          <w:tab w:val="left" w:pos="540"/>
          <w:tab w:val="left" w:pos="3060"/>
          <w:tab w:val="left" w:pos="6120"/>
        </w:tabs>
        <w:jc w:val="center"/>
      </w:pPr>
    </w:p>
    <w:p w:rsidR="00B11D11" w:rsidRDefault="00B11D11" w:rsidP="0066587A">
      <w:pPr>
        <w:tabs>
          <w:tab w:val="left" w:pos="540"/>
          <w:tab w:val="left" w:pos="3060"/>
          <w:tab w:val="left" w:pos="6120"/>
        </w:tabs>
        <w:jc w:val="center"/>
      </w:pPr>
    </w:p>
    <w:p w:rsidR="00B11D11" w:rsidRDefault="00B11D11" w:rsidP="0066587A">
      <w:pPr>
        <w:tabs>
          <w:tab w:val="left" w:pos="540"/>
          <w:tab w:val="left" w:pos="3060"/>
          <w:tab w:val="left" w:pos="6120"/>
        </w:tabs>
        <w:jc w:val="center"/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1945005</wp:posOffset>
            </wp:positionH>
            <wp:positionV relativeFrom="paragraph">
              <wp:posOffset>160655</wp:posOffset>
            </wp:positionV>
            <wp:extent cx="2749550" cy="2616200"/>
            <wp:effectExtent l="19050" t="0" r="0" b="0"/>
            <wp:wrapNone/>
            <wp:docPr id="1" name="Obrázek 0" descr="logo SGLD blue 0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GLD blue 0900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49550" cy="261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1D11" w:rsidRDefault="00B11D11" w:rsidP="0066587A">
      <w:pPr>
        <w:tabs>
          <w:tab w:val="left" w:pos="540"/>
          <w:tab w:val="left" w:pos="3060"/>
          <w:tab w:val="left" w:pos="6120"/>
        </w:tabs>
        <w:jc w:val="center"/>
      </w:pPr>
    </w:p>
    <w:p w:rsidR="00B11D11" w:rsidRDefault="00B11D11" w:rsidP="0066587A">
      <w:pPr>
        <w:tabs>
          <w:tab w:val="left" w:pos="540"/>
          <w:tab w:val="left" w:pos="3060"/>
          <w:tab w:val="left" w:pos="6120"/>
        </w:tabs>
        <w:jc w:val="center"/>
      </w:pPr>
    </w:p>
    <w:p w:rsidR="00B11D11" w:rsidRDefault="00B11D11" w:rsidP="0066587A">
      <w:pPr>
        <w:tabs>
          <w:tab w:val="left" w:pos="540"/>
          <w:tab w:val="left" w:pos="3060"/>
          <w:tab w:val="left" w:pos="6120"/>
        </w:tabs>
        <w:jc w:val="center"/>
      </w:pPr>
    </w:p>
    <w:p w:rsidR="00B11D11" w:rsidRDefault="00B11D11" w:rsidP="0066587A">
      <w:pPr>
        <w:tabs>
          <w:tab w:val="left" w:pos="540"/>
          <w:tab w:val="left" w:pos="3060"/>
          <w:tab w:val="left" w:pos="6120"/>
        </w:tabs>
        <w:jc w:val="center"/>
      </w:pPr>
    </w:p>
    <w:p w:rsidR="00B11D11" w:rsidRDefault="00B11D11" w:rsidP="0066587A">
      <w:pPr>
        <w:tabs>
          <w:tab w:val="left" w:pos="540"/>
          <w:tab w:val="left" w:pos="3060"/>
          <w:tab w:val="left" w:pos="6120"/>
        </w:tabs>
        <w:jc w:val="center"/>
      </w:pPr>
    </w:p>
    <w:p w:rsidR="009D11A1" w:rsidRDefault="009D11A1" w:rsidP="0066587A">
      <w:pPr>
        <w:tabs>
          <w:tab w:val="left" w:pos="540"/>
          <w:tab w:val="left" w:pos="3060"/>
          <w:tab w:val="left" w:pos="6120"/>
        </w:tabs>
        <w:jc w:val="center"/>
      </w:pPr>
    </w:p>
    <w:sectPr w:rsidR="009D11A1" w:rsidSect="00E95336">
      <w:footerReference w:type="default" r:id="rId8"/>
      <w:footnotePr>
        <w:pos w:val="beneathText"/>
      </w:footnotePr>
      <w:pgSz w:w="11905" w:h="16837" w:code="9"/>
      <w:pgMar w:top="567" w:right="567" w:bottom="567" w:left="680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19A" w:rsidRDefault="001E219A" w:rsidP="00D87E30">
      <w:r>
        <w:separator/>
      </w:r>
    </w:p>
  </w:endnote>
  <w:endnote w:type="continuationSeparator" w:id="1">
    <w:p w:rsidR="001E219A" w:rsidRDefault="001E219A" w:rsidP="00D87E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D38" w:rsidRPr="00D87E30" w:rsidRDefault="003A29B8" w:rsidP="00D87E30">
    <w:pPr>
      <w:pStyle w:val="Zpat"/>
      <w:jc w:val="center"/>
      <w:rPr>
        <w:rFonts w:ascii="Calibri" w:hAnsi="Calibri" w:cs="Calibri"/>
        <w:sz w:val="16"/>
        <w:szCs w:val="16"/>
      </w:rPr>
    </w:pPr>
    <w:r w:rsidRPr="00D87E30">
      <w:rPr>
        <w:rFonts w:ascii="Calibri" w:hAnsi="Calibri" w:cs="Calibri"/>
        <w:sz w:val="16"/>
        <w:szCs w:val="16"/>
      </w:rPr>
      <w:fldChar w:fldCharType="begin"/>
    </w:r>
    <w:r w:rsidR="00AF3D38" w:rsidRPr="00D87E30">
      <w:rPr>
        <w:rFonts w:ascii="Calibri" w:hAnsi="Calibri" w:cs="Calibri"/>
        <w:sz w:val="16"/>
        <w:szCs w:val="16"/>
      </w:rPr>
      <w:instrText xml:space="preserve"> PAGE   \* MERGEFORMAT </w:instrText>
    </w:r>
    <w:r w:rsidRPr="00D87E30">
      <w:rPr>
        <w:rFonts w:ascii="Calibri" w:hAnsi="Calibri" w:cs="Calibri"/>
        <w:sz w:val="16"/>
        <w:szCs w:val="16"/>
      </w:rPr>
      <w:fldChar w:fldCharType="separate"/>
    </w:r>
    <w:r w:rsidR="00E95336">
      <w:rPr>
        <w:rFonts w:ascii="Calibri" w:hAnsi="Calibri" w:cs="Calibri"/>
        <w:noProof/>
        <w:sz w:val="16"/>
        <w:szCs w:val="16"/>
      </w:rPr>
      <w:t>6</w:t>
    </w:r>
    <w:r w:rsidRPr="00D87E30">
      <w:rPr>
        <w:rFonts w:ascii="Calibri" w:hAnsi="Calibri" w:cs="Calibri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19A" w:rsidRDefault="001E219A" w:rsidP="00D87E30">
      <w:r>
        <w:separator/>
      </w:r>
    </w:p>
  </w:footnote>
  <w:footnote w:type="continuationSeparator" w:id="1">
    <w:p w:rsidR="001E219A" w:rsidRDefault="001E219A" w:rsidP="00D87E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>
    <w:nsid w:val="19267E73"/>
    <w:multiLevelType w:val="hybridMultilevel"/>
    <w:tmpl w:val="EEC21878"/>
    <w:lvl w:ilvl="0" w:tplc="DE46A3CA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6F6376D6"/>
    <w:multiLevelType w:val="hybridMultilevel"/>
    <w:tmpl w:val="46021096"/>
    <w:lvl w:ilvl="0" w:tplc="040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defaultTabStop w:val="567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/>
  <w:rsids>
    <w:rsidRoot w:val="00BD6DF0"/>
    <w:rsid w:val="00013298"/>
    <w:rsid w:val="00014500"/>
    <w:rsid w:val="00015BCE"/>
    <w:rsid w:val="00022E76"/>
    <w:rsid w:val="0002398A"/>
    <w:rsid w:val="000433C3"/>
    <w:rsid w:val="00043B91"/>
    <w:rsid w:val="00047B21"/>
    <w:rsid w:val="000507D4"/>
    <w:rsid w:val="00053253"/>
    <w:rsid w:val="000559B8"/>
    <w:rsid w:val="000578E8"/>
    <w:rsid w:val="0009616A"/>
    <w:rsid w:val="000B0C63"/>
    <w:rsid w:val="000B7291"/>
    <w:rsid w:val="000C12E0"/>
    <w:rsid w:val="000C2CC0"/>
    <w:rsid w:val="000D011A"/>
    <w:rsid w:val="000E05D0"/>
    <w:rsid w:val="000E060B"/>
    <w:rsid w:val="000E163D"/>
    <w:rsid w:val="000E2524"/>
    <w:rsid w:val="000E5F74"/>
    <w:rsid w:val="0010372E"/>
    <w:rsid w:val="001048B8"/>
    <w:rsid w:val="00122650"/>
    <w:rsid w:val="001229E1"/>
    <w:rsid w:val="00123705"/>
    <w:rsid w:val="00123BD0"/>
    <w:rsid w:val="001415F4"/>
    <w:rsid w:val="001450C9"/>
    <w:rsid w:val="00174464"/>
    <w:rsid w:val="00182CC2"/>
    <w:rsid w:val="00184AF6"/>
    <w:rsid w:val="001967EA"/>
    <w:rsid w:val="001B5820"/>
    <w:rsid w:val="001C02A1"/>
    <w:rsid w:val="001C15DF"/>
    <w:rsid w:val="001C6DF6"/>
    <w:rsid w:val="001D44CB"/>
    <w:rsid w:val="001E219A"/>
    <w:rsid w:val="001E2308"/>
    <w:rsid w:val="001E28BE"/>
    <w:rsid w:val="001E6E8A"/>
    <w:rsid w:val="001F467B"/>
    <w:rsid w:val="001F6C83"/>
    <w:rsid w:val="00200D16"/>
    <w:rsid w:val="00202CB4"/>
    <w:rsid w:val="00202EB0"/>
    <w:rsid w:val="00213F86"/>
    <w:rsid w:val="00214FE3"/>
    <w:rsid w:val="002228CF"/>
    <w:rsid w:val="00224218"/>
    <w:rsid w:val="0023090A"/>
    <w:rsid w:val="00230C03"/>
    <w:rsid w:val="00246ED0"/>
    <w:rsid w:val="002549D8"/>
    <w:rsid w:val="0025591A"/>
    <w:rsid w:val="00261EF2"/>
    <w:rsid w:val="002620D7"/>
    <w:rsid w:val="002828E7"/>
    <w:rsid w:val="00285CA9"/>
    <w:rsid w:val="00295FF0"/>
    <w:rsid w:val="002977DB"/>
    <w:rsid w:val="002A0874"/>
    <w:rsid w:val="002A16CB"/>
    <w:rsid w:val="002A2F31"/>
    <w:rsid w:val="002C17A3"/>
    <w:rsid w:val="002C5D1B"/>
    <w:rsid w:val="002D1333"/>
    <w:rsid w:val="002D3C6C"/>
    <w:rsid w:val="002D6341"/>
    <w:rsid w:val="002F30F8"/>
    <w:rsid w:val="00306A4F"/>
    <w:rsid w:val="00320897"/>
    <w:rsid w:val="00330E6B"/>
    <w:rsid w:val="003316FE"/>
    <w:rsid w:val="00333FDD"/>
    <w:rsid w:val="00343FFB"/>
    <w:rsid w:val="00345F4A"/>
    <w:rsid w:val="00360412"/>
    <w:rsid w:val="0036502F"/>
    <w:rsid w:val="00375FFE"/>
    <w:rsid w:val="00380228"/>
    <w:rsid w:val="003873E5"/>
    <w:rsid w:val="00393911"/>
    <w:rsid w:val="00393FE6"/>
    <w:rsid w:val="003A29B8"/>
    <w:rsid w:val="003A567C"/>
    <w:rsid w:val="003B34C3"/>
    <w:rsid w:val="003B787E"/>
    <w:rsid w:val="003C28D2"/>
    <w:rsid w:val="003C31AF"/>
    <w:rsid w:val="003C7CE6"/>
    <w:rsid w:val="003D3D26"/>
    <w:rsid w:val="003D4D53"/>
    <w:rsid w:val="003D6958"/>
    <w:rsid w:val="003E059E"/>
    <w:rsid w:val="003E4531"/>
    <w:rsid w:val="003F32EE"/>
    <w:rsid w:val="003F570D"/>
    <w:rsid w:val="00402D60"/>
    <w:rsid w:val="00402FF8"/>
    <w:rsid w:val="004132CF"/>
    <w:rsid w:val="00433E2D"/>
    <w:rsid w:val="00437EBC"/>
    <w:rsid w:val="00441168"/>
    <w:rsid w:val="0046104B"/>
    <w:rsid w:val="00470AE8"/>
    <w:rsid w:val="00475670"/>
    <w:rsid w:val="00476B93"/>
    <w:rsid w:val="00480217"/>
    <w:rsid w:val="00480BC8"/>
    <w:rsid w:val="00483623"/>
    <w:rsid w:val="00484954"/>
    <w:rsid w:val="0049094F"/>
    <w:rsid w:val="00491719"/>
    <w:rsid w:val="00494041"/>
    <w:rsid w:val="0049679C"/>
    <w:rsid w:val="004D441C"/>
    <w:rsid w:val="004D534E"/>
    <w:rsid w:val="004D5785"/>
    <w:rsid w:val="004D702D"/>
    <w:rsid w:val="004E0C89"/>
    <w:rsid w:val="004E3A46"/>
    <w:rsid w:val="004F1638"/>
    <w:rsid w:val="004F6C5C"/>
    <w:rsid w:val="00501E20"/>
    <w:rsid w:val="00502FCE"/>
    <w:rsid w:val="00504DE2"/>
    <w:rsid w:val="0051043A"/>
    <w:rsid w:val="00512AE6"/>
    <w:rsid w:val="00515256"/>
    <w:rsid w:val="00525E89"/>
    <w:rsid w:val="00533A41"/>
    <w:rsid w:val="00534329"/>
    <w:rsid w:val="00535F36"/>
    <w:rsid w:val="005517B3"/>
    <w:rsid w:val="005540AA"/>
    <w:rsid w:val="00555122"/>
    <w:rsid w:val="00576621"/>
    <w:rsid w:val="0058035F"/>
    <w:rsid w:val="005806E6"/>
    <w:rsid w:val="00585FBD"/>
    <w:rsid w:val="0059365C"/>
    <w:rsid w:val="00593D21"/>
    <w:rsid w:val="00596710"/>
    <w:rsid w:val="0059706D"/>
    <w:rsid w:val="005A12CC"/>
    <w:rsid w:val="005D3FF9"/>
    <w:rsid w:val="005D515E"/>
    <w:rsid w:val="005E0069"/>
    <w:rsid w:val="005E0421"/>
    <w:rsid w:val="005E2E21"/>
    <w:rsid w:val="005F4D09"/>
    <w:rsid w:val="00604F32"/>
    <w:rsid w:val="00606F07"/>
    <w:rsid w:val="00613BB9"/>
    <w:rsid w:val="006177FE"/>
    <w:rsid w:val="006243FB"/>
    <w:rsid w:val="00633527"/>
    <w:rsid w:val="00635D32"/>
    <w:rsid w:val="00646CC2"/>
    <w:rsid w:val="0065180B"/>
    <w:rsid w:val="00660964"/>
    <w:rsid w:val="00662C11"/>
    <w:rsid w:val="00663938"/>
    <w:rsid w:val="0066587A"/>
    <w:rsid w:val="00690FF2"/>
    <w:rsid w:val="00694E0A"/>
    <w:rsid w:val="00695335"/>
    <w:rsid w:val="006A02D5"/>
    <w:rsid w:val="006A1EC1"/>
    <w:rsid w:val="006D0B49"/>
    <w:rsid w:val="006D1BEA"/>
    <w:rsid w:val="006F36CE"/>
    <w:rsid w:val="006F4294"/>
    <w:rsid w:val="006F4D81"/>
    <w:rsid w:val="006F4DF3"/>
    <w:rsid w:val="006F5F92"/>
    <w:rsid w:val="007074AF"/>
    <w:rsid w:val="007258AF"/>
    <w:rsid w:val="00735F11"/>
    <w:rsid w:val="0073608C"/>
    <w:rsid w:val="0074637B"/>
    <w:rsid w:val="007467B8"/>
    <w:rsid w:val="00747426"/>
    <w:rsid w:val="007524D4"/>
    <w:rsid w:val="0076197D"/>
    <w:rsid w:val="007721F9"/>
    <w:rsid w:val="00776DCD"/>
    <w:rsid w:val="0079461C"/>
    <w:rsid w:val="007A3655"/>
    <w:rsid w:val="007C02A4"/>
    <w:rsid w:val="007E1552"/>
    <w:rsid w:val="007E242E"/>
    <w:rsid w:val="007E31A4"/>
    <w:rsid w:val="00805B68"/>
    <w:rsid w:val="008115BE"/>
    <w:rsid w:val="0081777C"/>
    <w:rsid w:val="008210C0"/>
    <w:rsid w:val="00835BCB"/>
    <w:rsid w:val="00862025"/>
    <w:rsid w:val="00864FFF"/>
    <w:rsid w:val="00872718"/>
    <w:rsid w:val="0087556B"/>
    <w:rsid w:val="00885E91"/>
    <w:rsid w:val="00886CF4"/>
    <w:rsid w:val="00892A22"/>
    <w:rsid w:val="00897A6D"/>
    <w:rsid w:val="008A59E2"/>
    <w:rsid w:val="008A5E4F"/>
    <w:rsid w:val="008B2E05"/>
    <w:rsid w:val="008B586E"/>
    <w:rsid w:val="008B74D9"/>
    <w:rsid w:val="008C14B8"/>
    <w:rsid w:val="008D0884"/>
    <w:rsid w:val="008D3381"/>
    <w:rsid w:val="008E08B4"/>
    <w:rsid w:val="008E56BA"/>
    <w:rsid w:val="008F2529"/>
    <w:rsid w:val="008F758B"/>
    <w:rsid w:val="00902A2D"/>
    <w:rsid w:val="00902B41"/>
    <w:rsid w:val="00917EC5"/>
    <w:rsid w:val="009240D2"/>
    <w:rsid w:val="0092606A"/>
    <w:rsid w:val="009342A5"/>
    <w:rsid w:val="0093521B"/>
    <w:rsid w:val="00947A81"/>
    <w:rsid w:val="00954860"/>
    <w:rsid w:val="00955D31"/>
    <w:rsid w:val="00987818"/>
    <w:rsid w:val="00993F4B"/>
    <w:rsid w:val="0099558D"/>
    <w:rsid w:val="009A22E8"/>
    <w:rsid w:val="009A3943"/>
    <w:rsid w:val="009A4DF9"/>
    <w:rsid w:val="009B0E6A"/>
    <w:rsid w:val="009C5D71"/>
    <w:rsid w:val="009C63D4"/>
    <w:rsid w:val="009C7FC3"/>
    <w:rsid w:val="009D11A1"/>
    <w:rsid w:val="009D11DB"/>
    <w:rsid w:val="009D13B8"/>
    <w:rsid w:val="009D6B2B"/>
    <w:rsid w:val="009F124D"/>
    <w:rsid w:val="009F2A8B"/>
    <w:rsid w:val="00A062B8"/>
    <w:rsid w:val="00A151BF"/>
    <w:rsid w:val="00A17945"/>
    <w:rsid w:val="00A202BE"/>
    <w:rsid w:val="00A20AC0"/>
    <w:rsid w:val="00A26330"/>
    <w:rsid w:val="00A36E6B"/>
    <w:rsid w:val="00A44EB6"/>
    <w:rsid w:val="00A52876"/>
    <w:rsid w:val="00A5646C"/>
    <w:rsid w:val="00A57BA7"/>
    <w:rsid w:val="00A71CF2"/>
    <w:rsid w:val="00A9021D"/>
    <w:rsid w:val="00A9030D"/>
    <w:rsid w:val="00A943C6"/>
    <w:rsid w:val="00AA37F0"/>
    <w:rsid w:val="00AB116A"/>
    <w:rsid w:val="00AC3469"/>
    <w:rsid w:val="00AC4758"/>
    <w:rsid w:val="00AC7A76"/>
    <w:rsid w:val="00AD1D4B"/>
    <w:rsid w:val="00AD2BE6"/>
    <w:rsid w:val="00AD3C6B"/>
    <w:rsid w:val="00AD42F3"/>
    <w:rsid w:val="00AD6927"/>
    <w:rsid w:val="00AE4892"/>
    <w:rsid w:val="00AE5047"/>
    <w:rsid w:val="00AE52B2"/>
    <w:rsid w:val="00AF1F5C"/>
    <w:rsid w:val="00AF3D38"/>
    <w:rsid w:val="00AF44C2"/>
    <w:rsid w:val="00B00492"/>
    <w:rsid w:val="00B00829"/>
    <w:rsid w:val="00B06A47"/>
    <w:rsid w:val="00B11D11"/>
    <w:rsid w:val="00B125F8"/>
    <w:rsid w:val="00B1281C"/>
    <w:rsid w:val="00B25871"/>
    <w:rsid w:val="00B27E07"/>
    <w:rsid w:val="00B32C2A"/>
    <w:rsid w:val="00B32E8D"/>
    <w:rsid w:val="00B555A1"/>
    <w:rsid w:val="00B57A51"/>
    <w:rsid w:val="00B644B4"/>
    <w:rsid w:val="00B66B0F"/>
    <w:rsid w:val="00B72C2D"/>
    <w:rsid w:val="00B77995"/>
    <w:rsid w:val="00B8785C"/>
    <w:rsid w:val="00B94B10"/>
    <w:rsid w:val="00B95823"/>
    <w:rsid w:val="00B96B41"/>
    <w:rsid w:val="00B9767D"/>
    <w:rsid w:val="00BA131A"/>
    <w:rsid w:val="00BA79C1"/>
    <w:rsid w:val="00BA7BA8"/>
    <w:rsid w:val="00BB12B2"/>
    <w:rsid w:val="00BD398E"/>
    <w:rsid w:val="00BD6CDA"/>
    <w:rsid w:val="00BD6DF0"/>
    <w:rsid w:val="00BE201D"/>
    <w:rsid w:val="00BE6793"/>
    <w:rsid w:val="00BF1F63"/>
    <w:rsid w:val="00BF2762"/>
    <w:rsid w:val="00BF7250"/>
    <w:rsid w:val="00C1601D"/>
    <w:rsid w:val="00C178E8"/>
    <w:rsid w:val="00C210F4"/>
    <w:rsid w:val="00C30A78"/>
    <w:rsid w:val="00C3497C"/>
    <w:rsid w:val="00C35617"/>
    <w:rsid w:val="00C3561E"/>
    <w:rsid w:val="00C42449"/>
    <w:rsid w:val="00C45D05"/>
    <w:rsid w:val="00C52256"/>
    <w:rsid w:val="00C6360D"/>
    <w:rsid w:val="00C65B26"/>
    <w:rsid w:val="00C746A7"/>
    <w:rsid w:val="00C83149"/>
    <w:rsid w:val="00C84A30"/>
    <w:rsid w:val="00C872FE"/>
    <w:rsid w:val="00CA604E"/>
    <w:rsid w:val="00CB1F39"/>
    <w:rsid w:val="00CB2DD3"/>
    <w:rsid w:val="00CC0724"/>
    <w:rsid w:val="00CC4595"/>
    <w:rsid w:val="00CC4F90"/>
    <w:rsid w:val="00CC69C5"/>
    <w:rsid w:val="00CE0725"/>
    <w:rsid w:val="00CE3303"/>
    <w:rsid w:val="00CE705E"/>
    <w:rsid w:val="00CF7A0C"/>
    <w:rsid w:val="00D06DAA"/>
    <w:rsid w:val="00D073A0"/>
    <w:rsid w:val="00D07CAE"/>
    <w:rsid w:val="00D30F0C"/>
    <w:rsid w:val="00D43F7D"/>
    <w:rsid w:val="00D457D2"/>
    <w:rsid w:val="00D51266"/>
    <w:rsid w:val="00D71292"/>
    <w:rsid w:val="00D73D9C"/>
    <w:rsid w:val="00D8058F"/>
    <w:rsid w:val="00D87E30"/>
    <w:rsid w:val="00D92A0D"/>
    <w:rsid w:val="00DA0F45"/>
    <w:rsid w:val="00DA181D"/>
    <w:rsid w:val="00DA216E"/>
    <w:rsid w:val="00DA2816"/>
    <w:rsid w:val="00DA36A8"/>
    <w:rsid w:val="00DA43DE"/>
    <w:rsid w:val="00DA7424"/>
    <w:rsid w:val="00DB091E"/>
    <w:rsid w:val="00DC2020"/>
    <w:rsid w:val="00DC27C6"/>
    <w:rsid w:val="00DE340E"/>
    <w:rsid w:val="00DE3A33"/>
    <w:rsid w:val="00E01105"/>
    <w:rsid w:val="00E0607C"/>
    <w:rsid w:val="00E07482"/>
    <w:rsid w:val="00E24259"/>
    <w:rsid w:val="00E27F4E"/>
    <w:rsid w:val="00E30E9E"/>
    <w:rsid w:val="00E32065"/>
    <w:rsid w:val="00E3424F"/>
    <w:rsid w:val="00E41617"/>
    <w:rsid w:val="00E508EE"/>
    <w:rsid w:val="00E5600B"/>
    <w:rsid w:val="00E704A1"/>
    <w:rsid w:val="00E718F3"/>
    <w:rsid w:val="00E774CB"/>
    <w:rsid w:val="00E81BD6"/>
    <w:rsid w:val="00E85BF0"/>
    <w:rsid w:val="00E915D1"/>
    <w:rsid w:val="00E95336"/>
    <w:rsid w:val="00EB08E7"/>
    <w:rsid w:val="00EB14E5"/>
    <w:rsid w:val="00EC1288"/>
    <w:rsid w:val="00EC5D3D"/>
    <w:rsid w:val="00EC6E38"/>
    <w:rsid w:val="00ED6DAF"/>
    <w:rsid w:val="00EE1347"/>
    <w:rsid w:val="00EF342D"/>
    <w:rsid w:val="00F05D4B"/>
    <w:rsid w:val="00F143D0"/>
    <w:rsid w:val="00F30759"/>
    <w:rsid w:val="00F376CF"/>
    <w:rsid w:val="00F37EBE"/>
    <w:rsid w:val="00F460C1"/>
    <w:rsid w:val="00F500E9"/>
    <w:rsid w:val="00F54DD2"/>
    <w:rsid w:val="00F5512A"/>
    <w:rsid w:val="00F57ADB"/>
    <w:rsid w:val="00F57CAB"/>
    <w:rsid w:val="00F76ED5"/>
    <w:rsid w:val="00F80402"/>
    <w:rsid w:val="00F86B5B"/>
    <w:rsid w:val="00F96DDE"/>
    <w:rsid w:val="00FB00B8"/>
    <w:rsid w:val="00FB341B"/>
    <w:rsid w:val="00FB7B4C"/>
    <w:rsid w:val="00FC1E26"/>
    <w:rsid w:val="00FD0949"/>
    <w:rsid w:val="00FD4916"/>
    <w:rsid w:val="00FD74BB"/>
    <w:rsid w:val="00FE7720"/>
    <w:rsid w:val="00FF01A8"/>
    <w:rsid w:val="00FF387E"/>
    <w:rsid w:val="00FF5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3A33"/>
    <w:pPr>
      <w:suppressAutoHyphens/>
    </w:pPr>
    <w:rPr>
      <w:rFonts w:eastAsia="SimSu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uiPriority w:val="99"/>
    <w:rsid w:val="00DE3A33"/>
    <w:rPr>
      <w:rFonts w:ascii="Symbol" w:hAnsi="Symbol" w:cs="Symbol"/>
    </w:rPr>
  </w:style>
  <w:style w:type="character" w:customStyle="1" w:styleId="WW8Num1z1">
    <w:name w:val="WW8Num1z1"/>
    <w:uiPriority w:val="99"/>
    <w:rsid w:val="00DE3A33"/>
    <w:rPr>
      <w:rFonts w:ascii="Courier New" w:hAnsi="Courier New" w:cs="Courier New"/>
    </w:rPr>
  </w:style>
  <w:style w:type="character" w:customStyle="1" w:styleId="WW8Num1z2">
    <w:name w:val="WW8Num1z2"/>
    <w:uiPriority w:val="99"/>
    <w:rsid w:val="00DE3A33"/>
    <w:rPr>
      <w:rFonts w:ascii="Wingdings" w:hAnsi="Wingdings" w:cs="Wingdings"/>
    </w:rPr>
  </w:style>
  <w:style w:type="character" w:customStyle="1" w:styleId="Standardnpsmoodstavce1">
    <w:name w:val="Standardní písmo odstavce1"/>
    <w:uiPriority w:val="99"/>
    <w:rsid w:val="00DE3A33"/>
  </w:style>
  <w:style w:type="paragraph" w:customStyle="1" w:styleId="Nadpis">
    <w:name w:val="Nadpis"/>
    <w:basedOn w:val="Normln"/>
    <w:next w:val="Zkladntext"/>
    <w:uiPriority w:val="99"/>
    <w:rsid w:val="00DE3A33"/>
    <w:pPr>
      <w:keepNext/>
      <w:spacing w:before="240" w:after="120"/>
    </w:pPr>
    <w:rPr>
      <w:rFonts w:ascii="Arial" w:eastAsia="Times New Roman" w:hAnsi="Arial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E3A3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82E72"/>
    <w:rPr>
      <w:rFonts w:eastAsia="SimSun"/>
      <w:sz w:val="24"/>
      <w:szCs w:val="24"/>
      <w:lang w:eastAsia="ar-SA"/>
    </w:rPr>
  </w:style>
  <w:style w:type="paragraph" w:styleId="Seznam">
    <w:name w:val="List"/>
    <w:basedOn w:val="Zkladntext"/>
    <w:uiPriority w:val="99"/>
    <w:rsid w:val="00DE3A33"/>
  </w:style>
  <w:style w:type="paragraph" w:customStyle="1" w:styleId="Popisek">
    <w:name w:val="Popisek"/>
    <w:basedOn w:val="Normln"/>
    <w:uiPriority w:val="99"/>
    <w:rsid w:val="00DE3A3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DE3A33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rsid w:val="00DE3A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2E72"/>
    <w:rPr>
      <w:rFonts w:eastAsia="SimSun"/>
      <w:sz w:val="0"/>
      <w:szCs w:val="0"/>
      <w:lang w:eastAsia="ar-SA"/>
    </w:rPr>
  </w:style>
  <w:style w:type="paragraph" w:customStyle="1" w:styleId="Rozvrendokumentu1">
    <w:name w:val="Rozvržení dokumentu1"/>
    <w:basedOn w:val="Normln"/>
    <w:uiPriority w:val="99"/>
    <w:rsid w:val="00DE3A3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bsahtabulky">
    <w:name w:val="Obsah tabulky"/>
    <w:basedOn w:val="Normln"/>
    <w:uiPriority w:val="99"/>
    <w:rsid w:val="00DE3A33"/>
    <w:pPr>
      <w:suppressLineNumbers/>
    </w:pPr>
  </w:style>
  <w:style w:type="paragraph" w:customStyle="1" w:styleId="Nadpistabulky">
    <w:name w:val="Nadpis tabulky"/>
    <w:basedOn w:val="Obsahtabulky"/>
    <w:uiPriority w:val="99"/>
    <w:rsid w:val="00DE3A33"/>
    <w:pPr>
      <w:jc w:val="center"/>
    </w:pPr>
    <w:rPr>
      <w:b/>
      <w:bCs/>
    </w:rPr>
  </w:style>
  <w:style w:type="paragraph" w:styleId="Rozvrendokumentu">
    <w:name w:val="Document Map"/>
    <w:basedOn w:val="Normln"/>
    <w:link w:val="RozvrendokumentuChar"/>
    <w:uiPriority w:val="99"/>
    <w:semiHidden/>
    <w:rsid w:val="0087271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382E72"/>
    <w:rPr>
      <w:rFonts w:eastAsia="SimSun"/>
      <w:sz w:val="0"/>
      <w:szCs w:val="0"/>
      <w:lang w:eastAsia="ar-SA"/>
    </w:rPr>
  </w:style>
  <w:style w:type="paragraph" w:customStyle="1" w:styleId="12">
    <w:name w:val="12"/>
    <w:basedOn w:val="Normln"/>
    <w:uiPriority w:val="99"/>
    <w:rsid w:val="00512AE6"/>
    <w:rPr>
      <w:rFonts w:eastAsia="Times New Roman"/>
      <w:sz w:val="28"/>
      <w:szCs w:val="28"/>
    </w:rPr>
  </w:style>
  <w:style w:type="paragraph" w:styleId="Zhlav">
    <w:name w:val="header"/>
    <w:basedOn w:val="Normln"/>
    <w:link w:val="ZhlavChar"/>
    <w:uiPriority w:val="99"/>
    <w:rsid w:val="00D87E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D87E30"/>
    <w:rPr>
      <w:rFonts w:eastAsia="SimSu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D87E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D87E30"/>
    <w:rPr>
      <w:rFonts w:eastAsia="SimSun"/>
      <w:sz w:val="24"/>
      <w:szCs w:val="24"/>
      <w:lang w:eastAsia="ar-SA" w:bidi="ar-SA"/>
    </w:rPr>
  </w:style>
  <w:style w:type="character" w:customStyle="1" w:styleId="apple-converted-space">
    <w:name w:val="apple-converted-space"/>
    <w:basedOn w:val="Standardnpsmoodstavce"/>
    <w:rsid w:val="00AC4758"/>
  </w:style>
  <w:style w:type="paragraph" w:styleId="Odstavecseseznamem">
    <w:name w:val="List Paragraph"/>
    <w:basedOn w:val="Normln"/>
    <w:uiPriority w:val="34"/>
    <w:qFormat/>
    <w:rsid w:val="00B125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2478</Words>
  <Characters>14623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Sportovní výsledky žáků Sportovního gymnázia Ludvíka Daňka v Brně ve školním roce 2011/2012</vt:lpstr>
    </vt:vector>
  </TitlesOfParts>
  <Company>Sportovní gymnázium LD</Company>
  <LinksUpToDate>false</LinksUpToDate>
  <CharactersWithSpaces>17067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Sportovní výsledky žáků Sportovního gymnázia Ludvíka Daňka v Brně ve školním roce 2011/2012</dc:title>
  <dc:creator>Klimes</dc:creator>
  <cp:lastModifiedBy>HP Inc.</cp:lastModifiedBy>
  <cp:revision>4</cp:revision>
  <cp:lastPrinted>2020-10-13T08:37:00Z</cp:lastPrinted>
  <dcterms:created xsi:type="dcterms:W3CDTF">2020-10-13T07:46:00Z</dcterms:created>
  <dcterms:modified xsi:type="dcterms:W3CDTF">2020-10-13T08:39:00Z</dcterms:modified>
</cp:coreProperties>
</file>