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694E0A" w:rsidRPr="00F30759">
        <w:tc>
          <w:tcPr>
            <w:tcW w:w="1049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FFCC"/>
            <w:vAlign w:val="center"/>
          </w:tcPr>
          <w:p w:rsidR="00694E0A" w:rsidRDefault="00694E0A" w:rsidP="00393FE6">
            <w:pPr>
              <w:snapToGrid w:val="0"/>
              <w:jc w:val="center"/>
              <w:rPr>
                <w:sz w:val="48"/>
                <w:szCs w:val="48"/>
              </w:rPr>
            </w:pPr>
            <w:bookmarkStart w:id="0" w:name="_GoBack"/>
            <w:bookmarkEnd w:id="0"/>
            <w:r w:rsidRPr="00F30759">
              <w:rPr>
                <w:sz w:val="48"/>
                <w:szCs w:val="48"/>
              </w:rPr>
              <w:t>Sportovní gymnázi</w:t>
            </w:r>
            <w:r>
              <w:rPr>
                <w:sz w:val="48"/>
                <w:szCs w:val="48"/>
              </w:rPr>
              <w:t>um</w:t>
            </w:r>
            <w:r w:rsidRPr="00F30759">
              <w:rPr>
                <w:sz w:val="48"/>
                <w:szCs w:val="48"/>
              </w:rPr>
              <w:t xml:space="preserve"> Ludvíka Daňka</w:t>
            </w:r>
            <w:r>
              <w:rPr>
                <w:sz w:val="48"/>
                <w:szCs w:val="48"/>
              </w:rPr>
              <w:t>,</w:t>
            </w:r>
            <w:r w:rsidRPr="00F30759">
              <w:rPr>
                <w:sz w:val="48"/>
                <w:szCs w:val="48"/>
              </w:rPr>
              <w:t> Brn</w:t>
            </w:r>
            <w:r>
              <w:rPr>
                <w:sz w:val="48"/>
                <w:szCs w:val="48"/>
              </w:rPr>
              <w:t>o</w:t>
            </w:r>
          </w:p>
          <w:p w:rsidR="00694E0A" w:rsidRPr="00F30759" w:rsidRDefault="00694E0A" w:rsidP="006C5C99">
            <w:pPr>
              <w:snapToGrid w:val="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</w:t>
            </w:r>
            <w:r w:rsidRPr="00F30759">
              <w:rPr>
                <w:sz w:val="48"/>
                <w:szCs w:val="48"/>
              </w:rPr>
              <w:t>portovní vý</w:t>
            </w:r>
            <w:r>
              <w:rPr>
                <w:sz w:val="48"/>
                <w:szCs w:val="48"/>
              </w:rPr>
              <w:t>sledky žáků ve školním roce 20</w:t>
            </w:r>
            <w:r w:rsidR="006C5C99">
              <w:rPr>
                <w:sz w:val="48"/>
                <w:szCs w:val="48"/>
              </w:rPr>
              <w:t>20</w:t>
            </w:r>
            <w:r>
              <w:rPr>
                <w:sz w:val="48"/>
                <w:szCs w:val="48"/>
              </w:rPr>
              <w:t>/20</w:t>
            </w:r>
            <w:r w:rsidR="00BA79C1">
              <w:rPr>
                <w:sz w:val="48"/>
                <w:szCs w:val="48"/>
              </w:rPr>
              <w:t>2</w:t>
            </w:r>
            <w:r w:rsidR="006C5C99">
              <w:rPr>
                <w:sz w:val="48"/>
                <w:szCs w:val="48"/>
              </w:rPr>
              <w:t>1</w:t>
            </w:r>
          </w:p>
        </w:tc>
      </w:tr>
    </w:tbl>
    <w:p w:rsidR="00345F4A" w:rsidRPr="00F30759" w:rsidRDefault="00345F4A">
      <w:pPr>
        <w:jc w:val="center"/>
        <w:rPr>
          <w:color w:val="FFFFFF"/>
          <w:sz w:val="32"/>
          <w:szCs w:val="32"/>
          <w:shd w:val="clear" w:color="auto" w:fill="000080"/>
        </w:rPr>
      </w:pPr>
    </w:p>
    <w:p w:rsidR="00694E0A" w:rsidRPr="00FF55A0" w:rsidRDefault="00694E0A" w:rsidP="00CB2DD3">
      <w:pPr>
        <w:tabs>
          <w:tab w:val="left" w:pos="2340"/>
          <w:tab w:val="left" w:pos="5580"/>
        </w:tabs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</w:t>
      </w:r>
      <w:r w:rsidRPr="00F30759">
        <w:rPr>
          <w:color w:val="000000"/>
          <w:sz w:val="28"/>
          <w:szCs w:val="28"/>
        </w:rPr>
        <w:t>e školním roce 20</w:t>
      </w:r>
      <w:r w:rsidR="006C5C99">
        <w:rPr>
          <w:color w:val="000000"/>
          <w:sz w:val="28"/>
          <w:szCs w:val="28"/>
        </w:rPr>
        <w:t>20</w:t>
      </w:r>
      <w:r w:rsidRPr="00F30759">
        <w:rPr>
          <w:color w:val="000000"/>
          <w:sz w:val="28"/>
          <w:szCs w:val="28"/>
        </w:rPr>
        <w:t>/20</w:t>
      </w:r>
      <w:r w:rsidR="00BA79C1">
        <w:rPr>
          <w:color w:val="000000"/>
          <w:sz w:val="28"/>
          <w:szCs w:val="28"/>
        </w:rPr>
        <w:t>2</w:t>
      </w:r>
      <w:r w:rsidR="006C5C99">
        <w:rPr>
          <w:color w:val="000000"/>
          <w:sz w:val="28"/>
          <w:szCs w:val="28"/>
        </w:rPr>
        <w:t>1</w:t>
      </w:r>
      <w:r w:rsidRPr="00F30759">
        <w:rPr>
          <w:color w:val="000000"/>
          <w:sz w:val="28"/>
          <w:szCs w:val="28"/>
        </w:rPr>
        <w:t xml:space="preserve"> žáci Sportovního gymnázia Ludvíka Daňka získali z mistrovských soutěží České republiky</w:t>
      </w:r>
      <w:r>
        <w:rPr>
          <w:color w:val="000000"/>
          <w:sz w:val="28"/>
          <w:szCs w:val="28"/>
        </w:rPr>
        <w:t xml:space="preserve"> ve všech</w:t>
      </w:r>
      <w:r w:rsidRPr="00F30759">
        <w:rPr>
          <w:color w:val="000000"/>
          <w:sz w:val="28"/>
          <w:szCs w:val="28"/>
        </w:rPr>
        <w:t xml:space="preserve"> kategoriích</w:t>
      </w:r>
      <w:r w:rsidR="00C84A30">
        <w:rPr>
          <w:color w:val="000000"/>
          <w:sz w:val="28"/>
          <w:szCs w:val="28"/>
        </w:rPr>
        <w:t xml:space="preserve"> </w:t>
      </w:r>
      <w:r w:rsidR="00A81DCD" w:rsidRPr="00A81DCD">
        <w:rPr>
          <w:b/>
          <w:color w:val="000000"/>
          <w:sz w:val="28"/>
          <w:szCs w:val="28"/>
        </w:rPr>
        <w:t>8</w:t>
      </w:r>
      <w:r w:rsidR="00FF55A0">
        <w:rPr>
          <w:b/>
          <w:color w:val="000000"/>
          <w:sz w:val="28"/>
          <w:szCs w:val="28"/>
        </w:rPr>
        <w:t>3</w:t>
      </w:r>
      <w:r w:rsidR="009B0E6A">
        <w:rPr>
          <w:color w:val="000000"/>
          <w:sz w:val="28"/>
          <w:szCs w:val="28"/>
        </w:rPr>
        <w:t xml:space="preserve"> </w:t>
      </w:r>
      <w:r w:rsidRPr="00F30759">
        <w:rPr>
          <w:color w:val="000000"/>
          <w:sz w:val="28"/>
          <w:szCs w:val="28"/>
        </w:rPr>
        <w:t>medailí</w:t>
      </w:r>
      <w:r>
        <w:rPr>
          <w:color w:val="000000"/>
          <w:sz w:val="28"/>
          <w:szCs w:val="28"/>
        </w:rPr>
        <w:t>,</w:t>
      </w:r>
      <w:r w:rsidRPr="00F307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z toho </w:t>
      </w:r>
      <w:r w:rsidR="00FF55A0">
        <w:rPr>
          <w:b/>
          <w:color w:val="000000"/>
          <w:sz w:val="28"/>
          <w:szCs w:val="28"/>
        </w:rPr>
        <w:t>31</w:t>
      </w:r>
      <w:r w:rsidR="009B0E6A">
        <w:rPr>
          <w:color w:val="000000"/>
          <w:sz w:val="28"/>
          <w:szCs w:val="28"/>
        </w:rPr>
        <w:t xml:space="preserve"> </w:t>
      </w:r>
      <w:r w:rsidRPr="00F30759">
        <w:rPr>
          <w:color w:val="000000"/>
          <w:sz w:val="28"/>
          <w:szCs w:val="28"/>
        </w:rPr>
        <w:t>zlatých,</w:t>
      </w:r>
      <w:r w:rsidR="00C84A30">
        <w:rPr>
          <w:color w:val="000000"/>
          <w:sz w:val="28"/>
          <w:szCs w:val="28"/>
        </w:rPr>
        <w:t xml:space="preserve"> </w:t>
      </w:r>
      <w:r w:rsidR="00A81DCD">
        <w:rPr>
          <w:b/>
          <w:color w:val="000000"/>
          <w:sz w:val="28"/>
          <w:szCs w:val="28"/>
        </w:rPr>
        <w:t>2</w:t>
      </w:r>
      <w:r w:rsidR="00FF55A0">
        <w:rPr>
          <w:b/>
          <w:color w:val="000000"/>
          <w:sz w:val="28"/>
          <w:szCs w:val="28"/>
        </w:rPr>
        <w:t>2</w:t>
      </w:r>
      <w:r w:rsidR="009B0E6A">
        <w:rPr>
          <w:b/>
          <w:color w:val="000000"/>
          <w:sz w:val="28"/>
          <w:szCs w:val="28"/>
        </w:rPr>
        <w:t xml:space="preserve"> </w:t>
      </w:r>
      <w:r w:rsidRPr="00F30759">
        <w:rPr>
          <w:color w:val="000000"/>
          <w:sz w:val="28"/>
          <w:szCs w:val="28"/>
        </w:rPr>
        <w:t>stříbrných a</w:t>
      </w:r>
      <w:r w:rsidR="00C84A30">
        <w:rPr>
          <w:color w:val="000000"/>
          <w:sz w:val="28"/>
          <w:szCs w:val="28"/>
        </w:rPr>
        <w:t xml:space="preserve"> </w:t>
      </w:r>
      <w:r w:rsidR="00A81DCD">
        <w:rPr>
          <w:b/>
          <w:color w:val="000000"/>
          <w:sz w:val="28"/>
          <w:szCs w:val="28"/>
        </w:rPr>
        <w:t>30</w:t>
      </w:r>
      <w:r w:rsidR="009B0E6A">
        <w:rPr>
          <w:b/>
          <w:color w:val="000000"/>
          <w:sz w:val="28"/>
          <w:szCs w:val="28"/>
        </w:rPr>
        <w:t xml:space="preserve"> </w:t>
      </w:r>
      <w:r w:rsidRPr="00F30759">
        <w:rPr>
          <w:color w:val="000000"/>
          <w:sz w:val="28"/>
          <w:szCs w:val="28"/>
        </w:rPr>
        <w:t>bronzových.</w:t>
      </w:r>
    </w:p>
    <w:p w:rsidR="00694E0A" w:rsidRDefault="00694E0A" w:rsidP="00CB2DD3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</w:t>
      </w:r>
      <w:r w:rsidRPr="00F30759">
        <w:rPr>
          <w:color w:val="000000"/>
          <w:sz w:val="28"/>
          <w:szCs w:val="28"/>
        </w:rPr>
        <w:t>e školním roce 20</w:t>
      </w:r>
      <w:r w:rsidR="00FF1BB8">
        <w:rPr>
          <w:color w:val="000000"/>
          <w:sz w:val="28"/>
          <w:szCs w:val="28"/>
        </w:rPr>
        <w:t>20</w:t>
      </w:r>
      <w:r w:rsidRPr="00F30759">
        <w:rPr>
          <w:color w:val="000000"/>
          <w:sz w:val="28"/>
          <w:szCs w:val="28"/>
        </w:rPr>
        <w:t>/20</w:t>
      </w:r>
      <w:r w:rsidR="00BA79C1">
        <w:rPr>
          <w:color w:val="000000"/>
          <w:sz w:val="28"/>
          <w:szCs w:val="28"/>
        </w:rPr>
        <w:t>2</w:t>
      </w:r>
      <w:r w:rsidR="00FF1BB8">
        <w:rPr>
          <w:color w:val="000000"/>
          <w:sz w:val="28"/>
          <w:szCs w:val="28"/>
        </w:rPr>
        <w:t>1</w:t>
      </w:r>
      <w:r w:rsidRPr="00F30759">
        <w:rPr>
          <w:color w:val="000000"/>
          <w:sz w:val="28"/>
          <w:szCs w:val="28"/>
        </w:rPr>
        <w:t xml:space="preserve"> se do různých reprezentačních výběrů ČR probojovalo</w:t>
      </w:r>
      <w:r w:rsidR="00B72C2D">
        <w:rPr>
          <w:color w:val="000000"/>
          <w:sz w:val="28"/>
          <w:szCs w:val="28"/>
        </w:rPr>
        <w:t xml:space="preserve"> </w:t>
      </w:r>
      <w:r w:rsidR="00817278">
        <w:rPr>
          <w:b/>
          <w:color w:val="000000"/>
          <w:sz w:val="28"/>
          <w:szCs w:val="28"/>
        </w:rPr>
        <w:t>74</w:t>
      </w:r>
      <w:r w:rsidR="00CB2DD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žáků</w:t>
      </w:r>
      <w:r w:rsidR="001E3E6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z</w:t>
      </w:r>
      <w:r w:rsidR="00CB2DD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toho</w:t>
      </w:r>
      <w:r w:rsidR="009D11A1">
        <w:rPr>
          <w:color w:val="000000"/>
          <w:sz w:val="28"/>
          <w:szCs w:val="28"/>
        </w:rPr>
        <w:t xml:space="preserve"> </w:t>
      </w:r>
      <w:r w:rsidR="00817278">
        <w:rPr>
          <w:b/>
          <w:color w:val="000000"/>
          <w:sz w:val="28"/>
          <w:szCs w:val="28"/>
        </w:rPr>
        <w:t>46</w:t>
      </w:r>
      <w:r>
        <w:rPr>
          <w:color w:val="000000"/>
          <w:sz w:val="28"/>
          <w:szCs w:val="28"/>
        </w:rPr>
        <w:t xml:space="preserve"> v kmenových sportech a</w:t>
      </w:r>
      <w:r w:rsidRPr="00F30759">
        <w:rPr>
          <w:color w:val="000000"/>
          <w:sz w:val="28"/>
          <w:szCs w:val="28"/>
        </w:rPr>
        <w:t xml:space="preserve"> </w:t>
      </w:r>
      <w:r w:rsidR="00817278">
        <w:rPr>
          <w:b/>
          <w:color w:val="000000"/>
          <w:sz w:val="28"/>
          <w:szCs w:val="28"/>
        </w:rPr>
        <w:t>28</w:t>
      </w:r>
      <w:r w:rsidR="00FF1BB8">
        <w:rPr>
          <w:b/>
          <w:color w:val="000000"/>
          <w:sz w:val="28"/>
          <w:szCs w:val="28"/>
        </w:rPr>
        <w:t xml:space="preserve"> </w:t>
      </w:r>
      <w:r w:rsidRPr="00F30759">
        <w:rPr>
          <w:color w:val="000000"/>
          <w:sz w:val="28"/>
          <w:szCs w:val="28"/>
        </w:rPr>
        <w:t>v nekmenových sportech</w:t>
      </w:r>
      <w:r>
        <w:rPr>
          <w:color w:val="000000"/>
          <w:sz w:val="28"/>
          <w:szCs w:val="28"/>
        </w:rPr>
        <w:t>.</w:t>
      </w:r>
    </w:p>
    <w:p w:rsidR="00D85883" w:rsidRDefault="00D85883" w:rsidP="00D85883">
      <w:pPr>
        <w:tabs>
          <w:tab w:val="left" w:pos="2340"/>
          <w:tab w:val="left" w:pos="5580"/>
        </w:tabs>
        <w:jc w:val="center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D85883" w:rsidTr="009D2C40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D85883" w:rsidRDefault="00D85883" w:rsidP="009D2C40">
            <w:pPr>
              <w:tabs>
                <w:tab w:val="left" w:pos="1980"/>
              </w:tabs>
            </w:pPr>
            <w:r>
              <w:rPr>
                <w:b/>
                <w:bCs/>
                <w:sz w:val="28"/>
                <w:szCs w:val="28"/>
              </w:rPr>
              <w:t>ATLETIKA</w:t>
            </w:r>
            <w:r>
              <w:rPr>
                <w:b/>
                <w:bCs/>
                <w:sz w:val="28"/>
                <w:szCs w:val="28"/>
              </w:rPr>
              <w:tab/>
            </w:r>
            <w:r>
              <w:rPr>
                <w:b/>
                <w:bCs/>
                <w:sz w:val="28"/>
                <w:szCs w:val="28"/>
              </w:rPr>
              <w:tab/>
            </w:r>
            <w:r>
              <w:rPr>
                <w:b/>
                <w:bCs/>
                <w:sz w:val="28"/>
                <w:szCs w:val="28"/>
              </w:rPr>
              <w:tab/>
              <w:t xml:space="preserve">                                                    37 atletů, 18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chlapců, </w:t>
            </w:r>
            <w:r>
              <w:rPr>
                <w:b/>
                <w:bCs/>
                <w:color w:val="000000"/>
                <w:sz w:val="28"/>
                <w:szCs w:val="28"/>
              </w:rPr>
              <w:t>19</w:t>
            </w:r>
            <w:r>
              <w:rPr>
                <w:b/>
                <w:bCs/>
                <w:sz w:val="28"/>
                <w:szCs w:val="28"/>
              </w:rPr>
              <w:t xml:space="preserve"> dívek</w:t>
            </w:r>
          </w:p>
        </w:tc>
      </w:tr>
    </w:tbl>
    <w:p w:rsidR="00D85883" w:rsidRPr="00FF1BB8" w:rsidRDefault="00D85883" w:rsidP="00D85883">
      <w:pPr>
        <w:tabs>
          <w:tab w:val="left" w:pos="1980"/>
        </w:tabs>
        <w:rPr>
          <w:b/>
          <w:bCs/>
          <w:i/>
          <w:iCs/>
          <w:color w:val="000000"/>
          <w:sz w:val="16"/>
          <w:szCs w:val="16"/>
        </w:rPr>
      </w:pPr>
    </w:p>
    <w:p w:rsidR="00D85883" w:rsidRDefault="00D85883" w:rsidP="00D85883">
      <w:pPr>
        <w:tabs>
          <w:tab w:val="left" w:pos="1980"/>
        </w:tabs>
      </w:pPr>
      <w:r>
        <w:rPr>
          <w:b/>
          <w:bCs/>
          <w:i/>
          <w:iCs/>
          <w:color w:val="000000"/>
        </w:rPr>
        <w:t>VÝSLEDKY V ZIMNÍM ZÁVODNÍM OBDOBÍ</w:t>
      </w:r>
    </w:p>
    <w:p w:rsidR="00D85883" w:rsidRDefault="00D85883" w:rsidP="00D85883">
      <w:pPr>
        <w:tabs>
          <w:tab w:val="left" w:pos="1980"/>
        </w:tabs>
      </w:pPr>
      <w:r>
        <w:rPr>
          <w:i/>
          <w:iCs/>
          <w:color w:val="000000"/>
        </w:rPr>
        <w:t xml:space="preserve">Z důvodu </w:t>
      </w:r>
      <w:r w:rsidR="001E3E62">
        <w:rPr>
          <w:i/>
          <w:iCs/>
          <w:color w:val="000000"/>
        </w:rPr>
        <w:t xml:space="preserve">onemocnění </w:t>
      </w:r>
      <w:proofErr w:type="spellStart"/>
      <w:r w:rsidR="001E3E62">
        <w:rPr>
          <w:i/>
          <w:iCs/>
          <w:color w:val="000000"/>
        </w:rPr>
        <w:t>Covid</w:t>
      </w:r>
      <w:proofErr w:type="spellEnd"/>
      <w:r w:rsidR="001E3E62">
        <w:rPr>
          <w:i/>
          <w:iCs/>
          <w:color w:val="000000"/>
        </w:rPr>
        <w:t xml:space="preserve"> -19</w:t>
      </w:r>
      <w:r>
        <w:rPr>
          <w:i/>
          <w:iCs/>
          <w:color w:val="000000"/>
        </w:rPr>
        <w:t xml:space="preserve"> se uskutečnilo minimum závodů, žáci SG z důvodu nemožnosti </w:t>
      </w:r>
      <w:r w:rsidR="001E3E62">
        <w:rPr>
          <w:i/>
          <w:iCs/>
          <w:color w:val="000000"/>
        </w:rPr>
        <w:t xml:space="preserve">kvalitní </w:t>
      </w:r>
      <w:r>
        <w:rPr>
          <w:i/>
          <w:iCs/>
          <w:color w:val="000000"/>
        </w:rPr>
        <w:t>přípravy nestartovali.</w:t>
      </w:r>
    </w:p>
    <w:p w:rsidR="00D85883" w:rsidRDefault="00D85883" w:rsidP="00D85883">
      <w:pPr>
        <w:tabs>
          <w:tab w:val="left" w:pos="2880"/>
          <w:tab w:val="left" w:pos="5580"/>
        </w:tabs>
        <w:rPr>
          <w:color w:val="000000"/>
          <w:sz w:val="12"/>
          <w:szCs w:val="12"/>
        </w:rPr>
      </w:pPr>
    </w:p>
    <w:p w:rsidR="00D85883" w:rsidRDefault="00D85883" w:rsidP="00D85883">
      <w:r>
        <w:rPr>
          <w:b/>
          <w:bCs/>
          <w:i/>
          <w:iCs/>
          <w:color w:val="000000"/>
        </w:rPr>
        <w:t>VÝSLEDKY V LETNÍM ZÁVODNÍM OBDOBÍ</w:t>
      </w:r>
    </w:p>
    <w:p w:rsidR="00D85883" w:rsidRDefault="00D85883" w:rsidP="00D85883"/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>LM ČR žactva 2020</w:t>
      </w:r>
      <w:r>
        <w:rPr>
          <w:color w:val="000000"/>
        </w:rPr>
        <w:tab/>
        <w:t>:</w:t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Donneberger</w:t>
      </w:r>
      <w:proofErr w:type="spellEnd"/>
      <w:r>
        <w:rPr>
          <w:color w:val="000000"/>
        </w:rPr>
        <w:t xml:space="preserve"> Jan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výška </w:t>
      </w:r>
      <w:r>
        <w:rPr>
          <w:color w:val="000000"/>
        </w:rPr>
        <w:tab/>
        <w:t>187cm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Hanek Štěpán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4x300m</w:t>
      </w:r>
      <w:r>
        <w:rPr>
          <w:color w:val="000000"/>
        </w:rPr>
        <w:tab/>
        <w:t>2:34,65min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3.</w:t>
      </w:r>
    </w:p>
    <w:p w:rsidR="00D85883" w:rsidRDefault="00D85883" w:rsidP="00D85883">
      <w:pPr>
        <w:tabs>
          <w:tab w:val="left" w:pos="1980"/>
        </w:tabs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100m </w:t>
      </w:r>
      <w:proofErr w:type="spellStart"/>
      <w:r>
        <w:rPr>
          <w:color w:val="000000"/>
        </w:rPr>
        <w:t>př</w:t>
      </w:r>
      <w:proofErr w:type="spellEnd"/>
      <w:r>
        <w:rPr>
          <w:color w:val="000000"/>
        </w:rPr>
        <w:tab/>
        <w:t>13,67s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>LM ČR dorostu 2020:</w:t>
      </w:r>
      <w:r>
        <w:rPr>
          <w:color w:val="000000"/>
        </w:rPr>
        <w:tab/>
      </w:r>
      <w:r>
        <w:rPr>
          <w:color w:val="000000"/>
        </w:rPr>
        <w:tab/>
        <w:t>Plaček Tadeáš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  <w:t>48,32s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Plaček, Ježek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4x400m</w:t>
      </w:r>
      <w:r>
        <w:rPr>
          <w:color w:val="000000"/>
        </w:rPr>
        <w:tab/>
        <w:t>3:20,30min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Čumpelík</w:t>
      </w:r>
      <w:proofErr w:type="spellEnd"/>
      <w:r>
        <w:rPr>
          <w:color w:val="000000"/>
        </w:rPr>
        <w:t xml:space="preserve"> Luděk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oštěp</w:t>
      </w:r>
      <w:r>
        <w:rPr>
          <w:color w:val="000000"/>
        </w:rPr>
        <w:tab/>
      </w:r>
      <w:r>
        <w:rPr>
          <w:color w:val="000000"/>
        </w:rPr>
        <w:tab/>
        <w:t>68,05s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3.</w:t>
      </w:r>
    </w:p>
    <w:p w:rsidR="00D85883" w:rsidRDefault="00D85883" w:rsidP="00D85883">
      <w:pPr>
        <w:tabs>
          <w:tab w:val="left" w:pos="1980"/>
        </w:tabs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Ježek David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300m </w:t>
      </w:r>
      <w:proofErr w:type="spellStart"/>
      <w:r>
        <w:rPr>
          <w:color w:val="000000"/>
        </w:rPr>
        <w:t>př</w:t>
      </w:r>
      <w:proofErr w:type="spellEnd"/>
      <w:r>
        <w:rPr>
          <w:color w:val="000000"/>
        </w:rPr>
        <w:tab/>
        <w:t>38,27s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>LM ČR juniorů 2020:</w:t>
      </w:r>
      <w:r>
        <w:rPr>
          <w:color w:val="000000"/>
        </w:rPr>
        <w:tab/>
      </w:r>
      <w:r>
        <w:rPr>
          <w:color w:val="000000"/>
        </w:rPr>
        <w:tab/>
        <w:t>Sedláčková Lucie</w:t>
      </w:r>
      <w:r>
        <w:rPr>
          <w:color w:val="000000"/>
        </w:rPr>
        <w:tab/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175cm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2.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Hluší Natálie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1500m</w:t>
      </w:r>
      <w:r>
        <w:rPr>
          <w:color w:val="000000"/>
        </w:rPr>
        <w:tab/>
        <w:t>4:38,19min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3000m</w:t>
      </w:r>
      <w:r>
        <w:rPr>
          <w:color w:val="000000"/>
        </w:rPr>
        <w:tab/>
        <w:t>9:49,75min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D85883" w:rsidRDefault="00D85883" w:rsidP="00D85883">
      <w:pPr>
        <w:tabs>
          <w:tab w:val="left" w:pos="1980"/>
        </w:tabs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Charbaka</w:t>
      </w:r>
      <w:proofErr w:type="spellEnd"/>
      <w:r>
        <w:rPr>
          <w:color w:val="000000"/>
        </w:rPr>
        <w:t xml:space="preserve"> Ivan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tyč</w:t>
      </w:r>
      <w:r>
        <w:rPr>
          <w:color w:val="000000"/>
        </w:rPr>
        <w:tab/>
      </w:r>
      <w:r>
        <w:rPr>
          <w:color w:val="000000"/>
        </w:rPr>
        <w:tab/>
        <w:t>434cm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>LM ČR do 22 let 2021:</w:t>
      </w:r>
      <w:r>
        <w:rPr>
          <w:color w:val="000000"/>
        </w:rPr>
        <w:tab/>
      </w:r>
      <w:r>
        <w:rPr>
          <w:color w:val="000000"/>
        </w:rPr>
        <w:tab/>
        <w:t>Plaček Tadeáš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  <w:t>47,73s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Plaček, Krčma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4x400m</w:t>
      </w:r>
      <w:r>
        <w:rPr>
          <w:color w:val="000000"/>
        </w:rPr>
        <w:tab/>
        <w:t>3:18,12min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D85883" w:rsidRDefault="00D85883" w:rsidP="00D85883">
      <w:pPr>
        <w:tabs>
          <w:tab w:val="left" w:pos="1980"/>
        </w:tabs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Křížková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4x100m</w:t>
      </w:r>
      <w:r>
        <w:rPr>
          <w:color w:val="000000"/>
        </w:rPr>
        <w:tab/>
        <w:t>48,04s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3.</w:t>
      </w:r>
    </w:p>
    <w:p w:rsidR="00D85883" w:rsidRDefault="00D85883" w:rsidP="00D85883">
      <w:pPr>
        <w:tabs>
          <w:tab w:val="left" w:pos="1980"/>
        </w:tabs>
      </w:pPr>
      <w:r>
        <w:rPr>
          <w:color w:val="000000"/>
        </w:rPr>
        <w:t>LM ČR dorostu 2021:</w:t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Hutárková</w:t>
      </w:r>
      <w:proofErr w:type="spellEnd"/>
      <w:r>
        <w:rPr>
          <w:color w:val="000000"/>
        </w:rPr>
        <w:t xml:space="preserve"> Veronika</w:t>
      </w:r>
      <w:r>
        <w:rPr>
          <w:color w:val="000000"/>
        </w:rPr>
        <w:tab/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  <w:t>56,39s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>LM ČR juniorů 2021:</w:t>
      </w:r>
      <w:r>
        <w:rPr>
          <w:color w:val="000000"/>
        </w:rPr>
        <w:tab/>
      </w:r>
      <w:r>
        <w:rPr>
          <w:color w:val="000000"/>
        </w:rPr>
        <w:tab/>
        <w:t>Hluší Natálie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1500m</w:t>
      </w:r>
      <w:r>
        <w:rPr>
          <w:color w:val="000000"/>
        </w:rPr>
        <w:tab/>
        <w:t>4:43,40min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3000m</w:t>
      </w:r>
      <w:r>
        <w:rPr>
          <w:color w:val="000000"/>
        </w:rPr>
        <w:tab/>
        <w:t>9:56,73min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Plaček Tadeáš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  <w:t>47,26s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Krejčiříková Klára</w:t>
      </w:r>
      <w:r>
        <w:rPr>
          <w:color w:val="000000"/>
        </w:rPr>
        <w:tab/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178cm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Čumpelík</w:t>
      </w:r>
      <w:proofErr w:type="spellEnd"/>
      <w:r>
        <w:rPr>
          <w:color w:val="000000"/>
        </w:rPr>
        <w:t xml:space="preserve"> Luděk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oštěp</w:t>
      </w:r>
      <w:r>
        <w:rPr>
          <w:color w:val="000000"/>
        </w:rPr>
        <w:tab/>
      </w:r>
      <w:r>
        <w:rPr>
          <w:color w:val="000000"/>
        </w:rPr>
        <w:tab/>
        <w:t>60,95m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2.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Hutárková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Kalincová</w:t>
      </w:r>
      <w:proofErr w:type="spellEnd"/>
      <w:r>
        <w:rPr>
          <w:color w:val="000000"/>
        </w:rPr>
        <w:tab/>
      </w:r>
      <w:r>
        <w:rPr>
          <w:color w:val="000000"/>
        </w:rPr>
        <w:tab/>
        <w:t>4x400m</w:t>
      </w:r>
      <w:r>
        <w:rPr>
          <w:color w:val="000000"/>
        </w:rPr>
        <w:tab/>
        <w:t>3:49,84min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2.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Čumpelík</w:t>
      </w:r>
      <w:proofErr w:type="spellEnd"/>
      <w:r>
        <w:rPr>
          <w:color w:val="000000"/>
        </w:rPr>
        <w:t xml:space="preserve"> Luděk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10boj</w:t>
      </w:r>
      <w:r>
        <w:rPr>
          <w:color w:val="000000"/>
        </w:rPr>
        <w:tab/>
      </w:r>
      <w:r>
        <w:rPr>
          <w:color w:val="000000"/>
        </w:rPr>
        <w:tab/>
        <w:t>6419 b.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Křížková Natálie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100m </w:t>
      </w:r>
      <w:proofErr w:type="spellStart"/>
      <w:r>
        <w:rPr>
          <w:color w:val="000000"/>
        </w:rPr>
        <w:t>př</w:t>
      </w:r>
      <w:proofErr w:type="spellEnd"/>
      <w:r>
        <w:rPr>
          <w:color w:val="000000"/>
        </w:rPr>
        <w:tab/>
        <w:t>14,39s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>LM ČR seniorů 2021 :</w:t>
      </w:r>
      <w:r>
        <w:rPr>
          <w:color w:val="000000"/>
        </w:rPr>
        <w:tab/>
      </w:r>
      <w:r>
        <w:rPr>
          <w:color w:val="000000"/>
        </w:rPr>
        <w:tab/>
        <w:t>Krejčiříková Klára</w:t>
      </w:r>
      <w:r>
        <w:rPr>
          <w:color w:val="000000"/>
        </w:rPr>
        <w:tab/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180cm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D85883" w:rsidRDefault="00D85883" w:rsidP="00D85883">
      <w:pPr>
        <w:tabs>
          <w:tab w:val="left" w:pos="1980"/>
        </w:tabs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Plaček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4x400m</w:t>
      </w:r>
      <w:r>
        <w:rPr>
          <w:color w:val="000000"/>
        </w:rPr>
        <w:tab/>
        <w:t>3:14,12min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3.</w:t>
      </w:r>
    </w:p>
    <w:p w:rsidR="00D85883" w:rsidRDefault="00D85883" w:rsidP="00D85883">
      <w:pPr>
        <w:tabs>
          <w:tab w:val="left" w:pos="1980"/>
        </w:tabs>
        <w:rPr>
          <w:color w:val="000000"/>
        </w:rPr>
      </w:pPr>
      <w:r>
        <w:rPr>
          <w:color w:val="000000"/>
        </w:rPr>
        <w:t>LM ČR do 22 let 2021:</w:t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Hutárková</w:t>
      </w:r>
      <w:proofErr w:type="spellEnd"/>
      <w:r>
        <w:rPr>
          <w:color w:val="000000"/>
        </w:rPr>
        <w:t>, Pijáková</w:t>
      </w:r>
      <w:r>
        <w:rPr>
          <w:color w:val="000000"/>
        </w:rPr>
        <w:tab/>
      </w:r>
      <w:r>
        <w:rPr>
          <w:color w:val="000000"/>
        </w:rPr>
        <w:tab/>
        <w:t>4x400m</w:t>
      </w:r>
      <w:r>
        <w:rPr>
          <w:color w:val="000000"/>
        </w:rPr>
        <w:tab/>
        <w:t>3:48,74min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D85883" w:rsidRDefault="00D85883" w:rsidP="00D85883">
      <w:pPr>
        <w:tabs>
          <w:tab w:val="left" w:pos="1980"/>
        </w:tabs>
        <w:rPr>
          <w:b/>
          <w:bCs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Valehrach</w:t>
      </w:r>
      <w:proofErr w:type="spellEnd"/>
      <w:r>
        <w:rPr>
          <w:color w:val="000000"/>
        </w:rPr>
        <w:t xml:space="preserve"> Kryštof</w:t>
      </w:r>
      <w:r>
        <w:rPr>
          <w:color w:val="000000"/>
        </w:rPr>
        <w:tab/>
      </w:r>
      <w:r>
        <w:rPr>
          <w:color w:val="000000"/>
        </w:rPr>
        <w:tab/>
        <w:t>dálka</w:t>
      </w:r>
      <w:r>
        <w:rPr>
          <w:color w:val="000000"/>
        </w:rPr>
        <w:tab/>
      </w:r>
      <w:r>
        <w:rPr>
          <w:color w:val="000000"/>
        </w:rPr>
        <w:tab/>
        <w:t>730cm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2.</w:t>
      </w:r>
    </w:p>
    <w:p w:rsidR="00FF1BB8" w:rsidRDefault="00FF1BB8" w:rsidP="00D85883">
      <w:pPr>
        <w:tabs>
          <w:tab w:val="left" w:pos="1980"/>
        </w:tabs>
        <w:rPr>
          <w:color w:val="000000"/>
        </w:rPr>
      </w:pPr>
    </w:p>
    <w:p w:rsidR="00D85883" w:rsidRDefault="00D85883" w:rsidP="00D85883">
      <w:pPr>
        <w:tabs>
          <w:tab w:val="left" w:pos="2880"/>
          <w:tab w:val="left" w:pos="5220"/>
          <w:tab w:val="left" w:pos="5580"/>
          <w:tab w:val="left" w:pos="7740"/>
        </w:tabs>
      </w:pPr>
      <w:r>
        <w:rPr>
          <w:color w:val="000000"/>
        </w:rPr>
        <w:t xml:space="preserve">Celkem v letním období 19 medailí </w:t>
      </w:r>
      <w:proofErr w:type="gramStart"/>
      <w:r>
        <w:rPr>
          <w:color w:val="000000"/>
        </w:rPr>
        <w:t>( 11</w:t>
      </w:r>
      <w:proofErr w:type="gramEnd"/>
      <w:r>
        <w:rPr>
          <w:color w:val="000000"/>
        </w:rPr>
        <w:t xml:space="preserve"> – 4 – 4 )</w:t>
      </w:r>
    </w:p>
    <w:p w:rsidR="00FF1BB8" w:rsidRDefault="00FF1BB8" w:rsidP="00D85883">
      <w:pPr>
        <w:rPr>
          <w:b/>
          <w:i/>
          <w:u w:val="single"/>
        </w:rPr>
      </w:pPr>
    </w:p>
    <w:p w:rsidR="00D85883" w:rsidRDefault="00D85883" w:rsidP="00D85883">
      <w:r>
        <w:rPr>
          <w:b/>
          <w:i/>
          <w:u w:val="single"/>
        </w:rPr>
        <w:t>Soutěže družstev</w:t>
      </w:r>
    </w:p>
    <w:p w:rsidR="00D85883" w:rsidRDefault="00D85883" w:rsidP="00D85883">
      <w:r>
        <w:t>Pohár SG (MČR) – letos se neuskutečnil</w:t>
      </w:r>
    </w:p>
    <w:p w:rsidR="00D85883" w:rsidRDefault="00D85883" w:rsidP="00D85883">
      <w:r>
        <w:t xml:space="preserve">MČR družstev juniorky – 1. dívky AKOLY, 1. </w:t>
      </w:r>
      <w:r w:rsidR="001E3E62">
        <w:t>hoši</w:t>
      </w:r>
      <w:r>
        <w:t xml:space="preserve"> UNIBR</w:t>
      </w:r>
    </w:p>
    <w:p w:rsidR="00D85883" w:rsidRDefault="00D85883" w:rsidP="00D85883">
      <w:r>
        <w:t>ECCJ (Evropský klubový pohár juniorek) – letos se neuskutečnil</w:t>
      </w:r>
    </w:p>
    <w:p w:rsidR="00D85883" w:rsidRDefault="00D85883" w:rsidP="00D85883">
      <w:r>
        <w:t>Extraliga – 3. ženy AKOLY, 1. muži UNIBR</w:t>
      </w:r>
    </w:p>
    <w:p w:rsidR="00D85883" w:rsidRDefault="00D85883" w:rsidP="00D85883"/>
    <w:p w:rsidR="00640732" w:rsidRDefault="00640732" w:rsidP="00D85883"/>
    <w:p w:rsidR="00D85883" w:rsidRDefault="00D85883" w:rsidP="00D85883">
      <w:r>
        <w:rPr>
          <w:b/>
          <w:bCs/>
          <w:i/>
          <w:iCs/>
          <w:color w:val="000000"/>
        </w:rPr>
        <w:lastRenderedPageBreak/>
        <w:t>ÚČAST V MEZINÁRODNÍCH SOUTĚŽÍCH</w:t>
      </w:r>
    </w:p>
    <w:p w:rsidR="00D85883" w:rsidRDefault="00D85883" w:rsidP="00D85883">
      <w:pPr>
        <w:rPr>
          <w:color w:val="000000"/>
        </w:rPr>
      </w:pPr>
      <w:r>
        <w:rPr>
          <w:color w:val="000000"/>
        </w:rPr>
        <w:t xml:space="preserve">MU </w:t>
      </w:r>
      <w:proofErr w:type="spellStart"/>
      <w:r>
        <w:rPr>
          <w:color w:val="000000"/>
        </w:rPr>
        <w:t>jky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2020 :</w:t>
      </w:r>
      <w:proofErr w:type="gramEnd"/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  <w:t>Sedláčková Lucie</w:t>
      </w:r>
      <w:r>
        <w:rPr>
          <w:color w:val="000000"/>
        </w:rPr>
        <w:tab/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173cm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2.</w:t>
      </w:r>
    </w:p>
    <w:p w:rsidR="00D85883" w:rsidRDefault="00D85883" w:rsidP="00D85883"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Hluší Natálie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3000m</w:t>
      </w:r>
      <w:r>
        <w:rPr>
          <w:color w:val="000000"/>
        </w:rPr>
        <w:tab/>
      </w:r>
      <w:r>
        <w:rPr>
          <w:color w:val="000000"/>
        </w:rPr>
        <w:tab/>
        <w:t>9:54,75min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3.</w:t>
      </w:r>
    </w:p>
    <w:p w:rsidR="00D85883" w:rsidRDefault="00D85883" w:rsidP="00D85883">
      <w:pPr>
        <w:rPr>
          <w:color w:val="000000"/>
        </w:rPr>
      </w:pPr>
      <w:r>
        <w:rPr>
          <w:color w:val="000000"/>
        </w:rPr>
        <w:t xml:space="preserve">MU </w:t>
      </w:r>
      <w:proofErr w:type="spellStart"/>
      <w:r>
        <w:rPr>
          <w:color w:val="000000"/>
        </w:rPr>
        <w:t>dky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2021 :</w:t>
      </w:r>
      <w:proofErr w:type="gramEnd"/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Hutárková</w:t>
      </w:r>
      <w:proofErr w:type="spellEnd"/>
      <w:r>
        <w:rPr>
          <w:color w:val="000000"/>
        </w:rPr>
        <w:t xml:space="preserve"> Veronika</w:t>
      </w:r>
      <w:r>
        <w:rPr>
          <w:color w:val="000000"/>
        </w:rPr>
        <w:tab/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57,66s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D85883" w:rsidRDefault="00D85883" w:rsidP="00D85883"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Medlay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relay</w:t>
      </w:r>
      <w:proofErr w:type="spellEnd"/>
      <w:r>
        <w:rPr>
          <w:color w:val="000000"/>
        </w:rPr>
        <w:tab/>
      </w:r>
      <w:r>
        <w:rPr>
          <w:color w:val="000000"/>
        </w:rPr>
        <w:tab/>
        <w:t>2:14,99min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bCs/>
          <w:color w:val="000000"/>
        </w:rPr>
        <w:t>1.</w:t>
      </w:r>
    </w:p>
    <w:p w:rsidR="00D85883" w:rsidRDefault="00D85883" w:rsidP="00D85883">
      <w:pPr>
        <w:rPr>
          <w:color w:val="000000"/>
        </w:rPr>
      </w:pPr>
      <w:r>
        <w:rPr>
          <w:color w:val="000000"/>
        </w:rPr>
        <w:t>ME juniorů 2021 :</w:t>
      </w:r>
      <w:r>
        <w:rPr>
          <w:color w:val="000000"/>
        </w:rPr>
        <w:tab/>
        <w:t>Krejčiříková Klára</w:t>
      </w:r>
      <w:r>
        <w:rPr>
          <w:color w:val="000000"/>
        </w:rPr>
        <w:tab/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170cm</w:t>
      </w:r>
      <w:r>
        <w:rPr>
          <w:color w:val="000000"/>
        </w:rPr>
        <w:tab/>
      </w:r>
      <w:r>
        <w:rPr>
          <w:color w:val="000000"/>
        </w:rPr>
        <w:tab/>
        <w:t>26. Q</w:t>
      </w:r>
    </w:p>
    <w:p w:rsidR="00D85883" w:rsidRDefault="00D85883" w:rsidP="00D85883"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Plaček Tadeáš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47,35s</w:t>
      </w:r>
      <w:r>
        <w:rPr>
          <w:color w:val="000000"/>
        </w:rPr>
        <w:tab/>
      </w:r>
      <w:r>
        <w:rPr>
          <w:color w:val="000000"/>
        </w:rPr>
        <w:tab/>
        <w:t>8.</w:t>
      </w:r>
    </w:p>
    <w:p w:rsidR="00D85883" w:rsidRDefault="00D85883" w:rsidP="00D85883">
      <w:r>
        <w:rPr>
          <w:color w:val="000000"/>
        </w:rPr>
        <w:t>MS juniorů 2021 :</w:t>
      </w:r>
      <w:r>
        <w:rPr>
          <w:color w:val="000000"/>
        </w:rPr>
        <w:tab/>
        <w:t>Plaček Tadeáš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47,87s</w:t>
      </w:r>
      <w:r>
        <w:rPr>
          <w:color w:val="000000"/>
        </w:rPr>
        <w:tab/>
      </w:r>
      <w:r>
        <w:rPr>
          <w:color w:val="000000"/>
        </w:rPr>
        <w:tab/>
        <w:t>19.</w:t>
      </w:r>
    </w:p>
    <w:p w:rsidR="00D85883" w:rsidRDefault="00D85883" w:rsidP="00D85883"/>
    <w:p w:rsidR="00D85883" w:rsidRDefault="00D85883" w:rsidP="00D85883">
      <w:pPr>
        <w:tabs>
          <w:tab w:val="left" w:pos="3060"/>
          <w:tab w:val="left" w:pos="5580"/>
        </w:tabs>
        <w:rPr>
          <w:color w:val="000000"/>
        </w:rPr>
      </w:pPr>
      <w:r>
        <w:rPr>
          <w:b/>
          <w:bCs/>
          <w:i/>
          <w:iCs/>
          <w:color w:val="000000"/>
        </w:rPr>
        <w:t>ŽÁCI ZAŘAZENÍ DO REPREZENTACE ČR</w:t>
      </w:r>
    </w:p>
    <w:p w:rsidR="00D85883" w:rsidRDefault="00D85883" w:rsidP="00D85883">
      <w:pPr>
        <w:tabs>
          <w:tab w:val="left" w:pos="1134"/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dorost:</w:t>
      </w:r>
      <w:r>
        <w:rPr>
          <w:color w:val="000000"/>
        </w:rPr>
        <w:tab/>
      </w:r>
      <w:proofErr w:type="spellStart"/>
      <w:r>
        <w:rPr>
          <w:color w:val="000000"/>
        </w:rPr>
        <w:t>Hutárková</w:t>
      </w:r>
      <w:proofErr w:type="spellEnd"/>
      <w:r>
        <w:rPr>
          <w:color w:val="000000"/>
        </w:rPr>
        <w:t xml:space="preserve"> Veronika</w:t>
      </w:r>
    </w:p>
    <w:p w:rsidR="00D85883" w:rsidRDefault="00D85883" w:rsidP="00D85883">
      <w:pPr>
        <w:tabs>
          <w:tab w:val="left" w:pos="1134"/>
          <w:tab w:val="left" w:pos="2880"/>
          <w:tab w:val="left" w:pos="5580"/>
        </w:tabs>
        <w:rPr>
          <w:b/>
          <w:bCs/>
          <w:i/>
          <w:iCs/>
          <w:color w:val="000000"/>
        </w:rPr>
      </w:pPr>
      <w:r>
        <w:rPr>
          <w:color w:val="000000"/>
        </w:rPr>
        <w:t>junioři:</w:t>
      </w:r>
      <w:r>
        <w:rPr>
          <w:color w:val="000000"/>
        </w:rPr>
        <w:tab/>
        <w:t xml:space="preserve">Krejčiříková Klára, Hluší </w:t>
      </w:r>
      <w:proofErr w:type="spellStart"/>
      <w:r>
        <w:rPr>
          <w:color w:val="000000"/>
        </w:rPr>
        <w:t>Natílie</w:t>
      </w:r>
      <w:proofErr w:type="spellEnd"/>
      <w:r>
        <w:rPr>
          <w:color w:val="000000"/>
        </w:rPr>
        <w:t xml:space="preserve">, Sedláčková Lucie, Plaček Tadeáš, </w:t>
      </w:r>
      <w:proofErr w:type="spellStart"/>
      <w:r>
        <w:rPr>
          <w:color w:val="000000"/>
        </w:rPr>
        <w:t>Čumpelík</w:t>
      </w:r>
      <w:proofErr w:type="spellEnd"/>
      <w:r>
        <w:rPr>
          <w:color w:val="000000"/>
        </w:rPr>
        <w:t xml:space="preserve"> Luděk</w:t>
      </w:r>
    </w:p>
    <w:p w:rsidR="00D85883" w:rsidRDefault="00D85883" w:rsidP="00D85883">
      <w:pPr>
        <w:rPr>
          <w:b/>
          <w:bCs/>
          <w:i/>
          <w:iCs/>
          <w:color w:val="000000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D85883" w:rsidTr="009D2C40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:rsidR="00D85883" w:rsidRDefault="00D85883" w:rsidP="00D85883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 xml:space="preserve">ový počet medailí ve školním roce 2020/2021 na MČR v atletice: </w:t>
            </w:r>
            <w:r>
              <w:rPr>
                <w:b/>
                <w:bCs/>
                <w:color w:val="000000"/>
              </w:rPr>
              <w:t xml:space="preserve">19                          </w:t>
            </w:r>
            <w:proofErr w:type="gramStart"/>
            <w:r>
              <w:rPr>
                <w:b/>
                <w:bCs/>
                <w:color w:val="000000"/>
              </w:rPr>
              <w:t xml:space="preserve">   (</w:t>
            </w:r>
            <w:proofErr w:type="gramEnd"/>
            <w:r>
              <w:rPr>
                <w:b/>
                <w:bCs/>
                <w:color w:val="000000"/>
              </w:rPr>
              <w:t>11 – 4 – 4)</w:t>
            </w:r>
          </w:p>
        </w:tc>
      </w:tr>
    </w:tbl>
    <w:p w:rsidR="00D85883" w:rsidRDefault="00D85883" w:rsidP="00D85883"/>
    <w:p w:rsidR="006F52CF" w:rsidRDefault="006F52CF" w:rsidP="006F52CF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6F52CF" w:rsidRPr="00F30759" w:rsidTr="009D2C40">
        <w:tc>
          <w:tcPr>
            <w:tcW w:w="10490" w:type="dxa"/>
            <w:shd w:val="clear" w:color="auto" w:fill="CCCCCC"/>
          </w:tcPr>
          <w:p w:rsidR="006F52CF" w:rsidRPr="00F30759" w:rsidRDefault="006F52CF" w:rsidP="006F52CF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660964">
              <w:rPr>
                <w:b/>
                <w:bCs/>
                <w:color w:val="000000" w:themeColor="text1"/>
                <w:sz w:val="28"/>
                <w:szCs w:val="28"/>
              </w:rPr>
              <w:t xml:space="preserve">BASKETBAL                                                                                   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20</w:t>
            </w:r>
            <w:r w:rsidRPr="00660964">
              <w:rPr>
                <w:b/>
                <w:bCs/>
                <w:color w:val="000000" w:themeColor="text1"/>
                <w:sz w:val="28"/>
                <w:szCs w:val="28"/>
              </w:rPr>
              <w:t xml:space="preserve"> basketbalistek</w:t>
            </w:r>
          </w:p>
        </w:tc>
      </w:tr>
    </w:tbl>
    <w:p w:rsidR="006F52CF" w:rsidRPr="00FF1BB8" w:rsidRDefault="006F52CF" w:rsidP="006F52CF">
      <w:pPr>
        <w:rPr>
          <w:b/>
          <w:bCs/>
          <w:color w:val="000000" w:themeColor="text1"/>
          <w:sz w:val="16"/>
          <w:szCs w:val="16"/>
        </w:rPr>
      </w:pPr>
    </w:p>
    <w:p w:rsidR="006F52CF" w:rsidRDefault="006F52CF" w:rsidP="006F52CF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6F52CF" w:rsidRDefault="006F52CF" w:rsidP="006F52CF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- Extraliga ženy</w:t>
      </w:r>
      <w:r w:rsidRPr="006F52CF">
        <w:rPr>
          <w:i/>
          <w:color w:val="000000" w:themeColor="text1"/>
        </w:rPr>
        <w:t xml:space="preserve"> – 3.</w:t>
      </w:r>
      <w:proofErr w:type="gramStart"/>
      <w:r w:rsidRPr="006F52CF">
        <w:rPr>
          <w:i/>
          <w:color w:val="000000" w:themeColor="text1"/>
        </w:rPr>
        <w:t>místo  (</w:t>
      </w:r>
      <w:proofErr w:type="gramEnd"/>
      <w:r w:rsidRPr="006F52CF">
        <w:rPr>
          <w:i/>
          <w:color w:val="000000" w:themeColor="text1"/>
        </w:rPr>
        <w:t>Hamzová)</w:t>
      </w:r>
    </w:p>
    <w:p w:rsidR="006F52CF" w:rsidRPr="006F52CF" w:rsidRDefault="006F52CF" w:rsidP="006F52CF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 w:rsidRPr="006F52CF">
        <w:rPr>
          <w:i/>
          <w:color w:val="000000" w:themeColor="text1"/>
        </w:rPr>
        <w:t xml:space="preserve">Z důvodu epidemie </w:t>
      </w:r>
      <w:proofErr w:type="spellStart"/>
      <w:r w:rsidRPr="006F52CF">
        <w:rPr>
          <w:i/>
          <w:color w:val="000000" w:themeColor="text1"/>
        </w:rPr>
        <w:t>Covid</w:t>
      </w:r>
      <w:proofErr w:type="spellEnd"/>
      <w:r w:rsidRPr="006F52CF">
        <w:rPr>
          <w:i/>
          <w:color w:val="000000" w:themeColor="text1"/>
        </w:rPr>
        <w:t xml:space="preserve"> 19 nebyly žádné další soutěže odehrány</w:t>
      </w:r>
      <w:r>
        <w:rPr>
          <w:i/>
          <w:color w:val="000000" w:themeColor="text1"/>
        </w:rPr>
        <w:t>.</w:t>
      </w:r>
    </w:p>
    <w:p w:rsidR="006F52CF" w:rsidRPr="0073608C" w:rsidRDefault="006F52CF" w:rsidP="006F52CF">
      <w:pPr>
        <w:rPr>
          <w:color w:val="000000"/>
        </w:rPr>
      </w:pPr>
    </w:p>
    <w:p w:rsidR="006F52CF" w:rsidRPr="00B32E8D" w:rsidRDefault="006F52CF" w:rsidP="006F52CF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6F52CF" w:rsidRDefault="006F52CF" w:rsidP="006F52CF">
      <w:pPr>
        <w:outlineLvl w:val="0"/>
      </w:pPr>
      <w:r>
        <w:t>- ženy – ME (Francie/Španělsko) – 15.místo (Hamzová)</w:t>
      </w:r>
    </w:p>
    <w:p w:rsidR="006F52CF" w:rsidRDefault="006F52CF" w:rsidP="006F52CF">
      <w:pPr>
        <w:outlineLvl w:val="0"/>
      </w:pPr>
      <w:r>
        <w:t xml:space="preserve">- U18 –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Challenger</w:t>
      </w:r>
      <w:proofErr w:type="spellEnd"/>
      <w:r>
        <w:t xml:space="preserve"> (Klatovy) – 3.místo (Mikšíková, Křížová)</w:t>
      </w:r>
    </w:p>
    <w:p w:rsidR="006F52CF" w:rsidRDefault="006F52CF" w:rsidP="006F52CF">
      <w:pPr>
        <w:outlineLvl w:val="0"/>
      </w:pPr>
      <w:r>
        <w:t xml:space="preserve">- U16 –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Challenger</w:t>
      </w:r>
      <w:proofErr w:type="spellEnd"/>
      <w:r>
        <w:t xml:space="preserve"> (Portugalsko) – 6.místo (</w:t>
      </w:r>
      <w:proofErr w:type="spellStart"/>
      <w:r>
        <w:t>Mezihoráková</w:t>
      </w:r>
      <w:proofErr w:type="spellEnd"/>
      <w:r>
        <w:t>, Bártů)</w:t>
      </w:r>
    </w:p>
    <w:p w:rsidR="006F52CF" w:rsidRPr="00F30759" w:rsidRDefault="006F52CF" w:rsidP="006F52CF">
      <w:pPr>
        <w:outlineLvl w:val="0"/>
        <w:rPr>
          <w:bCs/>
          <w:color w:val="000000"/>
        </w:rPr>
      </w:pPr>
    </w:p>
    <w:p w:rsidR="006F52CF" w:rsidRPr="00B32E8D" w:rsidRDefault="006F52CF" w:rsidP="006F52CF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6F52CF" w:rsidRDefault="006F52CF" w:rsidP="006F52CF">
      <w:pPr>
        <w:jc w:val="both"/>
        <w:rPr>
          <w:bCs/>
          <w:color w:val="000000"/>
        </w:rPr>
      </w:pPr>
      <w:r w:rsidRPr="008A59E2">
        <w:rPr>
          <w:bCs/>
          <w:color w:val="000000"/>
        </w:rPr>
        <w:t>kadetky:</w:t>
      </w:r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Mezihoráková</w:t>
      </w:r>
      <w:proofErr w:type="spellEnd"/>
      <w:r>
        <w:rPr>
          <w:bCs/>
          <w:color w:val="000000"/>
        </w:rPr>
        <w:t>, Bártů</w:t>
      </w:r>
    </w:p>
    <w:p w:rsidR="006F52CF" w:rsidRPr="008A59E2" w:rsidRDefault="006F52CF" w:rsidP="006F52CF">
      <w:pPr>
        <w:jc w:val="both"/>
      </w:pPr>
      <w:r w:rsidRPr="008A59E2">
        <w:rPr>
          <w:bCs/>
          <w:color w:val="000000"/>
        </w:rPr>
        <w:t xml:space="preserve">juniorky: </w:t>
      </w:r>
      <w:r>
        <w:t>Mikšíková, Křížová</w:t>
      </w:r>
    </w:p>
    <w:p w:rsidR="006F52CF" w:rsidRPr="008A59E2" w:rsidRDefault="006F52CF" w:rsidP="006F52CF">
      <w:pPr>
        <w:tabs>
          <w:tab w:val="left" w:pos="1440"/>
          <w:tab w:val="left" w:pos="3060"/>
          <w:tab w:val="left" w:pos="5580"/>
        </w:tabs>
        <w:rPr>
          <w:bCs/>
          <w:color w:val="000000"/>
        </w:rPr>
      </w:pPr>
      <w:r w:rsidRPr="008A59E2">
        <w:rPr>
          <w:bCs/>
          <w:color w:val="000000"/>
        </w:rPr>
        <w:t xml:space="preserve">ženy </w:t>
      </w:r>
      <w:r>
        <w:rPr>
          <w:bCs/>
          <w:color w:val="000000"/>
        </w:rPr>
        <w:t xml:space="preserve">„A“ </w:t>
      </w:r>
      <w:r w:rsidRPr="008A59E2">
        <w:rPr>
          <w:bCs/>
          <w:color w:val="000000"/>
        </w:rPr>
        <w:t xml:space="preserve">: </w:t>
      </w:r>
      <w:r>
        <w:rPr>
          <w:bCs/>
          <w:color w:val="000000"/>
        </w:rPr>
        <w:t>Hamzová</w:t>
      </w:r>
    </w:p>
    <w:p w:rsidR="006F52CF" w:rsidRPr="00F30759" w:rsidRDefault="006F52CF" w:rsidP="006F52CF">
      <w:pPr>
        <w:tabs>
          <w:tab w:val="left" w:pos="2880"/>
          <w:tab w:val="left" w:pos="5220"/>
          <w:tab w:val="left" w:pos="5580"/>
          <w:tab w:val="left" w:pos="7740"/>
        </w:tabs>
        <w:rPr>
          <w:b/>
          <w:bCs/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490"/>
      </w:tblGrid>
      <w:tr w:rsidR="006F52CF" w:rsidRPr="00F30759" w:rsidTr="009D2C40">
        <w:tc>
          <w:tcPr>
            <w:tcW w:w="10490" w:type="dxa"/>
            <w:shd w:val="clear" w:color="auto" w:fill="CCFFCC"/>
          </w:tcPr>
          <w:p w:rsidR="006F52CF" w:rsidRPr="00F30759" w:rsidRDefault="006F52CF" w:rsidP="006F52CF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 xml:space="preserve">ový počet medailí ve školním roce 2020/2021 na MČR v basketbalu: 1                        </w:t>
            </w:r>
            <w:proofErr w:type="gramStart"/>
            <w:r>
              <w:rPr>
                <w:b/>
                <w:bCs/>
                <w:color w:val="000000" w:themeColor="text1"/>
              </w:rPr>
              <w:t xml:space="preserve">   </w:t>
            </w:r>
            <w:r w:rsidRPr="00660964">
              <w:rPr>
                <w:b/>
                <w:bCs/>
                <w:color w:val="000000"/>
              </w:rPr>
              <w:t>(</w:t>
            </w:r>
            <w:proofErr w:type="gramEnd"/>
            <w:r w:rsidRPr="00660964">
              <w:rPr>
                <w:b/>
                <w:color w:val="000000"/>
                <w:sz w:val="28"/>
                <w:szCs w:val="28"/>
              </w:rPr>
              <w:t>0</w:t>
            </w:r>
            <w:r w:rsidRPr="00660964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  <w:r w:rsidRPr="00660964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660964">
              <w:rPr>
                <w:b/>
                <w:bCs/>
                <w:color w:val="000000"/>
              </w:rPr>
              <w:t>)</w:t>
            </w:r>
          </w:p>
        </w:tc>
      </w:tr>
    </w:tbl>
    <w:p w:rsidR="006F52CF" w:rsidRDefault="006F52CF" w:rsidP="006F52CF">
      <w:pPr>
        <w:tabs>
          <w:tab w:val="left" w:pos="2340"/>
          <w:tab w:val="left" w:pos="5580"/>
        </w:tabs>
        <w:jc w:val="both"/>
      </w:pPr>
    </w:p>
    <w:p w:rsidR="009B055C" w:rsidRDefault="009B055C" w:rsidP="009B055C"/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9B055C" w:rsidRPr="00F30759" w:rsidTr="009D2C40">
        <w:tc>
          <w:tcPr>
            <w:tcW w:w="10490" w:type="dxa"/>
            <w:shd w:val="clear" w:color="auto" w:fill="CCCCCC"/>
          </w:tcPr>
          <w:p w:rsidR="009B055C" w:rsidRPr="00F30759" w:rsidRDefault="009B055C" w:rsidP="009D2C40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FOTBAL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31 fotbalistů</w:t>
            </w:r>
          </w:p>
        </w:tc>
      </w:tr>
    </w:tbl>
    <w:p w:rsidR="009B055C" w:rsidRPr="00FF1BB8" w:rsidRDefault="009B055C" w:rsidP="009B055C">
      <w:pPr>
        <w:rPr>
          <w:b/>
          <w:bCs/>
          <w:color w:val="000000" w:themeColor="text1"/>
          <w:sz w:val="16"/>
          <w:szCs w:val="16"/>
        </w:rPr>
      </w:pPr>
    </w:p>
    <w:p w:rsidR="009B055C" w:rsidRDefault="009B055C" w:rsidP="009B055C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9B055C" w:rsidRPr="00D0649E" w:rsidRDefault="009B055C" w:rsidP="009B055C">
      <w:pPr>
        <w:jc w:val="both"/>
      </w:pPr>
      <w:r w:rsidRPr="00D0649E">
        <w:t>Fortuna liga</w:t>
      </w:r>
      <w:proofErr w:type="gramStart"/>
      <w:r w:rsidRPr="00D0649E">
        <w:tab/>
        <w:t xml:space="preserve">  </w:t>
      </w:r>
      <w:r>
        <w:tab/>
      </w:r>
      <w:proofErr w:type="gramEnd"/>
      <w:r>
        <w:tab/>
        <w:t>- 16. místo - sestup do Fortuna národní liga (Jambor)</w:t>
      </w:r>
      <w:r w:rsidRPr="00D0649E">
        <w:t xml:space="preserve">  </w:t>
      </w:r>
    </w:p>
    <w:p w:rsidR="009B055C" w:rsidRPr="00D0649E" w:rsidRDefault="009B055C" w:rsidP="009B055C">
      <w:pPr>
        <w:jc w:val="both"/>
      </w:pPr>
      <w:r>
        <w:t>Divize „D“</w:t>
      </w:r>
      <w:r w:rsidRPr="00D0649E">
        <w:t xml:space="preserve"> </w:t>
      </w:r>
      <w:r w:rsidRPr="00D0649E">
        <w:tab/>
      </w:r>
      <w:r w:rsidRPr="00D0649E">
        <w:tab/>
      </w:r>
      <w:r w:rsidRPr="00D0649E">
        <w:tab/>
        <w:t xml:space="preserve">- </w:t>
      </w:r>
      <w:r>
        <w:t>4</w:t>
      </w:r>
      <w:r w:rsidRPr="00D0649E">
        <w:t>. místo</w:t>
      </w:r>
      <w:r>
        <w:t xml:space="preserve">, soutěž nedohrána </w:t>
      </w:r>
      <w:proofErr w:type="spellStart"/>
      <w:r>
        <w:t>Covid</w:t>
      </w:r>
      <w:proofErr w:type="spellEnd"/>
      <w:r>
        <w:t xml:space="preserve"> -19</w:t>
      </w:r>
      <w:r w:rsidRPr="00D0649E">
        <w:t xml:space="preserve"> (</w:t>
      </w:r>
      <w:r>
        <w:t>Žalud</w:t>
      </w:r>
      <w:r w:rsidRPr="00D0649E">
        <w:t>)</w:t>
      </w:r>
    </w:p>
    <w:p w:rsidR="009B055C" w:rsidRPr="00D0649E" w:rsidRDefault="009B055C" w:rsidP="009B055C">
      <w:pPr>
        <w:jc w:val="both"/>
      </w:pPr>
      <w:r w:rsidRPr="00D0649E">
        <w:t xml:space="preserve">1. dorostenecká liga U19 </w:t>
      </w:r>
      <w:r w:rsidRPr="00D0649E">
        <w:tab/>
        <w:t xml:space="preserve">- </w:t>
      </w:r>
      <w:r>
        <w:t xml:space="preserve">11. místo, soutěž nedohrána </w:t>
      </w:r>
      <w:proofErr w:type="spellStart"/>
      <w:r>
        <w:t>Covid</w:t>
      </w:r>
      <w:proofErr w:type="spellEnd"/>
      <w:r>
        <w:t xml:space="preserve"> -19 (</w:t>
      </w:r>
      <w:proofErr w:type="spellStart"/>
      <w:r>
        <w:t>Aldin</w:t>
      </w:r>
      <w:proofErr w:type="spellEnd"/>
      <w:r>
        <w:t>, Šedivý, Jambor, Konečný</w:t>
      </w:r>
      <w:r w:rsidRPr="00D0649E">
        <w:t>)</w:t>
      </w:r>
    </w:p>
    <w:p w:rsidR="009B055C" w:rsidRDefault="009B055C" w:rsidP="009B055C">
      <w:pPr>
        <w:ind w:left="2268" w:hanging="2268"/>
        <w:jc w:val="both"/>
      </w:pPr>
      <w:r>
        <w:t xml:space="preserve">MSFL U18 </w:t>
      </w:r>
      <w:r>
        <w:tab/>
      </w:r>
      <w:r>
        <w:tab/>
      </w:r>
      <w:r>
        <w:tab/>
        <w:t>- 2</w:t>
      </w:r>
      <w:r w:rsidRPr="00D0649E">
        <w:t>. místo</w:t>
      </w:r>
      <w:r>
        <w:t xml:space="preserve">, soutěž nedohrána </w:t>
      </w:r>
      <w:proofErr w:type="spellStart"/>
      <w:r>
        <w:t>Covid</w:t>
      </w:r>
      <w:proofErr w:type="spellEnd"/>
      <w:r>
        <w:t xml:space="preserve"> -19 (Adamec, </w:t>
      </w:r>
      <w:r w:rsidRPr="00D0649E">
        <w:t xml:space="preserve">Hron, </w:t>
      </w:r>
      <w:proofErr w:type="spellStart"/>
      <w:r w:rsidRPr="00D0649E">
        <w:t>Kiesel</w:t>
      </w:r>
      <w:proofErr w:type="spellEnd"/>
      <w:r w:rsidRPr="00D0649E">
        <w:t xml:space="preserve">, </w:t>
      </w:r>
      <w:proofErr w:type="spellStart"/>
      <w:r w:rsidRPr="00D0649E">
        <w:t>Kocůrek</w:t>
      </w:r>
      <w:proofErr w:type="spellEnd"/>
      <w:r w:rsidRPr="00D0649E">
        <w:t xml:space="preserve">, </w:t>
      </w:r>
      <w:r>
        <w:t xml:space="preserve">    </w:t>
      </w:r>
    </w:p>
    <w:p w:rsidR="009B055C" w:rsidRDefault="009B055C" w:rsidP="009B055C">
      <w:pPr>
        <w:ind w:left="2268" w:hanging="2268"/>
        <w:jc w:val="both"/>
      </w:pPr>
      <w:r>
        <w:t xml:space="preserve">                                                 </w:t>
      </w:r>
      <w:r w:rsidRPr="00D0649E">
        <w:t>Pokorný, Ryšavý, Vavřina</w:t>
      </w:r>
      <w:r>
        <w:t>)</w:t>
      </w:r>
    </w:p>
    <w:p w:rsidR="009B055C" w:rsidRDefault="009B055C" w:rsidP="009B055C">
      <w:pPr>
        <w:jc w:val="both"/>
      </w:pPr>
      <w:r>
        <w:t xml:space="preserve">1. dorostenecká liga U17 </w:t>
      </w:r>
      <w:r>
        <w:tab/>
        <w:t>- 7</w:t>
      </w:r>
      <w:r w:rsidRPr="00D0649E">
        <w:t>. místo</w:t>
      </w:r>
      <w:r>
        <w:t>,</w:t>
      </w:r>
      <w:r w:rsidRPr="00B01144">
        <w:t xml:space="preserve"> </w:t>
      </w:r>
      <w:r>
        <w:t xml:space="preserve">soutěž nedohrána </w:t>
      </w:r>
      <w:proofErr w:type="spellStart"/>
      <w:r>
        <w:t>Covid</w:t>
      </w:r>
      <w:proofErr w:type="spellEnd"/>
      <w:r>
        <w:t xml:space="preserve"> -19 </w:t>
      </w:r>
      <w:r w:rsidRPr="00D0649E">
        <w:t>(</w:t>
      </w:r>
      <w:r>
        <w:t xml:space="preserve">Strnad, </w:t>
      </w:r>
      <w:proofErr w:type="spellStart"/>
      <w:r>
        <w:t>Šlapanský</w:t>
      </w:r>
      <w:proofErr w:type="spellEnd"/>
      <w:r>
        <w:t xml:space="preserve">, Švejda, Zapletal, </w:t>
      </w:r>
    </w:p>
    <w:p w:rsidR="009B055C" w:rsidRPr="00D0649E" w:rsidRDefault="009B055C" w:rsidP="009B055C">
      <w:pPr>
        <w:jc w:val="both"/>
      </w:pPr>
      <w:r>
        <w:t xml:space="preserve">                                                  </w:t>
      </w:r>
      <w:proofErr w:type="spellStart"/>
      <w:r>
        <w:t>Zivčák</w:t>
      </w:r>
      <w:proofErr w:type="spellEnd"/>
      <w:r>
        <w:t xml:space="preserve">, </w:t>
      </w:r>
      <w:proofErr w:type="spellStart"/>
      <w:r>
        <w:t>Žourek</w:t>
      </w:r>
      <w:proofErr w:type="spellEnd"/>
      <w:r w:rsidRPr="00D0649E">
        <w:t>)</w:t>
      </w:r>
    </w:p>
    <w:p w:rsidR="009B055C" w:rsidRDefault="009B055C" w:rsidP="009B055C">
      <w:pPr>
        <w:jc w:val="both"/>
      </w:pPr>
      <w:r>
        <w:t xml:space="preserve">MSFL U16 </w:t>
      </w:r>
      <w:r>
        <w:tab/>
      </w:r>
      <w:r>
        <w:tab/>
      </w:r>
      <w:r>
        <w:tab/>
        <w:t>- 6</w:t>
      </w:r>
      <w:r w:rsidRPr="00D0649E">
        <w:t>. místo</w:t>
      </w:r>
      <w:r>
        <w:t xml:space="preserve">, soutěž nedohrána </w:t>
      </w:r>
      <w:proofErr w:type="spellStart"/>
      <w:r>
        <w:t>Covid</w:t>
      </w:r>
      <w:proofErr w:type="spellEnd"/>
      <w:r>
        <w:t xml:space="preserve"> -19 (Čejka, Kopr, </w:t>
      </w:r>
      <w:proofErr w:type="spellStart"/>
      <w:r>
        <w:t>Páviš</w:t>
      </w:r>
      <w:proofErr w:type="spellEnd"/>
      <w:r>
        <w:t xml:space="preserve">, </w:t>
      </w:r>
      <w:proofErr w:type="spellStart"/>
      <w:r>
        <w:t>Martinéz</w:t>
      </w:r>
      <w:proofErr w:type="spellEnd"/>
      <w:r>
        <w:t xml:space="preserve">, Osvald, </w:t>
      </w:r>
    </w:p>
    <w:p w:rsidR="009B055C" w:rsidRPr="00D0649E" w:rsidRDefault="009B055C" w:rsidP="009B055C">
      <w:pPr>
        <w:jc w:val="both"/>
      </w:pPr>
      <w:r>
        <w:t xml:space="preserve">                                                  Hamza)</w:t>
      </w:r>
    </w:p>
    <w:p w:rsidR="009B055C" w:rsidRDefault="009B055C" w:rsidP="009B055C">
      <w:pPr>
        <w:jc w:val="both"/>
      </w:pPr>
    </w:p>
    <w:p w:rsidR="009B055C" w:rsidRPr="00B32E8D" w:rsidRDefault="009B055C" w:rsidP="009B055C">
      <w:pPr>
        <w:outlineLvl w:val="0"/>
        <w:rPr>
          <w:b/>
          <w:bCs/>
          <w:i/>
          <w:color w:val="000000" w:themeColor="text1"/>
        </w:rPr>
      </w:pPr>
      <w:r>
        <w:rPr>
          <w:b/>
          <w:bCs/>
          <w:i/>
          <w:color w:val="000000" w:themeColor="text1"/>
        </w:rPr>
        <w:t>ÚČAST V MEZINÁRODNÍCH SOUTĚŽÍCH</w:t>
      </w:r>
    </w:p>
    <w:p w:rsidR="009B055C" w:rsidRDefault="009B055C" w:rsidP="009B055C">
      <w:pPr>
        <w:jc w:val="both"/>
      </w:pPr>
      <w:r>
        <w:t xml:space="preserve">reprezentace U18 </w:t>
      </w:r>
      <w:r w:rsidRPr="00D0649E">
        <w:tab/>
        <w:t xml:space="preserve">- </w:t>
      </w:r>
      <w:r>
        <w:t>PU Slovensko (dvojzápas se Slovenskem) – JAMBOR</w:t>
      </w:r>
    </w:p>
    <w:p w:rsidR="009B055C" w:rsidRDefault="009B055C" w:rsidP="009B055C">
      <w:pPr>
        <w:jc w:val="both"/>
      </w:pPr>
      <w:r>
        <w:t xml:space="preserve">reprezentace U19 </w:t>
      </w:r>
      <w:r>
        <w:tab/>
      </w:r>
      <w:r w:rsidRPr="00D0649E">
        <w:t xml:space="preserve">- </w:t>
      </w:r>
      <w:r>
        <w:t>ALDIN</w:t>
      </w:r>
    </w:p>
    <w:p w:rsidR="009B055C" w:rsidRPr="00D0649E" w:rsidRDefault="009B055C" w:rsidP="009B055C">
      <w:pPr>
        <w:jc w:val="both"/>
      </w:pPr>
    </w:p>
    <w:p w:rsidR="009B055C" w:rsidRPr="00B32E8D" w:rsidRDefault="009B055C" w:rsidP="009B055C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9B055C" w:rsidRDefault="009B055C" w:rsidP="009B055C">
      <w:r>
        <w:rPr>
          <w:bCs/>
          <w:color w:val="000000"/>
        </w:rPr>
        <w:t>Reprezentace U18</w:t>
      </w:r>
      <w:r w:rsidRPr="00D0649E">
        <w:rPr>
          <w:bCs/>
          <w:color w:val="000000"/>
        </w:rPr>
        <w:t>: Jambor David</w:t>
      </w:r>
      <w:r>
        <w:rPr>
          <w:bCs/>
          <w:color w:val="000000"/>
        </w:rPr>
        <w:t xml:space="preserve">, Reprezentace U19: </w:t>
      </w:r>
      <w:proofErr w:type="spellStart"/>
      <w:r>
        <w:rPr>
          <w:bCs/>
          <w:color w:val="000000"/>
        </w:rPr>
        <w:t>Aldin</w:t>
      </w:r>
      <w:proofErr w:type="spellEnd"/>
      <w:r>
        <w:rPr>
          <w:bCs/>
          <w:color w:val="000000"/>
        </w:rPr>
        <w:t xml:space="preserve"> Ibrahim</w:t>
      </w:r>
    </w:p>
    <w:p w:rsidR="000559B8" w:rsidRDefault="000559B8" w:rsidP="000559B8">
      <w:pPr>
        <w:tabs>
          <w:tab w:val="left" w:pos="2880"/>
          <w:tab w:val="left" w:pos="5220"/>
          <w:tab w:val="left" w:pos="5580"/>
          <w:tab w:val="left" w:pos="7740"/>
        </w:tabs>
        <w:rPr>
          <w:b/>
          <w:bCs/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490"/>
      </w:tblGrid>
      <w:tr w:rsidR="009B055C" w:rsidRPr="00F30759" w:rsidTr="009D2C40">
        <w:tc>
          <w:tcPr>
            <w:tcW w:w="10490" w:type="dxa"/>
            <w:shd w:val="clear" w:color="auto" w:fill="CCFFCC"/>
          </w:tcPr>
          <w:p w:rsidR="009B055C" w:rsidRPr="00F30759" w:rsidRDefault="00D85883" w:rsidP="00D85883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>ový počet medailí ve školním roce 2020/2021 na MČR ve fotbalu: 0</w:t>
            </w:r>
            <w:r w:rsidR="009B055C">
              <w:rPr>
                <w:b/>
                <w:bCs/>
                <w:color w:val="000000" w:themeColor="text1"/>
              </w:rPr>
              <w:t xml:space="preserve">                           </w:t>
            </w:r>
            <w:proofErr w:type="gramStart"/>
            <w:r w:rsidR="009B055C">
              <w:rPr>
                <w:b/>
                <w:bCs/>
                <w:color w:val="000000" w:themeColor="text1"/>
              </w:rPr>
              <w:t xml:space="preserve">   </w:t>
            </w:r>
            <w:r w:rsidR="009B055C" w:rsidRPr="00D0649E">
              <w:rPr>
                <w:b/>
                <w:bCs/>
                <w:color w:val="000000"/>
              </w:rPr>
              <w:t>(</w:t>
            </w:r>
            <w:proofErr w:type="gramEnd"/>
            <w:r w:rsidR="009B055C" w:rsidRPr="00D0649E">
              <w:rPr>
                <w:b/>
                <w:color w:val="000000"/>
                <w:sz w:val="28"/>
                <w:szCs w:val="28"/>
              </w:rPr>
              <w:t>0</w:t>
            </w:r>
            <w:r w:rsidR="009B055C" w:rsidRPr="00D0649E">
              <w:rPr>
                <w:b/>
                <w:bCs/>
                <w:color w:val="000000"/>
              </w:rPr>
              <w:t xml:space="preserve"> – </w:t>
            </w:r>
            <w:r w:rsidR="009B055C" w:rsidRPr="00D0649E">
              <w:rPr>
                <w:b/>
                <w:color w:val="000000"/>
                <w:sz w:val="28"/>
                <w:szCs w:val="28"/>
              </w:rPr>
              <w:t>0</w:t>
            </w:r>
            <w:r w:rsidR="009B055C" w:rsidRPr="00D0649E">
              <w:rPr>
                <w:b/>
                <w:bCs/>
                <w:color w:val="000000"/>
              </w:rPr>
              <w:t xml:space="preserve"> – </w:t>
            </w:r>
            <w:r w:rsidR="009B055C" w:rsidRPr="00D0649E">
              <w:rPr>
                <w:b/>
                <w:color w:val="000000"/>
                <w:sz w:val="28"/>
                <w:szCs w:val="28"/>
              </w:rPr>
              <w:t>0</w:t>
            </w:r>
            <w:r w:rsidR="009B055C" w:rsidRPr="00D0649E">
              <w:rPr>
                <w:b/>
                <w:bCs/>
                <w:color w:val="000000"/>
              </w:rPr>
              <w:t>)</w:t>
            </w:r>
          </w:p>
        </w:tc>
      </w:tr>
    </w:tbl>
    <w:p w:rsidR="00D74829" w:rsidRDefault="00D74829" w:rsidP="00D74829">
      <w:pPr>
        <w:tabs>
          <w:tab w:val="left" w:pos="2880"/>
          <w:tab w:val="left" w:pos="5220"/>
          <w:tab w:val="left" w:pos="5580"/>
          <w:tab w:val="left" w:pos="7740"/>
        </w:tabs>
        <w:rPr>
          <w:b/>
          <w:color w:val="000000"/>
        </w:rPr>
      </w:pPr>
    </w:p>
    <w:tbl>
      <w:tblPr>
        <w:tblW w:w="1049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D74829" w:rsidTr="001942DD">
        <w:trPr>
          <w:trHeight w:val="330"/>
        </w:trPr>
        <w:tc>
          <w:tcPr>
            <w:tcW w:w="10490" w:type="dxa"/>
            <w:shd w:val="clear" w:color="auto" w:fill="CCCCCC"/>
          </w:tcPr>
          <w:p w:rsidR="00D74829" w:rsidRDefault="00D74829" w:rsidP="00D74829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GYMNASTIKA                                                          25 gymnastů (11 chlapců, 14 dívek)</w:t>
            </w:r>
          </w:p>
        </w:tc>
      </w:tr>
    </w:tbl>
    <w:p w:rsidR="00D74829" w:rsidRDefault="00D74829" w:rsidP="00D74829">
      <w:pPr>
        <w:rPr>
          <w:highlight w:val="yellow"/>
          <w:u w:val="single"/>
        </w:rPr>
      </w:pPr>
    </w:p>
    <w:p w:rsidR="00D74829" w:rsidRDefault="00D74829" w:rsidP="00D74829">
      <w:pPr>
        <w:tabs>
          <w:tab w:val="left" w:pos="2880"/>
          <w:tab w:val="left" w:pos="5580"/>
        </w:tabs>
        <w:rPr>
          <w:b/>
          <w:i/>
        </w:rPr>
      </w:pPr>
      <w:r>
        <w:rPr>
          <w:b/>
          <w:i/>
          <w:color w:val="000000"/>
        </w:rPr>
        <w:t>SOUTĚŽ DRUŽSTEV</w:t>
      </w:r>
    </w:p>
    <w:p w:rsidR="00844036" w:rsidRPr="006F52CF" w:rsidRDefault="00844036" w:rsidP="00844036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 w:rsidRPr="006F52CF">
        <w:rPr>
          <w:i/>
          <w:color w:val="000000" w:themeColor="text1"/>
        </w:rPr>
        <w:t xml:space="preserve">Z důvodu epidemie </w:t>
      </w:r>
      <w:proofErr w:type="spellStart"/>
      <w:r w:rsidRPr="006F52CF">
        <w:rPr>
          <w:i/>
          <w:color w:val="000000" w:themeColor="text1"/>
        </w:rPr>
        <w:t>Covid</w:t>
      </w:r>
      <w:proofErr w:type="spellEnd"/>
      <w:r w:rsidRPr="006F52CF">
        <w:rPr>
          <w:i/>
          <w:color w:val="000000" w:themeColor="text1"/>
        </w:rPr>
        <w:t xml:space="preserve"> 19 ne</w:t>
      </w:r>
      <w:r w:rsidR="001E3E62">
        <w:rPr>
          <w:i/>
          <w:color w:val="000000" w:themeColor="text1"/>
        </w:rPr>
        <w:t>proběh</w:t>
      </w:r>
      <w:r w:rsidRPr="006F52CF">
        <w:rPr>
          <w:i/>
          <w:color w:val="000000" w:themeColor="text1"/>
        </w:rPr>
        <w:t>ly žádné soutěže</w:t>
      </w:r>
      <w:r>
        <w:rPr>
          <w:i/>
          <w:color w:val="000000" w:themeColor="text1"/>
        </w:rPr>
        <w:t>.</w:t>
      </w:r>
    </w:p>
    <w:p w:rsidR="00D74829" w:rsidRDefault="00D74829" w:rsidP="00D74829"/>
    <w:p w:rsidR="00D74829" w:rsidRDefault="00D74829" w:rsidP="00D74829">
      <w:pPr>
        <w:rPr>
          <w:b/>
          <w:i/>
          <w:color w:val="000000"/>
        </w:rPr>
      </w:pPr>
      <w:r>
        <w:rPr>
          <w:b/>
          <w:i/>
          <w:color w:val="000000"/>
        </w:rPr>
        <w:t xml:space="preserve">SOUTĚŽ </w:t>
      </w:r>
      <w:proofErr w:type="spellStart"/>
      <w:r>
        <w:rPr>
          <w:b/>
          <w:i/>
          <w:color w:val="000000"/>
        </w:rPr>
        <w:t>JEDNOTLIVCů</w:t>
      </w:r>
      <w:proofErr w:type="spellEnd"/>
      <w:r>
        <w:rPr>
          <w:b/>
          <w:i/>
          <w:color w:val="000000"/>
        </w:rPr>
        <w:t xml:space="preserve"> </w:t>
      </w:r>
    </w:p>
    <w:p w:rsidR="00D74829" w:rsidRDefault="00D74829" w:rsidP="00D74829">
      <w:pPr>
        <w:rPr>
          <w:color w:val="000000"/>
        </w:rPr>
      </w:pPr>
      <w:r>
        <w:rPr>
          <w:color w:val="000000"/>
        </w:rPr>
        <w:t>MČR  :</w:t>
      </w:r>
    </w:p>
    <w:p w:rsidR="00D74829" w:rsidRDefault="00D74829" w:rsidP="00D74829">
      <w:r>
        <w:t xml:space="preserve">       </w:t>
      </w:r>
      <w:proofErr w:type="gramStart"/>
      <w:r>
        <w:t>Fraňková  (</w:t>
      </w:r>
      <w:proofErr w:type="gramEnd"/>
      <w:r>
        <w:t xml:space="preserve"> ženy ) :  3. víceboj, 3.bradla, 1. prostná</w:t>
      </w:r>
    </w:p>
    <w:p w:rsidR="00D74829" w:rsidRDefault="00D74829" w:rsidP="00D74829">
      <w:r>
        <w:t xml:space="preserve">       Peterková (</w:t>
      </w:r>
      <w:proofErr w:type="gramStart"/>
      <w:r>
        <w:t>juniorky )</w:t>
      </w:r>
      <w:proofErr w:type="gramEnd"/>
      <w:r>
        <w:t xml:space="preserve"> : 2.víceboj, 2.bradla, 3.kladina, 1.prostná</w:t>
      </w:r>
    </w:p>
    <w:p w:rsidR="00D74829" w:rsidRDefault="00D74829" w:rsidP="00D74829">
      <w:pPr>
        <w:pBdr>
          <w:top w:val="nil"/>
          <w:left w:val="nil"/>
          <w:bottom w:val="nil"/>
          <w:right w:val="nil"/>
          <w:between w:val="nil"/>
        </w:pBdr>
      </w:pPr>
      <w:r>
        <w:t xml:space="preserve">       Mravcová (</w:t>
      </w:r>
      <w:proofErr w:type="gramStart"/>
      <w:r>
        <w:t>juniorky )</w:t>
      </w:r>
      <w:proofErr w:type="gramEnd"/>
      <w:r>
        <w:t xml:space="preserve"> :  3.přeskok</w:t>
      </w:r>
    </w:p>
    <w:p w:rsidR="00D74829" w:rsidRDefault="00D74829" w:rsidP="00D74829">
      <w:pPr>
        <w:pBdr>
          <w:top w:val="nil"/>
          <w:left w:val="nil"/>
          <w:bottom w:val="nil"/>
          <w:right w:val="nil"/>
          <w:between w:val="nil"/>
        </w:pBdr>
      </w:pPr>
      <w:r>
        <w:t xml:space="preserve">       </w:t>
      </w:r>
      <w:proofErr w:type="spellStart"/>
      <w:r>
        <w:t>Bago</w:t>
      </w:r>
      <w:proofErr w:type="spellEnd"/>
      <w:r>
        <w:t xml:space="preserve"> (junior</w:t>
      </w:r>
      <w:proofErr w:type="gramStart"/>
      <w:r>
        <w:t>) :</w:t>
      </w:r>
      <w:proofErr w:type="gramEnd"/>
      <w:r>
        <w:t xml:space="preserve">  1.víceboj, 1.knš, 3.kruhy, 1.přeskok, 2.bradla, 1.hrazda</w:t>
      </w:r>
    </w:p>
    <w:p w:rsidR="00D74829" w:rsidRDefault="00D74829" w:rsidP="00D74829">
      <w:pPr>
        <w:pBdr>
          <w:top w:val="nil"/>
          <w:left w:val="nil"/>
          <w:bottom w:val="nil"/>
          <w:right w:val="nil"/>
          <w:between w:val="nil"/>
        </w:pBdr>
      </w:pPr>
      <w:r>
        <w:t xml:space="preserve">       </w:t>
      </w:r>
      <w:proofErr w:type="spellStart"/>
      <w:r>
        <w:t>Durák</w:t>
      </w:r>
      <w:proofErr w:type="spellEnd"/>
      <w:r>
        <w:t xml:space="preserve"> (junior</w:t>
      </w:r>
      <w:proofErr w:type="gramStart"/>
      <w:r>
        <w:t>) :</w:t>
      </w:r>
      <w:proofErr w:type="gramEnd"/>
      <w:r>
        <w:t xml:space="preserve"> 2.víceboj, 3.knš, 2.kruhy, 2.hrazda</w:t>
      </w:r>
    </w:p>
    <w:p w:rsidR="00D74829" w:rsidRDefault="00D74829" w:rsidP="00D74829">
      <w:pPr>
        <w:pBdr>
          <w:top w:val="nil"/>
          <w:left w:val="nil"/>
          <w:bottom w:val="nil"/>
          <w:right w:val="nil"/>
          <w:between w:val="nil"/>
        </w:pBdr>
      </w:pPr>
      <w:r>
        <w:t xml:space="preserve">       Pospíšil (</w:t>
      </w:r>
      <w:proofErr w:type="gramStart"/>
      <w:r>
        <w:t>junior )</w:t>
      </w:r>
      <w:proofErr w:type="gramEnd"/>
      <w:r>
        <w:t xml:space="preserve">:   3. víceboj, 3.bradla, </w:t>
      </w:r>
    </w:p>
    <w:p w:rsidR="00D74829" w:rsidRDefault="00D74829" w:rsidP="00D74829">
      <w:pPr>
        <w:pBdr>
          <w:top w:val="nil"/>
          <w:left w:val="nil"/>
          <w:bottom w:val="nil"/>
          <w:right w:val="nil"/>
          <w:between w:val="nil"/>
        </w:pBdr>
      </w:pPr>
      <w:r>
        <w:t xml:space="preserve">       Adamus (</w:t>
      </w:r>
      <w:proofErr w:type="gramStart"/>
      <w:r>
        <w:t>junior )</w:t>
      </w:r>
      <w:proofErr w:type="gramEnd"/>
      <w:r>
        <w:t>: 3.přeskok</w:t>
      </w:r>
    </w:p>
    <w:p w:rsidR="00D74829" w:rsidRDefault="00D74829" w:rsidP="00D74829">
      <w:pPr>
        <w:pBdr>
          <w:top w:val="nil"/>
          <w:left w:val="nil"/>
          <w:bottom w:val="nil"/>
          <w:right w:val="nil"/>
          <w:between w:val="nil"/>
        </w:pBdr>
      </w:pPr>
      <w:r>
        <w:t xml:space="preserve">       Němeček (</w:t>
      </w:r>
      <w:proofErr w:type="gramStart"/>
      <w:r>
        <w:t>junior )</w:t>
      </w:r>
      <w:proofErr w:type="gramEnd"/>
      <w:r>
        <w:t xml:space="preserve"> : 3. prostná, 3.knš</w:t>
      </w:r>
    </w:p>
    <w:p w:rsidR="00D74829" w:rsidRDefault="00D74829" w:rsidP="00D7482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</w:rPr>
      </w:pPr>
    </w:p>
    <w:p w:rsidR="00D74829" w:rsidRDefault="00D74829" w:rsidP="00D74829">
      <w:pPr>
        <w:rPr>
          <w:b/>
          <w:i/>
        </w:rPr>
      </w:pPr>
      <w:r>
        <w:rPr>
          <w:b/>
          <w:i/>
          <w:color w:val="000000"/>
        </w:rPr>
        <w:t>ÚČAST V MEZINÁRODNÍCH SOUTĚŽÍCH</w:t>
      </w:r>
    </w:p>
    <w:p w:rsidR="00D74829" w:rsidRDefault="00D74829" w:rsidP="00D74829">
      <w:pPr>
        <w:tabs>
          <w:tab w:val="left" w:pos="3060"/>
          <w:tab w:val="left" w:pos="5580"/>
        </w:tabs>
      </w:pPr>
      <w:r>
        <w:t xml:space="preserve">MEJ </w:t>
      </w:r>
      <w:proofErr w:type="spellStart"/>
      <w:r>
        <w:t>Mersin</w:t>
      </w:r>
      <w:proofErr w:type="spellEnd"/>
      <w:r>
        <w:t xml:space="preserve"> (Turecko):</w:t>
      </w:r>
    </w:p>
    <w:p w:rsidR="00D74829" w:rsidRDefault="00D74829" w:rsidP="00D74829">
      <w:pPr>
        <w:tabs>
          <w:tab w:val="left" w:pos="3060"/>
          <w:tab w:val="left" w:pos="5580"/>
        </w:tabs>
      </w:pPr>
      <w:r>
        <w:t>Trnková 11. místo kladina, Bago 10. místo přeskok, Durák 16. místo kruhy, Šácha 13. místo finále víceboj</w:t>
      </w:r>
    </w:p>
    <w:p w:rsidR="00D74829" w:rsidRDefault="00D74829" w:rsidP="00D74829">
      <w:pPr>
        <w:tabs>
          <w:tab w:val="left" w:pos="3060"/>
          <w:tab w:val="left" w:pos="5580"/>
        </w:tabs>
      </w:pPr>
    </w:p>
    <w:p w:rsidR="00D74829" w:rsidRDefault="00D74829" w:rsidP="00D74829">
      <w:pPr>
        <w:tabs>
          <w:tab w:val="left" w:pos="3060"/>
          <w:tab w:val="left" w:pos="5580"/>
        </w:tabs>
        <w:rPr>
          <w:b/>
          <w:i/>
        </w:rPr>
      </w:pPr>
      <w:r>
        <w:rPr>
          <w:b/>
          <w:i/>
          <w:color w:val="000000"/>
        </w:rPr>
        <w:t>ŽÁCI ZAŘAZENÍ DO REPREZENTACE ČR</w:t>
      </w:r>
    </w:p>
    <w:p w:rsidR="00D74829" w:rsidRDefault="00D74829" w:rsidP="00D74829">
      <w:pPr>
        <w:tabs>
          <w:tab w:val="left" w:pos="1620"/>
          <w:tab w:val="left" w:pos="3060"/>
          <w:tab w:val="left" w:pos="5580"/>
        </w:tabs>
      </w:pPr>
      <w:r>
        <w:rPr>
          <w:color w:val="000000"/>
        </w:rPr>
        <w:t>juniorská:</w:t>
      </w:r>
      <w:r>
        <w:t xml:space="preserve">  Bago,</w:t>
      </w:r>
      <w:r>
        <w:rPr>
          <w:color w:val="000000"/>
        </w:rPr>
        <w:t xml:space="preserve">Durák, </w:t>
      </w:r>
      <w:r>
        <w:t>Pospíšil</w:t>
      </w:r>
      <w:r>
        <w:rPr>
          <w:color w:val="000000"/>
        </w:rPr>
        <w:t>, Trnková, Fraňková, Peterková</w:t>
      </w:r>
    </w:p>
    <w:p w:rsidR="00D74829" w:rsidRDefault="00D74829" w:rsidP="00D74829">
      <w:pPr>
        <w:tabs>
          <w:tab w:val="left" w:pos="1620"/>
          <w:tab w:val="left" w:pos="3060"/>
          <w:tab w:val="left" w:pos="5580"/>
        </w:tabs>
      </w:pPr>
      <w:r>
        <w:rPr>
          <w:color w:val="000000"/>
        </w:rPr>
        <w:t>seniorská:</w:t>
      </w:r>
      <w:r>
        <w:t xml:space="preserve">  Běhal, Šácha</w:t>
      </w:r>
    </w:p>
    <w:p w:rsidR="00D74829" w:rsidRDefault="00D74829" w:rsidP="00D74829">
      <w:pPr>
        <w:tabs>
          <w:tab w:val="left" w:pos="2880"/>
          <w:tab w:val="left" w:pos="5220"/>
          <w:tab w:val="left" w:pos="5580"/>
          <w:tab w:val="left" w:pos="7740"/>
        </w:tabs>
        <w:rPr>
          <w:i/>
          <w:color w:val="000000"/>
        </w:rPr>
      </w:pPr>
    </w:p>
    <w:tbl>
      <w:tblPr>
        <w:tblW w:w="1049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D74829" w:rsidTr="001942DD">
        <w:trPr>
          <w:trHeight w:val="422"/>
        </w:trPr>
        <w:tc>
          <w:tcPr>
            <w:tcW w:w="10490" w:type="dxa"/>
            <w:shd w:val="clear" w:color="auto" w:fill="CCFFCC"/>
            <w:vAlign w:val="center"/>
          </w:tcPr>
          <w:p w:rsidR="00D74829" w:rsidRDefault="00D74829" w:rsidP="00882F99">
            <w:pPr>
              <w:tabs>
                <w:tab w:val="left" w:pos="3060"/>
                <w:tab w:val="left" w:pos="5580"/>
              </w:tabs>
              <w:rPr>
                <w:b/>
                <w:color w:val="000000"/>
              </w:rPr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 xml:space="preserve">ový počet medailí ve školním roce 2020/2021 na MČR v gymnastice: 23                   </w:t>
            </w:r>
            <w:proofErr w:type="gramStart"/>
            <w:r>
              <w:rPr>
                <w:b/>
                <w:bCs/>
                <w:color w:val="000000" w:themeColor="text1"/>
              </w:rPr>
              <w:t xml:space="preserve">   </w:t>
            </w:r>
            <w:r w:rsidRPr="00D0649E">
              <w:rPr>
                <w:b/>
                <w:bCs/>
                <w:color w:val="000000"/>
              </w:rPr>
              <w:t>(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>6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bCs/>
                <w:color w:val="000000"/>
              </w:rPr>
              <w:t>6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bCs/>
                <w:color w:val="000000"/>
              </w:rPr>
              <w:t>11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</w:p>
        </w:tc>
      </w:tr>
    </w:tbl>
    <w:p w:rsidR="009D2C40" w:rsidRDefault="009D2C40" w:rsidP="000559B8">
      <w:pPr>
        <w:tabs>
          <w:tab w:val="left" w:pos="2880"/>
          <w:tab w:val="left" w:pos="5220"/>
          <w:tab w:val="left" w:pos="5580"/>
          <w:tab w:val="left" w:pos="7740"/>
        </w:tabs>
        <w:rPr>
          <w:b/>
          <w:bCs/>
          <w:color w:val="000000" w:themeColor="text1"/>
        </w:rPr>
      </w:pPr>
    </w:p>
    <w:p w:rsidR="00844036" w:rsidRDefault="00844036" w:rsidP="000559B8">
      <w:pPr>
        <w:tabs>
          <w:tab w:val="left" w:pos="2880"/>
          <w:tab w:val="left" w:pos="5220"/>
          <w:tab w:val="left" w:pos="5580"/>
          <w:tab w:val="left" w:pos="7740"/>
        </w:tabs>
        <w:rPr>
          <w:b/>
          <w:bCs/>
          <w:color w:val="000000" w:themeColor="text1"/>
        </w:rPr>
      </w:pPr>
    </w:p>
    <w:tbl>
      <w:tblPr>
        <w:tblW w:w="0" w:type="auto"/>
        <w:tblInd w:w="155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1C6DF6" w:rsidRPr="00F30759" w:rsidTr="008D3381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1C6DF6" w:rsidRPr="00F30759" w:rsidRDefault="001C6DF6" w:rsidP="008B098B">
            <w:pPr>
              <w:tabs>
                <w:tab w:val="left" w:pos="1980"/>
              </w:tabs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JUDO</w:t>
            </w:r>
            <w:r w:rsidRPr="00823445">
              <w:rPr>
                <w:b/>
                <w:bCs/>
                <w:sz w:val="28"/>
                <w:szCs w:val="28"/>
              </w:rPr>
              <w:tab/>
            </w:r>
            <w:r w:rsidRPr="00823445">
              <w:rPr>
                <w:b/>
                <w:bCs/>
                <w:sz w:val="28"/>
                <w:szCs w:val="28"/>
              </w:rPr>
              <w:tab/>
            </w:r>
            <w:r w:rsidRPr="00823445">
              <w:rPr>
                <w:b/>
                <w:bCs/>
                <w:sz w:val="28"/>
                <w:szCs w:val="28"/>
              </w:rPr>
              <w:tab/>
              <w:t xml:space="preserve">                                      </w:t>
            </w:r>
            <w:r w:rsidR="008B098B">
              <w:rPr>
                <w:b/>
                <w:bCs/>
                <w:sz w:val="28"/>
                <w:szCs w:val="28"/>
              </w:rPr>
              <w:t xml:space="preserve">     </w:t>
            </w:r>
            <w:r w:rsidRPr="00823445">
              <w:rPr>
                <w:b/>
                <w:bCs/>
                <w:sz w:val="28"/>
                <w:szCs w:val="28"/>
              </w:rPr>
              <w:t xml:space="preserve">              </w:t>
            </w:r>
            <w:r w:rsidR="008B098B">
              <w:rPr>
                <w:b/>
                <w:bCs/>
                <w:sz w:val="28"/>
                <w:szCs w:val="28"/>
              </w:rPr>
              <w:t>8 judistů, 7 chlapců, 1 dívka</w:t>
            </w:r>
          </w:p>
        </w:tc>
      </w:tr>
    </w:tbl>
    <w:p w:rsidR="001C6DF6" w:rsidRPr="00F30759" w:rsidRDefault="001C6DF6" w:rsidP="001C6DF6">
      <w:pPr>
        <w:tabs>
          <w:tab w:val="left" w:pos="1980"/>
        </w:tabs>
        <w:rPr>
          <w:i/>
          <w:iCs/>
          <w:color w:val="000000"/>
        </w:rPr>
      </w:pPr>
    </w:p>
    <w:p w:rsidR="001C6DF6" w:rsidRDefault="001C6DF6" w:rsidP="001C6DF6">
      <w:pPr>
        <w:tabs>
          <w:tab w:val="left" w:pos="1980"/>
        </w:tabs>
        <w:rPr>
          <w:color w:val="000000"/>
        </w:rPr>
      </w:pPr>
      <w:r>
        <w:rPr>
          <w:b/>
          <w:bCs/>
          <w:i/>
          <w:iCs/>
          <w:color w:val="000000"/>
        </w:rPr>
        <w:t>VÝSLEDKY MČR</w:t>
      </w:r>
    </w:p>
    <w:p w:rsidR="00F52958" w:rsidRDefault="00F52958" w:rsidP="001C6DF6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 xml:space="preserve">V rámci </w:t>
      </w:r>
      <w:proofErr w:type="spellStart"/>
      <w:r w:rsidR="001E3E62">
        <w:rPr>
          <w:color w:val="000000"/>
        </w:rPr>
        <w:t>c</w:t>
      </w:r>
      <w:r>
        <w:rPr>
          <w:color w:val="000000"/>
        </w:rPr>
        <w:t>ovid</w:t>
      </w:r>
      <w:r w:rsidR="001E3E62">
        <w:rPr>
          <w:color w:val="000000"/>
        </w:rPr>
        <w:t>ových</w:t>
      </w:r>
      <w:proofErr w:type="spellEnd"/>
      <w:r>
        <w:rPr>
          <w:color w:val="000000"/>
        </w:rPr>
        <w:t xml:space="preserve"> opatření byly všechny mistrovské zápasy zrušeny</w:t>
      </w:r>
      <w:r w:rsidR="001E3E62">
        <w:rPr>
          <w:color w:val="000000"/>
        </w:rPr>
        <w:t>, a to j</w:t>
      </w:r>
      <w:r>
        <w:rPr>
          <w:color w:val="000000"/>
        </w:rPr>
        <w:t>ak v</w:t>
      </w:r>
      <w:r w:rsidR="00787B03">
        <w:rPr>
          <w:color w:val="000000"/>
        </w:rPr>
        <w:t xml:space="preserve"> soutěži</w:t>
      </w:r>
      <w:r>
        <w:rPr>
          <w:color w:val="000000"/>
        </w:rPr>
        <w:t xml:space="preserve"> jednotlivc</w:t>
      </w:r>
      <w:r w:rsidR="00787B03">
        <w:rPr>
          <w:color w:val="000000"/>
        </w:rPr>
        <w:t>ů</w:t>
      </w:r>
      <w:r w:rsidR="001E3E62">
        <w:rPr>
          <w:color w:val="000000"/>
        </w:rPr>
        <w:t>,</w:t>
      </w:r>
      <w:r>
        <w:rPr>
          <w:color w:val="000000"/>
        </w:rPr>
        <w:t xml:space="preserve"> tak v soutěži družstev.</w:t>
      </w:r>
    </w:p>
    <w:p w:rsidR="001C6DF6" w:rsidRDefault="001C6DF6" w:rsidP="001C6DF6"/>
    <w:p w:rsidR="001C6DF6" w:rsidRDefault="001C6DF6" w:rsidP="001C6DF6">
      <w:pPr>
        <w:tabs>
          <w:tab w:val="left" w:pos="3060"/>
          <w:tab w:val="left" w:pos="5580"/>
        </w:tabs>
      </w:pPr>
      <w:r>
        <w:rPr>
          <w:b/>
          <w:bCs/>
          <w:i/>
          <w:iCs/>
          <w:color w:val="000000"/>
        </w:rPr>
        <w:t>ŽÁCI ZAŘAZENÍ DO REPREZENTACE ČR</w:t>
      </w:r>
    </w:p>
    <w:p w:rsidR="001C6DF6" w:rsidRDefault="00787B03" w:rsidP="00787B03">
      <w:pPr>
        <w:tabs>
          <w:tab w:val="left" w:pos="1134"/>
          <w:tab w:val="left" w:pos="5580"/>
        </w:tabs>
        <w:rPr>
          <w:color w:val="000000"/>
        </w:rPr>
      </w:pPr>
      <w:r>
        <w:rPr>
          <w:color w:val="000000"/>
        </w:rPr>
        <w:t>U18</w:t>
      </w:r>
      <w:r w:rsidR="001C6DF6">
        <w:rPr>
          <w:color w:val="000000"/>
        </w:rPr>
        <w:t>:</w:t>
      </w:r>
      <w:r w:rsidR="001E3E62">
        <w:rPr>
          <w:color w:val="000000"/>
        </w:rPr>
        <w:t xml:space="preserve"> </w:t>
      </w:r>
      <w:r w:rsidR="001C6DF6">
        <w:rPr>
          <w:color w:val="000000"/>
        </w:rPr>
        <w:t xml:space="preserve">Matěj </w:t>
      </w:r>
      <w:proofErr w:type="spellStart"/>
      <w:r w:rsidR="001C6DF6">
        <w:rPr>
          <w:color w:val="000000"/>
        </w:rPr>
        <w:t>Varmužka</w:t>
      </w:r>
      <w:proofErr w:type="spellEnd"/>
    </w:p>
    <w:p w:rsidR="00787B03" w:rsidRPr="00470633" w:rsidRDefault="00787B03" w:rsidP="00787B03">
      <w:pPr>
        <w:tabs>
          <w:tab w:val="left" w:pos="2880"/>
          <w:tab w:val="left" w:pos="5220"/>
          <w:tab w:val="left" w:pos="5580"/>
          <w:tab w:val="left" w:pos="7740"/>
        </w:tabs>
        <w:rPr>
          <w:i/>
          <w:color w:val="000000"/>
        </w:rPr>
      </w:pPr>
    </w:p>
    <w:tbl>
      <w:tblPr>
        <w:tblW w:w="1049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787B03" w:rsidTr="003E4A9E">
        <w:trPr>
          <w:trHeight w:val="422"/>
        </w:trPr>
        <w:tc>
          <w:tcPr>
            <w:tcW w:w="10490" w:type="dxa"/>
            <w:shd w:val="clear" w:color="auto" w:fill="CCFFCC"/>
            <w:vAlign w:val="center"/>
          </w:tcPr>
          <w:p w:rsidR="00787B03" w:rsidRDefault="00787B03" w:rsidP="00787B03">
            <w:pPr>
              <w:tabs>
                <w:tab w:val="left" w:pos="3060"/>
                <w:tab w:val="left" w:pos="5580"/>
              </w:tabs>
              <w:rPr>
                <w:b/>
                <w:color w:val="000000"/>
              </w:rPr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 xml:space="preserve">ový počet medailí ve školním roce 2020/2021 na MČR v judu: 0                                  </w:t>
            </w:r>
            <w:proofErr w:type="gramStart"/>
            <w:r>
              <w:rPr>
                <w:b/>
                <w:bCs/>
                <w:color w:val="000000" w:themeColor="text1"/>
              </w:rPr>
              <w:t xml:space="preserve">   </w:t>
            </w:r>
            <w:r w:rsidRPr="00D0649E">
              <w:rPr>
                <w:b/>
                <w:bCs/>
                <w:color w:val="000000"/>
              </w:rPr>
              <w:t>(</w:t>
            </w:r>
            <w:proofErr w:type="gramEnd"/>
            <w:r>
              <w:rPr>
                <w:b/>
                <w:bCs/>
                <w:color w:val="000000"/>
              </w:rPr>
              <w:t>0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bCs/>
                <w:color w:val="000000"/>
              </w:rPr>
              <w:t>0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</w:p>
        </w:tc>
      </w:tr>
    </w:tbl>
    <w:p w:rsidR="00787B03" w:rsidRDefault="00787B03" w:rsidP="00787B03"/>
    <w:p w:rsidR="00A17945" w:rsidRPr="00BF497A" w:rsidRDefault="007C2146" w:rsidP="007C2146">
      <w:pPr>
        <w:rPr>
          <w:color w:val="FFFFFF"/>
          <w:sz w:val="16"/>
          <w:szCs w:val="16"/>
          <w:shd w:val="clear" w:color="auto" w:fill="000080"/>
        </w:rPr>
      </w:pPr>
      <w:r>
        <w:br w:type="column"/>
      </w:r>
    </w:p>
    <w:tbl>
      <w:tblPr>
        <w:tblW w:w="0" w:type="auto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54"/>
      </w:tblGrid>
      <w:tr w:rsidR="00A17945" w:rsidRPr="00F30759" w:rsidTr="009C7FC3">
        <w:trPr>
          <w:trHeight w:val="330"/>
        </w:trPr>
        <w:tc>
          <w:tcPr>
            <w:tcW w:w="9754" w:type="dxa"/>
            <w:shd w:val="clear" w:color="auto" w:fill="CCCCCC"/>
          </w:tcPr>
          <w:p w:rsidR="00A17945" w:rsidRPr="00F30759" w:rsidRDefault="00A17945" w:rsidP="00470633">
            <w:pPr>
              <w:snapToGrid w:val="0"/>
              <w:rPr>
                <w:b/>
                <w:bCs/>
                <w:color w:val="000000"/>
                <w:sz w:val="28"/>
                <w:szCs w:val="28"/>
              </w:rPr>
            </w:pP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PLAVÁNÍ                                 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470633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plavců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(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470633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chlapců, </w:t>
            </w:r>
            <w:r>
              <w:rPr>
                <w:b/>
                <w:bCs/>
                <w:color w:val="000000"/>
                <w:sz w:val="28"/>
                <w:szCs w:val="28"/>
              </w:rPr>
              <w:t>17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dívek</w:t>
            </w:r>
            <w:r>
              <w:rPr>
                <w:b/>
                <w:bCs/>
                <w:color w:val="000000"/>
                <w:sz w:val="28"/>
                <w:szCs w:val="28"/>
              </w:rPr>
              <w:t>)</w:t>
            </w:r>
          </w:p>
        </w:tc>
      </w:tr>
    </w:tbl>
    <w:p w:rsidR="00470633" w:rsidRPr="00470633" w:rsidRDefault="00470633" w:rsidP="00470633">
      <w:pPr>
        <w:rPr>
          <w:b/>
          <w:bCs/>
          <w:color w:val="000000"/>
        </w:rPr>
      </w:pP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i/>
          <w:iCs/>
          <w:color w:val="000000"/>
        </w:rPr>
      </w:pPr>
      <w:r w:rsidRPr="00470633">
        <w:rPr>
          <w:b/>
          <w:i/>
          <w:iCs/>
          <w:color w:val="000000"/>
        </w:rPr>
        <w:t>VÝSLEDKY V ZIMNÍM ZÁVODNÍM OBDOBÍ</w:t>
      </w:r>
    </w:p>
    <w:p w:rsidR="00470633" w:rsidRPr="00470633" w:rsidRDefault="00470633" w:rsidP="00470633">
      <w:pPr>
        <w:tabs>
          <w:tab w:val="left" w:pos="2835"/>
          <w:tab w:val="left" w:pos="2880"/>
          <w:tab w:val="left" w:pos="5529"/>
          <w:tab w:val="left" w:pos="6096"/>
          <w:tab w:val="left" w:pos="6663"/>
          <w:tab w:val="left" w:pos="8080"/>
        </w:tabs>
        <w:rPr>
          <w:color w:val="000000"/>
        </w:rPr>
      </w:pPr>
      <w:r w:rsidRPr="00470633">
        <w:rPr>
          <w:color w:val="000000"/>
        </w:rPr>
        <w:t>Všechn</w:t>
      </w:r>
      <w:r w:rsidR="001E3E62">
        <w:rPr>
          <w:color w:val="000000"/>
        </w:rPr>
        <w:t>a</w:t>
      </w:r>
      <w:r w:rsidRPr="00470633">
        <w:rPr>
          <w:color w:val="000000"/>
        </w:rPr>
        <w:t xml:space="preserve"> zimní mistrovství byl</w:t>
      </w:r>
      <w:r w:rsidR="001E3E62">
        <w:rPr>
          <w:color w:val="000000"/>
        </w:rPr>
        <w:t>a</w:t>
      </w:r>
      <w:r w:rsidRPr="00470633">
        <w:rPr>
          <w:color w:val="000000"/>
        </w:rPr>
        <w:t xml:space="preserve"> zrušen</w:t>
      </w:r>
      <w:r w:rsidR="001E3E62">
        <w:rPr>
          <w:color w:val="000000"/>
        </w:rPr>
        <w:t>a.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iCs/>
          <w:color w:val="000000"/>
        </w:rPr>
      </w:pP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iCs/>
          <w:color w:val="000000" w:themeColor="text1"/>
        </w:rPr>
      </w:pPr>
      <w:r w:rsidRPr="00470633">
        <w:rPr>
          <w:b/>
          <w:bCs/>
          <w:i/>
          <w:iCs/>
          <w:color w:val="000000" w:themeColor="text1"/>
        </w:rPr>
        <w:t>VÝSLEDKY V LETNÍM ZÁVODNÍM OBDOBÍ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</w:rPr>
      </w:pPr>
      <w:r w:rsidRPr="00470633">
        <w:rPr>
          <w:color w:val="000000" w:themeColor="text1"/>
        </w:rPr>
        <w:t>MČR seniorů:</w:t>
      </w:r>
      <w:r w:rsidRPr="00470633">
        <w:rPr>
          <w:b/>
          <w:bCs/>
          <w:color w:val="000000" w:themeColor="text1"/>
        </w:rPr>
        <w:tab/>
      </w:r>
      <w:r w:rsidRPr="00470633">
        <w:rPr>
          <w:color w:val="000000" w:themeColor="text1"/>
        </w:rPr>
        <w:t>Surová Marika</w:t>
      </w:r>
      <w:r w:rsidRPr="00470633">
        <w:rPr>
          <w:color w:val="000000" w:themeColor="text1"/>
        </w:rPr>
        <w:tab/>
      </w:r>
      <w:r w:rsidRPr="00470633">
        <w:rPr>
          <w:color w:val="000000" w:themeColor="text1"/>
        </w:rPr>
        <w:tab/>
        <w:t>1x2.</w:t>
      </w:r>
      <w:r w:rsidRPr="00470633">
        <w:rPr>
          <w:color w:val="000000" w:themeColor="text1"/>
        </w:rPr>
        <w:tab/>
        <w:t>1x3.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</w:rPr>
      </w:pPr>
      <w:r w:rsidRPr="00470633">
        <w:rPr>
          <w:color w:val="000000" w:themeColor="text1"/>
        </w:rPr>
        <w:tab/>
        <w:t xml:space="preserve">Kupčová </w:t>
      </w:r>
      <w:proofErr w:type="spellStart"/>
      <w:r w:rsidRPr="00470633">
        <w:rPr>
          <w:color w:val="000000" w:themeColor="text1"/>
        </w:rPr>
        <w:t>Sabína</w:t>
      </w:r>
      <w:proofErr w:type="spellEnd"/>
      <w:r w:rsidRPr="00470633">
        <w:rPr>
          <w:color w:val="000000" w:themeColor="text1"/>
        </w:rPr>
        <w:tab/>
      </w:r>
      <w:r w:rsidRPr="00470633">
        <w:rPr>
          <w:color w:val="000000" w:themeColor="text1"/>
        </w:rPr>
        <w:tab/>
      </w:r>
      <w:r w:rsidRPr="00470633">
        <w:rPr>
          <w:color w:val="000000" w:themeColor="text1"/>
        </w:rPr>
        <w:tab/>
        <w:t>1x3.</w:t>
      </w:r>
      <w:r w:rsidRPr="00470633">
        <w:rPr>
          <w:color w:val="000000" w:themeColor="text1"/>
        </w:rPr>
        <w:tab/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</w:rPr>
      </w:pPr>
      <w:r w:rsidRPr="00470633">
        <w:rPr>
          <w:color w:val="000000" w:themeColor="text1"/>
        </w:rPr>
        <w:tab/>
        <w:t>štafety:</w:t>
      </w:r>
      <w:r w:rsidRPr="00470633">
        <w:rPr>
          <w:color w:val="000000" w:themeColor="text1"/>
        </w:rPr>
        <w:tab/>
        <w:t>1x1.</w:t>
      </w:r>
      <w:r w:rsidRPr="00470633">
        <w:rPr>
          <w:color w:val="000000" w:themeColor="text1"/>
        </w:rPr>
        <w:tab/>
        <w:t>2x2.</w:t>
      </w:r>
      <w:r w:rsidRPr="00470633">
        <w:rPr>
          <w:color w:val="000000" w:themeColor="text1"/>
        </w:rPr>
        <w:tab/>
        <w:t>4x3.</w:t>
      </w:r>
      <w:r w:rsidRPr="00470633">
        <w:rPr>
          <w:color w:val="000000" w:themeColor="text1"/>
        </w:rPr>
        <w:tab/>
        <w:t>medaile: 10 (1-3-6)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</w:rPr>
      </w:pPr>
      <w:r w:rsidRPr="00470633">
        <w:rPr>
          <w:color w:val="000000" w:themeColor="text1"/>
        </w:rPr>
        <w:t>MSR juniorů a seniorů:</w:t>
      </w:r>
      <w:r w:rsidRPr="00470633">
        <w:rPr>
          <w:color w:val="000000" w:themeColor="text1"/>
        </w:rPr>
        <w:tab/>
      </w:r>
      <w:proofErr w:type="spellStart"/>
      <w:r w:rsidRPr="00470633">
        <w:rPr>
          <w:color w:val="000000" w:themeColor="text1"/>
        </w:rPr>
        <w:t>Peciar</w:t>
      </w:r>
      <w:proofErr w:type="spellEnd"/>
      <w:r w:rsidRPr="00470633">
        <w:rPr>
          <w:color w:val="000000" w:themeColor="text1"/>
        </w:rPr>
        <w:t xml:space="preserve"> Tomáš</w:t>
      </w:r>
      <w:r w:rsidRPr="00470633">
        <w:rPr>
          <w:color w:val="000000" w:themeColor="text1"/>
        </w:rPr>
        <w:tab/>
        <w:t>1x1.</w:t>
      </w:r>
      <w:r w:rsidRPr="00470633">
        <w:rPr>
          <w:color w:val="000000" w:themeColor="text1"/>
        </w:rPr>
        <w:tab/>
        <w:t>3x2.</w:t>
      </w:r>
      <w:r w:rsidRPr="00470633">
        <w:rPr>
          <w:color w:val="000000" w:themeColor="text1"/>
        </w:rPr>
        <w:tab/>
        <w:t>1x3.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</w:rPr>
      </w:pPr>
      <w:r w:rsidRPr="00470633">
        <w:rPr>
          <w:color w:val="000000" w:themeColor="text1"/>
        </w:rPr>
        <w:tab/>
        <w:t xml:space="preserve">Kupčová </w:t>
      </w:r>
      <w:proofErr w:type="spellStart"/>
      <w:r w:rsidRPr="00470633">
        <w:rPr>
          <w:color w:val="000000" w:themeColor="text1"/>
        </w:rPr>
        <w:t>Sabína</w:t>
      </w:r>
      <w:proofErr w:type="spellEnd"/>
      <w:r w:rsidRPr="00470633">
        <w:rPr>
          <w:color w:val="000000" w:themeColor="text1"/>
        </w:rPr>
        <w:tab/>
      </w:r>
      <w:r w:rsidRPr="00470633">
        <w:rPr>
          <w:color w:val="000000" w:themeColor="text1"/>
        </w:rPr>
        <w:tab/>
      </w:r>
      <w:r w:rsidRPr="00470633">
        <w:rPr>
          <w:color w:val="000000" w:themeColor="text1"/>
        </w:rPr>
        <w:tab/>
        <w:t>1x3.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color w:val="000000" w:themeColor="text1"/>
        </w:rPr>
      </w:pPr>
      <w:r w:rsidRPr="00470633">
        <w:rPr>
          <w:color w:val="000000" w:themeColor="text1"/>
        </w:rPr>
        <w:tab/>
        <w:t>Uhlík Michal</w:t>
      </w:r>
      <w:r w:rsidRPr="00470633">
        <w:rPr>
          <w:color w:val="000000" w:themeColor="text1"/>
        </w:rPr>
        <w:tab/>
      </w:r>
      <w:r w:rsidRPr="00470633">
        <w:rPr>
          <w:color w:val="000000" w:themeColor="text1"/>
        </w:rPr>
        <w:tab/>
      </w:r>
      <w:r w:rsidRPr="00470633">
        <w:rPr>
          <w:color w:val="000000" w:themeColor="text1"/>
        </w:rPr>
        <w:tab/>
        <w:t>1x3.</w:t>
      </w:r>
      <w:r w:rsidRPr="00470633">
        <w:rPr>
          <w:color w:val="000000" w:themeColor="text1"/>
        </w:rPr>
        <w:tab/>
        <w:t>medaile 7 (1-3-3)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</w:rPr>
      </w:pPr>
      <w:r w:rsidRPr="00470633">
        <w:rPr>
          <w:color w:val="000000" w:themeColor="text1"/>
        </w:rPr>
        <w:t>MČR na 10km:</w:t>
      </w:r>
      <w:r w:rsidRPr="00470633">
        <w:rPr>
          <w:color w:val="000000" w:themeColor="text1"/>
        </w:rPr>
        <w:tab/>
      </w:r>
      <w:proofErr w:type="spellStart"/>
      <w:r w:rsidRPr="00470633">
        <w:rPr>
          <w:color w:val="000000" w:themeColor="text1"/>
        </w:rPr>
        <w:t>Peciar</w:t>
      </w:r>
      <w:proofErr w:type="spellEnd"/>
      <w:r w:rsidRPr="00470633">
        <w:rPr>
          <w:color w:val="000000" w:themeColor="text1"/>
        </w:rPr>
        <w:t xml:space="preserve"> Tomáš (st. dorost)</w:t>
      </w:r>
      <w:r w:rsidRPr="00470633">
        <w:rPr>
          <w:color w:val="000000" w:themeColor="text1"/>
        </w:rPr>
        <w:tab/>
      </w:r>
      <w:r w:rsidRPr="00470633">
        <w:rPr>
          <w:color w:val="000000" w:themeColor="text1"/>
        </w:rPr>
        <w:tab/>
        <w:t>1x2.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</w:rPr>
      </w:pPr>
      <w:r w:rsidRPr="00470633">
        <w:rPr>
          <w:color w:val="000000" w:themeColor="text1"/>
        </w:rPr>
        <w:tab/>
      </w:r>
      <w:proofErr w:type="spellStart"/>
      <w:r w:rsidRPr="00470633">
        <w:rPr>
          <w:color w:val="000000" w:themeColor="text1"/>
        </w:rPr>
        <w:t>Zubalíková</w:t>
      </w:r>
      <w:proofErr w:type="spellEnd"/>
      <w:r w:rsidRPr="00470633">
        <w:rPr>
          <w:color w:val="000000" w:themeColor="text1"/>
        </w:rPr>
        <w:t xml:space="preserve"> Lucie (st. dorost)</w:t>
      </w:r>
      <w:r w:rsidRPr="00470633">
        <w:rPr>
          <w:color w:val="000000" w:themeColor="text1"/>
        </w:rPr>
        <w:tab/>
        <w:t>1x2.</w:t>
      </w:r>
      <w:r w:rsidRPr="00470633">
        <w:rPr>
          <w:color w:val="000000" w:themeColor="text1"/>
        </w:rPr>
        <w:tab/>
      </w:r>
      <w:r w:rsidRPr="00470633">
        <w:rPr>
          <w:color w:val="000000" w:themeColor="text1"/>
        </w:rPr>
        <w:tab/>
        <w:t>medaile: 2 (0-2-0)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</w:rPr>
      </w:pPr>
      <w:r w:rsidRPr="00470633">
        <w:rPr>
          <w:color w:val="000000" w:themeColor="text1"/>
        </w:rPr>
        <w:t>MČR na 5km:</w:t>
      </w:r>
      <w:r w:rsidRPr="00470633">
        <w:rPr>
          <w:color w:val="000000" w:themeColor="text1"/>
        </w:rPr>
        <w:tab/>
      </w:r>
      <w:proofErr w:type="spellStart"/>
      <w:r w:rsidRPr="00470633">
        <w:rPr>
          <w:color w:val="000000" w:themeColor="text1"/>
        </w:rPr>
        <w:t>Peciar</w:t>
      </w:r>
      <w:proofErr w:type="spellEnd"/>
      <w:r w:rsidRPr="00470633">
        <w:rPr>
          <w:color w:val="000000" w:themeColor="text1"/>
        </w:rPr>
        <w:t xml:space="preserve"> Tomáš (st. dorost a sen.)</w:t>
      </w:r>
      <w:r w:rsidRPr="00470633">
        <w:rPr>
          <w:color w:val="000000" w:themeColor="text1"/>
        </w:rPr>
        <w:tab/>
        <w:t>2x1.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</w:rPr>
      </w:pPr>
      <w:r w:rsidRPr="00470633">
        <w:rPr>
          <w:color w:val="000000" w:themeColor="text1"/>
        </w:rPr>
        <w:tab/>
      </w:r>
      <w:proofErr w:type="spellStart"/>
      <w:r w:rsidRPr="00470633">
        <w:rPr>
          <w:color w:val="000000" w:themeColor="text1"/>
        </w:rPr>
        <w:t>Zubalíková</w:t>
      </w:r>
      <w:proofErr w:type="spellEnd"/>
      <w:r w:rsidRPr="00470633">
        <w:rPr>
          <w:color w:val="000000" w:themeColor="text1"/>
        </w:rPr>
        <w:t xml:space="preserve"> Lucie (st. dorost)</w:t>
      </w:r>
      <w:r w:rsidRPr="00470633">
        <w:rPr>
          <w:color w:val="000000" w:themeColor="text1"/>
        </w:rPr>
        <w:tab/>
      </w:r>
      <w:r w:rsidRPr="00470633">
        <w:rPr>
          <w:color w:val="000000" w:themeColor="text1"/>
        </w:rPr>
        <w:tab/>
        <w:t>1x2.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</w:rPr>
      </w:pPr>
      <w:r w:rsidRPr="00470633">
        <w:rPr>
          <w:color w:val="000000" w:themeColor="text1"/>
        </w:rPr>
        <w:tab/>
        <w:t>Hasilová Monika (ml. dorost)</w:t>
      </w:r>
      <w:r w:rsidRPr="00470633">
        <w:rPr>
          <w:color w:val="000000" w:themeColor="text1"/>
        </w:rPr>
        <w:tab/>
      </w:r>
      <w:r w:rsidRPr="00470633">
        <w:rPr>
          <w:color w:val="000000" w:themeColor="text1"/>
        </w:rPr>
        <w:tab/>
        <w:t>1x2.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</w:rPr>
      </w:pPr>
      <w:r w:rsidRPr="00470633">
        <w:rPr>
          <w:color w:val="000000" w:themeColor="text1"/>
        </w:rPr>
        <w:tab/>
        <w:t>štafety:</w:t>
      </w:r>
      <w:r w:rsidRPr="00470633">
        <w:rPr>
          <w:color w:val="000000" w:themeColor="text1"/>
        </w:rPr>
        <w:tab/>
        <w:t>1x1.</w:t>
      </w:r>
      <w:r w:rsidRPr="00470633">
        <w:rPr>
          <w:color w:val="000000" w:themeColor="text1"/>
        </w:rPr>
        <w:tab/>
      </w:r>
      <w:r w:rsidRPr="00470633">
        <w:rPr>
          <w:color w:val="000000" w:themeColor="text1"/>
        </w:rPr>
        <w:tab/>
      </w:r>
      <w:r w:rsidRPr="00470633">
        <w:rPr>
          <w:color w:val="000000" w:themeColor="text1"/>
        </w:rPr>
        <w:tab/>
        <w:t>medaile: 5 (3-2-0)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</w:rPr>
      </w:pPr>
      <w:r w:rsidRPr="00470633">
        <w:rPr>
          <w:color w:val="000000" w:themeColor="text1"/>
        </w:rPr>
        <w:t>MSR na 10km</w:t>
      </w:r>
      <w:r w:rsidRPr="00470633">
        <w:rPr>
          <w:color w:val="000000" w:themeColor="text1"/>
        </w:rPr>
        <w:tab/>
      </w:r>
      <w:proofErr w:type="spellStart"/>
      <w:r w:rsidRPr="00470633">
        <w:rPr>
          <w:color w:val="000000" w:themeColor="text1"/>
        </w:rPr>
        <w:t>Peciar</w:t>
      </w:r>
      <w:proofErr w:type="spellEnd"/>
      <w:r w:rsidRPr="00470633">
        <w:rPr>
          <w:color w:val="000000" w:themeColor="text1"/>
        </w:rPr>
        <w:t xml:space="preserve"> Tomáš (st. dorost)</w:t>
      </w:r>
      <w:r w:rsidRPr="00470633">
        <w:rPr>
          <w:color w:val="000000" w:themeColor="text1"/>
        </w:rPr>
        <w:tab/>
        <w:t>1x1.</w:t>
      </w:r>
      <w:r w:rsidRPr="00470633">
        <w:rPr>
          <w:color w:val="000000" w:themeColor="text1"/>
        </w:rPr>
        <w:tab/>
      </w:r>
      <w:r w:rsidRPr="00470633">
        <w:rPr>
          <w:color w:val="000000" w:themeColor="text1"/>
        </w:rPr>
        <w:tab/>
      </w:r>
      <w:r w:rsidRPr="00470633">
        <w:rPr>
          <w:color w:val="000000" w:themeColor="text1"/>
        </w:rPr>
        <w:tab/>
        <w:t>medaile: 1 (1-0-0)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</w:rPr>
      </w:pPr>
      <w:r w:rsidRPr="00470633">
        <w:rPr>
          <w:color w:val="000000" w:themeColor="text1"/>
        </w:rPr>
        <w:t>MSR na 5km:</w:t>
      </w:r>
      <w:r w:rsidRPr="00470633">
        <w:rPr>
          <w:color w:val="000000" w:themeColor="text1"/>
        </w:rPr>
        <w:tab/>
      </w:r>
      <w:proofErr w:type="spellStart"/>
      <w:r w:rsidRPr="00470633">
        <w:rPr>
          <w:color w:val="000000" w:themeColor="text1"/>
        </w:rPr>
        <w:t>Peciar</w:t>
      </w:r>
      <w:proofErr w:type="spellEnd"/>
      <w:r w:rsidRPr="00470633">
        <w:rPr>
          <w:color w:val="000000" w:themeColor="text1"/>
        </w:rPr>
        <w:t xml:space="preserve"> Tomáš (st. dorost)</w:t>
      </w:r>
      <w:r w:rsidRPr="00470633">
        <w:rPr>
          <w:color w:val="000000" w:themeColor="text1"/>
        </w:rPr>
        <w:tab/>
        <w:t>1x1.</w:t>
      </w:r>
      <w:r w:rsidRPr="00470633">
        <w:rPr>
          <w:color w:val="000000" w:themeColor="text1"/>
        </w:rPr>
        <w:tab/>
      </w:r>
      <w:r w:rsidRPr="00470633">
        <w:rPr>
          <w:color w:val="000000" w:themeColor="text1"/>
        </w:rPr>
        <w:tab/>
      </w:r>
      <w:r w:rsidRPr="00470633">
        <w:rPr>
          <w:color w:val="000000" w:themeColor="text1"/>
        </w:rPr>
        <w:tab/>
        <w:t>medaile: 1 (1-0-0)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color w:val="000000" w:themeColor="text1"/>
        </w:rPr>
      </w:pP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color w:val="000000"/>
        </w:rPr>
      </w:pPr>
      <w:r w:rsidRPr="00470633">
        <w:rPr>
          <w:b/>
          <w:bCs/>
          <w:i/>
          <w:color w:val="000000"/>
        </w:rPr>
        <w:t>ŽÁCI ZAŘAZENÍ DO REPREZENTACE ČR (2020/2021)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rPr>
          <w:color w:val="000000"/>
        </w:rPr>
      </w:pPr>
      <w:r w:rsidRPr="00470633">
        <w:rPr>
          <w:color w:val="000000"/>
        </w:rPr>
        <w:t xml:space="preserve">senioři Tomáš </w:t>
      </w:r>
      <w:proofErr w:type="spellStart"/>
      <w:r w:rsidRPr="00470633">
        <w:rPr>
          <w:color w:val="000000"/>
        </w:rPr>
        <w:t>Peciar</w:t>
      </w:r>
      <w:proofErr w:type="spellEnd"/>
      <w:r w:rsidRPr="00470633">
        <w:rPr>
          <w:color w:val="000000"/>
        </w:rPr>
        <w:t xml:space="preserve"> (SVK), Kupčová </w:t>
      </w:r>
      <w:proofErr w:type="spellStart"/>
      <w:r w:rsidRPr="00470633">
        <w:rPr>
          <w:color w:val="000000"/>
        </w:rPr>
        <w:t>Sabína</w:t>
      </w:r>
      <w:proofErr w:type="spellEnd"/>
      <w:r w:rsidRPr="00470633">
        <w:rPr>
          <w:color w:val="000000"/>
        </w:rPr>
        <w:t xml:space="preserve"> (SVK)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rPr>
          <w:color w:val="000000"/>
        </w:rPr>
      </w:pPr>
      <w:r w:rsidRPr="00470633">
        <w:rPr>
          <w:color w:val="000000"/>
        </w:rPr>
        <w:t xml:space="preserve">DP senioři: Lucie </w:t>
      </w:r>
      <w:proofErr w:type="spellStart"/>
      <w:r w:rsidRPr="00470633">
        <w:rPr>
          <w:color w:val="000000"/>
        </w:rPr>
        <w:t>Zubalíková</w:t>
      </w:r>
      <w:proofErr w:type="spellEnd"/>
      <w:r w:rsidRPr="00470633">
        <w:rPr>
          <w:color w:val="000000"/>
        </w:rPr>
        <w:t xml:space="preserve">, Tomáš </w:t>
      </w:r>
      <w:proofErr w:type="spellStart"/>
      <w:r w:rsidRPr="00470633">
        <w:rPr>
          <w:color w:val="000000"/>
        </w:rPr>
        <w:t>Peciar</w:t>
      </w:r>
      <w:proofErr w:type="spellEnd"/>
      <w:r w:rsidRPr="00470633">
        <w:rPr>
          <w:color w:val="000000"/>
        </w:rPr>
        <w:t xml:space="preserve"> (SVK)</w:t>
      </w:r>
    </w:p>
    <w:p w:rsidR="00470633" w:rsidRPr="00470633" w:rsidRDefault="00470633" w:rsidP="00470633">
      <w:pPr>
        <w:tabs>
          <w:tab w:val="left" w:pos="1620"/>
          <w:tab w:val="left" w:pos="2835"/>
          <w:tab w:val="left" w:pos="3060"/>
          <w:tab w:val="left" w:pos="5529"/>
          <w:tab w:val="left" w:pos="5580"/>
          <w:tab w:val="left" w:pos="6096"/>
          <w:tab w:val="left" w:pos="6663"/>
          <w:tab w:val="left" w:pos="8080"/>
        </w:tabs>
        <w:rPr>
          <w:color w:val="000000"/>
        </w:rPr>
      </w:pP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outlineLvl w:val="0"/>
        <w:rPr>
          <w:b/>
          <w:bCs/>
          <w:i/>
          <w:color w:val="000000"/>
        </w:rPr>
      </w:pPr>
      <w:r w:rsidRPr="00470633">
        <w:rPr>
          <w:b/>
          <w:bCs/>
          <w:i/>
          <w:color w:val="000000"/>
        </w:rPr>
        <w:t>ÚČAST V MEZINÁRODNÍCH SOUTĚŽÍCH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rPr>
          <w:color w:val="000000" w:themeColor="text1"/>
        </w:rPr>
      </w:pPr>
      <w:r w:rsidRPr="00470633">
        <w:rPr>
          <w:color w:val="000000" w:themeColor="text1"/>
        </w:rPr>
        <w:t xml:space="preserve">ME v dálkovém plavání (Budapešť – HUN): </w:t>
      </w:r>
      <w:proofErr w:type="spellStart"/>
      <w:r w:rsidRPr="00470633">
        <w:rPr>
          <w:color w:val="000000" w:themeColor="text1"/>
        </w:rPr>
        <w:t>Peciar</w:t>
      </w:r>
      <w:proofErr w:type="spellEnd"/>
      <w:r w:rsidRPr="00470633">
        <w:rPr>
          <w:color w:val="000000" w:themeColor="text1"/>
        </w:rPr>
        <w:t xml:space="preserve"> Tomáš (SVK) 23. na 5km</w:t>
      </w:r>
    </w:p>
    <w:p w:rsidR="00470633" w:rsidRPr="00470633" w:rsidRDefault="00470633" w:rsidP="00470633">
      <w:pPr>
        <w:tabs>
          <w:tab w:val="left" w:pos="2835"/>
          <w:tab w:val="left" w:pos="5529"/>
          <w:tab w:val="left" w:pos="6096"/>
          <w:tab w:val="left" w:pos="6663"/>
          <w:tab w:val="left" w:pos="8080"/>
        </w:tabs>
        <w:rPr>
          <w:color w:val="000000" w:themeColor="text1"/>
        </w:rPr>
      </w:pPr>
      <w:r w:rsidRPr="00470633">
        <w:rPr>
          <w:color w:val="000000" w:themeColor="text1"/>
        </w:rPr>
        <w:t xml:space="preserve">MEJ v dálkovém plavání (Paříž - FRA): </w:t>
      </w:r>
      <w:proofErr w:type="spellStart"/>
      <w:r w:rsidRPr="00470633">
        <w:rPr>
          <w:color w:val="000000" w:themeColor="text1"/>
        </w:rPr>
        <w:t>Peciar</w:t>
      </w:r>
      <w:proofErr w:type="spellEnd"/>
      <w:r w:rsidRPr="00470633">
        <w:rPr>
          <w:color w:val="000000" w:themeColor="text1"/>
        </w:rPr>
        <w:t xml:space="preserve"> Tomáš (SVK) 12. na 10km, </w:t>
      </w:r>
      <w:proofErr w:type="spellStart"/>
      <w:r w:rsidRPr="00470633">
        <w:rPr>
          <w:color w:val="000000" w:themeColor="text1"/>
        </w:rPr>
        <w:t>Zubalíková</w:t>
      </w:r>
      <w:proofErr w:type="spellEnd"/>
      <w:r w:rsidRPr="00470633">
        <w:rPr>
          <w:color w:val="000000" w:themeColor="text1"/>
        </w:rPr>
        <w:t xml:space="preserve"> Lucie 16. na 10km </w:t>
      </w:r>
    </w:p>
    <w:p w:rsidR="00470633" w:rsidRPr="00470633" w:rsidRDefault="00470633" w:rsidP="00470633">
      <w:pPr>
        <w:tabs>
          <w:tab w:val="left" w:pos="2880"/>
          <w:tab w:val="left" w:pos="5220"/>
          <w:tab w:val="left" w:pos="5580"/>
          <w:tab w:val="left" w:pos="7740"/>
        </w:tabs>
        <w:rPr>
          <w:i/>
          <w:color w:val="000000"/>
        </w:rPr>
      </w:pPr>
    </w:p>
    <w:tbl>
      <w:tblPr>
        <w:tblW w:w="1049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470633" w:rsidTr="001942DD">
        <w:trPr>
          <w:trHeight w:val="422"/>
        </w:trPr>
        <w:tc>
          <w:tcPr>
            <w:tcW w:w="10490" w:type="dxa"/>
            <w:shd w:val="clear" w:color="auto" w:fill="CCFFCC"/>
            <w:vAlign w:val="center"/>
          </w:tcPr>
          <w:p w:rsidR="00470633" w:rsidRDefault="00470633" w:rsidP="00470633">
            <w:pPr>
              <w:tabs>
                <w:tab w:val="left" w:pos="3060"/>
                <w:tab w:val="left" w:pos="5580"/>
              </w:tabs>
              <w:rPr>
                <w:b/>
                <w:color w:val="000000"/>
              </w:rPr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 xml:space="preserve">ový počet medailí ve školním roce 2020/2021 na MČR v plavání: 26                         </w:t>
            </w:r>
            <w:proofErr w:type="gramStart"/>
            <w:r>
              <w:rPr>
                <w:b/>
                <w:bCs/>
                <w:color w:val="000000" w:themeColor="text1"/>
              </w:rPr>
              <w:t xml:space="preserve">   </w:t>
            </w:r>
            <w:r w:rsidRPr="00D0649E">
              <w:rPr>
                <w:b/>
                <w:bCs/>
                <w:color w:val="000000"/>
              </w:rPr>
              <w:t>(</w:t>
            </w:r>
            <w:proofErr w:type="gramEnd"/>
            <w:r>
              <w:rPr>
                <w:b/>
                <w:bCs/>
                <w:color w:val="000000"/>
              </w:rPr>
              <w:t>7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bCs/>
                <w:color w:val="000000"/>
              </w:rPr>
              <w:t>10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bCs/>
                <w:color w:val="000000"/>
              </w:rPr>
              <w:t>9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</w:p>
        </w:tc>
      </w:tr>
    </w:tbl>
    <w:p w:rsidR="003B787E" w:rsidRDefault="003B787E" w:rsidP="003B787E"/>
    <w:p w:rsidR="001942DD" w:rsidRDefault="001942DD" w:rsidP="001942DD"/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1942DD" w:rsidRPr="00504DE2" w:rsidTr="001942DD"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1942DD" w:rsidRPr="00504DE2" w:rsidRDefault="001942DD" w:rsidP="001942DD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>TENIS</w:t>
            </w:r>
            <w:r w:rsidRPr="00504DE2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ab/>
            </w:r>
            <w:r w:rsidRPr="00504DE2">
              <w:rPr>
                <w:b/>
                <w:bCs/>
                <w:color w:val="000000" w:themeColor="text1"/>
                <w:sz w:val="28"/>
                <w:szCs w:val="28"/>
              </w:rPr>
              <w:tab/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                                     </w:t>
            </w:r>
            <w:r>
              <w:rPr>
                <w:b/>
                <w:color w:val="000000"/>
                <w:sz w:val="28"/>
                <w:szCs w:val="28"/>
              </w:rPr>
              <w:t>17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tenistů, </w:t>
            </w:r>
            <w:r>
              <w:rPr>
                <w:b/>
                <w:color w:val="000000"/>
                <w:sz w:val="28"/>
                <w:szCs w:val="28"/>
              </w:rPr>
              <w:t>11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chlapců, 6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dívek</w:t>
            </w:r>
          </w:p>
        </w:tc>
      </w:tr>
    </w:tbl>
    <w:p w:rsidR="001942DD" w:rsidRPr="00CB1F39" w:rsidRDefault="001942DD" w:rsidP="001942DD">
      <w:pPr>
        <w:rPr>
          <w:bCs/>
          <w:color w:val="000000" w:themeColor="text1"/>
          <w:sz w:val="16"/>
          <w:szCs w:val="16"/>
        </w:rPr>
      </w:pPr>
    </w:p>
    <w:p w:rsidR="001942DD" w:rsidRDefault="001942DD" w:rsidP="001942DD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JEDNOTLIVCŮ</w:t>
      </w:r>
    </w:p>
    <w:p w:rsidR="001942DD" w:rsidRPr="00C93D26" w:rsidRDefault="001942DD" w:rsidP="001942DD">
      <w:pPr>
        <w:tabs>
          <w:tab w:val="left" w:pos="2880"/>
          <w:tab w:val="left" w:pos="5580"/>
        </w:tabs>
        <w:rPr>
          <w:bCs/>
          <w:iCs/>
          <w:color w:val="000000" w:themeColor="text1"/>
        </w:rPr>
      </w:pPr>
      <w:proofErr w:type="spellStart"/>
      <w:r>
        <w:rPr>
          <w:bCs/>
          <w:iCs/>
          <w:color w:val="000000" w:themeColor="text1"/>
        </w:rPr>
        <w:t>Tennis</w:t>
      </w:r>
      <w:proofErr w:type="spellEnd"/>
      <w:r>
        <w:rPr>
          <w:bCs/>
          <w:iCs/>
          <w:color w:val="000000" w:themeColor="text1"/>
        </w:rPr>
        <w:t xml:space="preserve"> </w:t>
      </w:r>
      <w:proofErr w:type="spellStart"/>
      <w:r>
        <w:rPr>
          <w:bCs/>
          <w:iCs/>
          <w:color w:val="000000" w:themeColor="text1"/>
        </w:rPr>
        <w:t>Europe</w:t>
      </w:r>
      <w:proofErr w:type="spellEnd"/>
      <w:r>
        <w:rPr>
          <w:bCs/>
          <w:iCs/>
          <w:color w:val="000000" w:themeColor="text1"/>
        </w:rPr>
        <w:t xml:space="preserve"> do 16 let, Budapešť, Maďarsko: Brožová 3. místo</w:t>
      </w:r>
    </w:p>
    <w:p w:rsidR="001942DD" w:rsidRDefault="001942DD" w:rsidP="001942DD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</w:p>
    <w:p w:rsidR="001942DD" w:rsidRDefault="001942DD" w:rsidP="001942DD">
      <w:pPr>
        <w:tabs>
          <w:tab w:val="left" w:pos="2880"/>
          <w:tab w:val="left" w:pos="5580"/>
        </w:tabs>
        <w:rPr>
          <w:bCs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  <w:r>
        <w:rPr>
          <w:bCs/>
          <w:color w:val="000000" w:themeColor="text1"/>
        </w:rPr>
        <w:t xml:space="preserve"> </w:t>
      </w:r>
    </w:p>
    <w:p w:rsidR="001942DD" w:rsidRPr="005D11EF" w:rsidRDefault="001942DD" w:rsidP="001942DD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Cs/>
          <w:color w:val="000000" w:themeColor="text1"/>
        </w:rPr>
        <w:t>2. liga dospělí: Bartoněk, Řezníčková</w:t>
      </w:r>
    </w:p>
    <w:p w:rsidR="001942DD" w:rsidRDefault="001942DD" w:rsidP="001942DD">
      <w:pPr>
        <w:tabs>
          <w:tab w:val="left" w:pos="2160"/>
          <w:tab w:val="left" w:pos="3544"/>
          <w:tab w:val="left" w:pos="4253"/>
        </w:tabs>
        <w:rPr>
          <w:bCs/>
          <w:color w:val="000000" w:themeColor="text1"/>
        </w:rPr>
      </w:pPr>
      <w:r w:rsidRPr="00B97234">
        <w:rPr>
          <w:bCs/>
          <w:color w:val="000000" w:themeColor="text1"/>
        </w:rPr>
        <w:t>1.</w:t>
      </w:r>
      <w:r>
        <w:rPr>
          <w:bCs/>
          <w:color w:val="000000" w:themeColor="text1"/>
        </w:rPr>
        <w:t xml:space="preserve"> </w:t>
      </w:r>
      <w:r w:rsidRPr="00B97234">
        <w:rPr>
          <w:bCs/>
          <w:color w:val="000000" w:themeColor="text1"/>
        </w:rPr>
        <w:t xml:space="preserve">liga dorostu: </w:t>
      </w:r>
      <w:r>
        <w:rPr>
          <w:bCs/>
          <w:color w:val="000000" w:themeColor="text1"/>
        </w:rPr>
        <w:t xml:space="preserve">Bartoněk, Suchánek, Černý, </w:t>
      </w:r>
      <w:proofErr w:type="spellStart"/>
      <w:r>
        <w:rPr>
          <w:bCs/>
          <w:color w:val="000000" w:themeColor="text1"/>
        </w:rPr>
        <w:t>Veigl</w:t>
      </w:r>
      <w:proofErr w:type="spellEnd"/>
      <w:r>
        <w:rPr>
          <w:bCs/>
          <w:color w:val="000000" w:themeColor="text1"/>
        </w:rPr>
        <w:t xml:space="preserve">, </w:t>
      </w:r>
      <w:proofErr w:type="spellStart"/>
      <w:r>
        <w:rPr>
          <w:bCs/>
          <w:color w:val="000000" w:themeColor="text1"/>
        </w:rPr>
        <w:t>Vidlář</w:t>
      </w:r>
      <w:proofErr w:type="spellEnd"/>
      <w:r>
        <w:rPr>
          <w:bCs/>
          <w:color w:val="000000" w:themeColor="text1"/>
        </w:rPr>
        <w:t>, Doležal, Hanáková, N. Řezníčková, Brožová</w:t>
      </w:r>
    </w:p>
    <w:p w:rsidR="001942DD" w:rsidRPr="00B97234" w:rsidRDefault="001942DD" w:rsidP="001942DD">
      <w:pPr>
        <w:tabs>
          <w:tab w:val="left" w:pos="2160"/>
          <w:tab w:val="left" w:pos="3544"/>
          <w:tab w:val="left" w:pos="4253"/>
        </w:tabs>
        <w:rPr>
          <w:bCs/>
          <w:color w:val="000000" w:themeColor="text1"/>
        </w:rPr>
      </w:pPr>
      <w:r>
        <w:rPr>
          <w:bCs/>
          <w:color w:val="000000" w:themeColor="text1"/>
        </w:rPr>
        <w:t>1. liga st. žactva – Doležal, Kučera</w:t>
      </w:r>
    </w:p>
    <w:p w:rsidR="001942DD" w:rsidRDefault="001942DD" w:rsidP="001942DD">
      <w:pPr>
        <w:tabs>
          <w:tab w:val="left" w:pos="2880"/>
          <w:tab w:val="left" w:pos="5220"/>
          <w:tab w:val="left" w:pos="5580"/>
          <w:tab w:val="left" w:pos="7740"/>
        </w:tabs>
        <w:rPr>
          <w:i/>
          <w:color w:val="000000"/>
        </w:rPr>
      </w:pPr>
    </w:p>
    <w:tbl>
      <w:tblPr>
        <w:tblW w:w="1049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1942DD" w:rsidTr="001942DD">
        <w:trPr>
          <w:trHeight w:val="422"/>
        </w:trPr>
        <w:tc>
          <w:tcPr>
            <w:tcW w:w="10490" w:type="dxa"/>
            <w:shd w:val="clear" w:color="auto" w:fill="CCFFCC"/>
            <w:vAlign w:val="center"/>
          </w:tcPr>
          <w:p w:rsidR="001942DD" w:rsidRDefault="001942DD" w:rsidP="001942DD">
            <w:pPr>
              <w:tabs>
                <w:tab w:val="left" w:pos="3060"/>
                <w:tab w:val="left" w:pos="5580"/>
              </w:tabs>
              <w:rPr>
                <w:b/>
                <w:color w:val="000000"/>
              </w:rPr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 xml:space="preserve">ový počet medailí ve školním roce 2020/2021 na MČR v tenise: 0                                 </w:t>
            </w:r>
            <w:proofErr w:type="gramStart"/>
            <w:r>
              <w:rPr>
                <w:b/>
                <w:bCs/>
                <w:color w:val="000000" w:themeColor="text1"/>
              </w:rPr>
              <w:t xml:space="preserve">   </w:t>
            </w:r>
            <w:r w:rsidRPr="00D0649E">
              <w:rPr>
                <w:b/>
                <w:bCs/>
                <w:color w:val="000000"/>
              </w:rPr>
              <w:t>(</w:t>
            </w:r>
            <w:proofErr w:type="gramEnd"/>
            <w:r>
              <w:rPr>
                <w:b/>
                <w:bCs/>
                <w:color w:val="000000"/>
              </w:rPr>
              <w:t>0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bCs/>
                <w:color w:val="000000"/>
              </w:rPr>
              <w:t>0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</w:p>
        </w:tc>
      </w:tr>
    </w:tbl>
    <w:p w:rsidR="001942DD" w:rsidRDefault="001942DD" w:rsidP="003B787E"/>
    <w:p w:rsidR="00034BCD" w:rsidRDefault="007C2146" w:rsidP="00034BCD">
      <w:pPr>
        <w:tabs>
          <w:tab w:val="left" w:pos="540"/>
          <w:tab w:val="left" w:pos="3060"/>
          <w:tab w:val="left" w:pos="6120"/>
        </w:tabs>
      </w:pPr>
      <w:r>
        <w:br w:type="column"/>
      </w: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034BCD" w:rsidRPr="00504DE2" w:rsidTr="001942DD"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034BCD" w:rsidRPr="00504DE2" w:rsidRDefault="00034BCD" w:rsidP="001942DD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82C6D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>TRIATLON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ab/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ab/>
              <w:t xml:space="preserve">                                                           </w:t>
            </w:r>
            <w:r>
              <w:rPr>
                <w:b/>
                <w:color w:val="000000"/>
                <w:sz w:val="28"/>
                <w:szCs w:val="28"/>
              </w:rPr>
              <w:t>12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 xml:space="preserve"> triatlonistů, </w:t>
            </w:r>
            <w:r>
              <w:rPr>
                <w:b/>
                <w:color w:val="000000"/>
                <w:sz w:val="28"/>
                <w:szCs w:val="28"/>
              </w:rPr>
              <w:t>6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 xml:space="preserve"> chlapc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ů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b/>
                <w:color w:val="000000"/>
                <w:sz w:val="28"/>
                <w:szCs w:val="28"/>
              </w:rPr>
              <w:t>6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 xml:space="preserve"> dív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ek</w:t>
            </w:r>
          </w:p>
        </w:tc>
      </w:tr>
    </w:tbl>
    <w:p w:rsidR="00034BCD" w:rsidRDefault="00034BCD" w:rsidP="00034BCD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p w:rsidR="00034BCD" w:rsidRDefault="00034BCD" w:rsidP="00034BCD">
      <w:pPr>
        <w:tabs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 xml:space="preserve">MČR ve sprint-triatlonu dospělí, Brno: Tlamka 3., Marek 8., </w:t>
      </w:r>
      <w:proofErr w:type="spellStart"/>
      <w:r>
        <w:rPr>
          <w:color w:val="000000" w:themeColor="text1"/>
        </w:rPr>
        <w:t>Ryšávková</w:t>
      </w:r>
      <w:proofErr w:type="spellEnd"/>
      <w:r>
        <w:rPr>
          <w:color w:val="000000" w:themeColor="text1"/>
        </w:rPr>
        <w:t xml:space="preserve"> 13., Procházková 18.</w:t>
      </w:r>
    </w:p>
    <w:p w:rsidR="00034BCD" w:rsidRDefault="00034BCD" w:rsidP="00034BCD">
      <w:pPr>
        <w:tabs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>ČP</w:t>
      </w:r>
      <w:r w:rsidRPr="00504DE2">
        <w:rPr>
          <w:color w:val="000000" w:themeColor="text1"/>
        </w:rPr>
        <w:t xml:space="preserve"> </w:t>
      </w:r>
      <w:r>
        <w:rPr>
          <w:color w:val="000000" w:themeColor="text1"/>
        </w:rPr>
        <w:t>dorostu</w:t>
      </w:r>
      <w:r w:rsidRPr="00504DE2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juniorů </w:t>
      </w:r>
      <w:r w:rsidRPr="00504DE2">
        <w:rPr>
          <w:color w:val="000000" w:themeColor="text1"/>
        </w:rPr>
        <w:t>v </w:t>
      </w:r>
      <w:r>
        <w:rPr>
          <w:color w:val="000000" w:themeColor="text1"/>
        </w:rPr>
        <w:t>triatlonu 2021 celkově (neoficiálně)</w:t>
      </w:r>
      <w:r w:rsidRPr="00504DE2">
        <w:rPr>
          <w:color w:val="000000" w:themeColor="text1"/>
        </w:rPr>
        <w:t>:</w:t>
      </w:r>
      <w:r>
        <w:rPr>
          <w:color w:val="000000" w:themeColor="text1"/>
        </w:rPr>
        <w:t xml:space="preserve"> Tlamka 1., </w:t>
      </w:r>
      <w:proofErr w:type="spellStart"/>
      <w:r>
        <w:rPr>
          <w:color w:val="000000" w:themeColor="text1"/>
        </w:rPr>
        <w:t>Ryšávková</w:t>
      </w:r>
      <w:proofErr w:type="spellEnd"/>
      <w:r>
        <w:rPr>
          <w:color w:val="000000" w:themeColor="text1"/>
        </w:rPr>
        <w:t xml:space="preserve"> 2., Procházková 5.</w:t>
      </w:r>
    </w:p>
    <w:p w:rsidR="00034BCD" w:rsidRDefault="00034BCD" w:rsidP="00034BCD">
      <w:pPr>
        <w:tabs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>MČR v </w:t>
      </w:r>
      <w:proofErr w:type="spellStart"/>
      <w:r>
        <w:rPr>
          <w:color w:val="000000" w:themeColor="text1"/>
        </w:rPr>
        <w:t>duatlonu</w:t>
      </w:r>
      <w:proofErr w:type="spellEnd"/>
      <w:r>
        <w:rPr>
          <w:color w:val="000000" w:themeColor="text1"/>
        </w:rPr>
        <w:t xml:space="preserve">, Žamberk: Marek 1. </w:t>
      </w:r>
    </w:p>
    <w:p w:rsidR="00034BCD" w:rsidRPr="00504DE2" w:rsidRDefault="00034BCD" w:rsidP="00034BCD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</w:p>
    <w:p w:rsidR="00034BCD" w:rsidRPr="00B32E8D" w:rsidRDefault="00034BCD" w:rsidP="00034BCD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034BCD" w:rsidRDefault="00034BCD" w:rsidP="00034BCD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>
        <w:rPr>
          <w:bCs/>
          <w:color w:val="000000" w:themeColor="text1"/>
        </w:rPr>
        <w:t>ME juniorů: Tlamka 36., Marek 50.</w:t>
      </w:r>
    </w:p>
    <w:p w:rsidR="00034BCD" w:rsidRDefault="00034BCD" w:rsidP="00034BCD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EP v triatlonu, Račice: Tlamka 6., EPJ </w:t>
      </w:r>
      <w:proofErr w:type="spellStart"/>
      <w:r>
        <w:rPr>
          <w:bCs/>
          <w:color w:val="000000" w:themeColor="text1"/>
        </w:rPr>
        <w:t>Olsztyn</w:t>
      </w:r>
      <w:proofErr w:type="spellEnd"/>
      <w:r>
        <w:rPr>
          <w:bCs/>
          <w:color w:val="000000" w:themeColor="text1"/>
        </w:rPr>
        <w:t xml:space="preserve"> (POL): Marek 10.</w:t>
      </w:r>
    </w:p>
    <w:p w:rsidR="00034BCD" w:rsidRDefault="00034BCD" w:rsidP="00034BCD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</w:p>
    <w:p w:rsidR="00034BCD" w:rsidRPr="00B32E8D" w:rsidRDefault="00034BCD" w:rsidP="00034BCD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 xml:space="preserve">ŽÁCI ZAŘAZENÍ DO REPREZENTACE </w:t>
      </w:r>
      <w:r>
        <w:rPr>
          <w:b/>
          <w:bCs/>
          <w:i/>
          <w:color w:val="000000"/>
        </w:rPr>
        <w:t>ČR</w:t>
      </w:r>
    </w:p>
    <w:p w:rsidR="00034BCD" w:rsidRDefault="00034BCD" w:rsidP="00034BCD">
      <w:pPr>
        <w:tabs>
          <w:tab w:val="left" w:pos="1080"/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>Dorost/junioři</w:t>
      </w:r>
      <w:r w:rsidRPr="00504DE2">
        <w:rPr>
          <w:color w:val="000000" w:themeColor="text1"/>
        </w:rPr>
        <w:t xml:space="preserve">: </w:t>
      </w:r>
      <w:r>
        <w:rPr>
          <w:color w:val="000000" w:themeColor="text1"/>
        </w:rPr>
        <w:t xml:space="preserve">Marek, </w:t>
      </w:r>
      <w:proofErr w:type="spellStart"/>
      <w:r>
        <w:rPr>
          <w:color w:val="000000" w:themeColor="text1"/>
        </w:rPr>
        <w:t>Ryšávková</w:t>
      </w:r>
      <w:proofErr w:type="spellEnd"/>
      <w:r>
        <w:rPr>
          <w:color w:val="000000" w:themeColor="text1"/>
        </w:rPr>
        <w:t>, Procházková, Dvořáková.</w:t>
      </w:r>
    </w:p>
    <w:p w:rsidR="00034BCD" w:rsidRDefault="00034BCD" w:rsidP="00034BCD">
      <w:pPr>
        <w:tabs>
          <w:tab w:val="left" w:pos="1080"/>
          <w:tab w:val="left" w:pos="2880"/>
          <w:tab w:val="left" w:pos="5580"/>
        </w:tabs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632"/>
      </w:tblGrid>
      <w:tr w:rsidR="00034BCD" w:rsidRPr="00504DE2" w:rsidTr="001942DD">
        <w:tc>
          <w:tcPr>
            <w:tcW w:w="10632" w:type="dxa"/>
            <w:shd w:val="clear" w:color="auto" w:fill="CCFFCC"/>
          </w:tcPr>
          <w:p w:rsidR="00034BCD" w:rsidRPr="00504DE2" w:rsidRDefault="00034BCD" w:rsidP="00034BCD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 xml:space="preserve">ový počet medailí ve školním roce 2020/2021 na MČR v triatlonu: 2                              </w:t>
            </w:r>
            <w:proofErr w:type="gramStart"/>
            <w:r>
              <w:rPr>
                <w:b/>
                <w:bCs/>
                <w:color w:val="000000" w:themeColor="text1"/>
              </w:rPr>
              <w:t xml:space="preserve">   </w:t>
            </w:r>
            <w:r w:rsidRPr="00D0649E">
              <w:rPr>
                <w:b/>
                <w:bCs/>
                <w:color w:val="000000"/>
              </w:rPr>
              <w:t>(</w:t>
            </w:r>
            <w:proofErr w:type="gramEnd"/>
            <w:r>
              <w:rPr>
                <w:b/>
                <w:bCs/>
                <w:color w:val="000000"/>
              </w:rPr>
              <w:t>1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bCs/>
                <w:color w:val="000000"/>
              </w:rPr>
              <w:t>0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bCs/>
                <w:color w:val="000000"/>
              </w:rPr>
              <w:t>1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</w:p>
        </w:tc>
      </w:tr>
    </w:tbl>
    <w:p w:rsidR="00034BCD" w:rsidRDefault="00034BCD" w:rsidP="00034BCD">
      <w:pPr>
        <w:tabs>
          <w:tab w:val="left" w:pos="1080"/>
          <w:tab w:val="left" w:pos="2880"/>
          <w:tab w:val="left" w:pos="5580"/>
        </w:tabs>
        <w:rPr>
          <w:color w:val="000000" w:themeColor="text1"/>
        </w:rPr>
      </w:pPr>
    </w:p>
    <w:p w:rsidR="00A81DCD" w:rsidRDefault="00A81DCD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547C10" w:rsidRPr="00F30759" w:rsidTr="009D2C40"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547C10" w:rsidRPr="00F30759" w:rsidRDefault="00547C10" w:rsidP="009D2C40">
            <w:pPr>
              <w:snapToGrid w:val="0"/>
              <w:rPr>
                <w:b/>
                <w:bCs/>
                <w:sz w:val="28"/>
                <w:szCs w:val="28"/>
              </w:rPr>
            </w:pPr>
            <w:r w:rsidRPr="00F30759">
              <w:rPr>
                <w:b/>
                <w:bCs/>
                <w:sz w:val="28"/>
                <w:szCs w:val="28"/>
                <w:shd w:val="clear" w:color="auto" w:fill="D9D9D9"/>
              </w:rPr>
              <w:t>VOLEJBAL DÍVKY</w:t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Pr="00F30759">
              <w:rPr>
                <w:b/>
                <w:bCs/>
                <w:sz w:val="28"/>
                <w:szCs w:val="28"/>
              </w:rPr>
              <w:tab/>
              <w:t xml:space="preserve">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     </w:t>
            </w:r>
            <w:r w:rsidRPr="00F30759"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34</w:t>
            </w:r>
            <w:r w:rsidRPr="00F30759">
              <w:rPr>
                <w:b/>
                <w:bCs/>
                <w:sz w:val="28"/>
                <w:szCs w:val="28"/>
              </w:rPr>
              <w:t xml:space="preserve"> volejbalistek</w:t>
            </w:r>
          </w:p>
        </w:tc>
      </w:tr>
    </w:tbl>
    <w:p w:rsidR="00547C10" w:rsidRDefault="00547C10" w:rsidP="006C5C99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</w:p>
    <w:p w:rsidR="006C5C99" w:rsidRPr="00B32E8D" w:rsidRDefault="006C5C99" w:rsidP="006C5C99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6C5C99" w:rsidRDefault="006C5C99" w:rsidP="006C5C99">
      <w:pPr>
        <w:ind w:left="2268" w:hanging="2265"/>
        <w:outlineLvl w:val="0"/>
        <w:rPr>
          <w:bCs/>
          <w:color w:val="000000" w:themeColor="text1"/>
        </w:rPr>
      </w:pPr>
      <w:r>
        <w:rPr>
          <w:bCs/>
          <w:color w:val="000000" w:themeColor="text1"/>
        </w:rPr>
        <w:t>Extraliga žen: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 xml:space="preserve">6. místo VK KP Brno </w:t>
      </w:r>
      <w:r w:rsidRPr="00494041">
        <w:rPr>
          <w:bCs/>
          <w:color w:val="000000" w:themeColor="text1"/>
        </w:rPr>
        <w:t>(</w:t>
      </w:r>
      <w:r>
        <w:rPr>
          <w:bCs/>
          <w:color w:val="000000" w:themeColor="text1"/>
        </w:rPr>
        <w:t>Bukovská</w:t>
      </w:r>
      <w:r w:rsidRPr="00494041">
        <w:rPr>
          <w:bCs/>
          <w:color w:val="000000" w:themeColor="text1"/>
        </w:rPr>
        <w:t>,</w:t>
      </w:r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Grabovská</w:t>
      </w:r>
      <w:proofErr w:type="spellEnd"/>
      <w:r>
        <w:rPr>
          <w:bCs/>
          <w:color w:val="000000" w:themeColor="text1"/>
        </w:rPr>
        <w:t xml:space="preserve">, </w:t>
      </w:r>
      <w:proofErr w:type="spellStart"/>
      <w:r>
        <w:rPr>
          <w:bCs/>
          <w:color w:val="000000" w:themeColor="text1"/>
        </w:rPr>
        <w:t>Koulisiani</w:t>
      </w:r>
      <w:proofErr w:type="spellEnd"/>
      <w:r>
        <w:rPr>
          <w:bCs/>
          <w:color w:val="000000" w:themeColor="text1"/>
        </w:rPr>
        <w:t xml:space="preserve">, </w:t>
      </w:r>
      <w:proofErr w:type="spellStart"/>
      <w:r>
        <w:rPr>
          <w:bCs/>
          <w:color w:val="000000" w:themeColor="text1"/>
        </w:rPr>
        <w:t>Stráská</w:t>
      </w:r>
      <w:proofErr w:type="spellEnd"/>
      <w:r>
        <w:rPr>
          <w:bCs/>
          <w:color w:val="000000" w:themeColor="text1"/>
        </w:rPr>
        <w:t>, Šmardová</w:t>
      </w:r>
      <w:r w:rsidRPr="00494041">
        <w:rPr>
          <w:bCs/>
          <w:color w:val="000000" w:themeColor="text1"/>
        </w:rPr>
        <w:t>)</w:t>
      </w:r>
    </w:p>
    <w:p w:rsidR="006C5C99" w:rsidRPr="00494041" w:rsidRDefault="006C5C99" w:rsidP="006C5C99">
      <w:pPr>
        <w:ind w:left="2268" w:hanging="2265"/>
        <w:outlineLvl w:val="0"/>
        <w:rPr>
          <w:bCs/>
          <w:color w:val="000000" w:themeColor="text1"/>
        </w:rPr>
      </w:pPr>
      <w:r>
        <w:rPr>
          <w:bCs/>
          <w:color w:val="000000" w:themeColor="text1"/>
        </w:rPr>
        <w:t>1. liga žen</w:t>
      </w:r>
      <w:r w:rsidR="001E3E62">
        <w:rPr>
          <w:bCs/>
          <w:color w:val="000000" w:themeColor="text1"/>
        </w:rPr>
        <w:t>:</w:t>
      </w:r>
      <w:r>
        <w:rPr>
          <w:bCs/>
          <w:color w:val="000000" w:themeColor="text1"/>
        </w:rPr>
        <w:tab/>
        <w:t xml:space="preserve">nehrála se, </w:t>
      </w:r>
      <w:proofErr w:type="spellStart"/>
      <w:r>
        <w:rPr>
          <w:bCs/>
          <w:color w:val="000000" w:themeColor="text1"/>
        </w:rPr>
        <w:t>covid</w:t>
      </w:r>
      <w:proofErr w:type="spellEnd"/>
      <w:r>
        <w:rPr>
          <w:bCs/>
          <w:color w:val="000000" w:themeColor="text1"/>
        </w:rPr>
        <w:t xml:space="preserve"> opatření</w:t>
      </w:r>
    </w:p>
    <w:p w:rsidR="006C5C99" w:rsidRPr="00494041" w:rsidRDefault="006C5C99" w:rsidP="006C5C99">
      <w:pPr>
        <w:rPr>
          <w:bCs/>
          <w:color w:val="000000" w:themeColor="text1"/>
        </w:rPr>
      </w:pPr>
      <w:r w:rsidRPr="00494041">
        <w:rPr>
          <w:bCs/>
          <w:color w:val="000000" w:themeColor="text1"/>
        </w:rPr>
        <w:t>Extraliga juniorek:</w:t>
      </w:r>
      <w:r>
        <w:rPr>
          <w:bCs/>
          <w:color w:val="000000" w:themeColor="text1"/>
        </w:rPr>
        <w:tab/>
        <w:t xml:space="preserve">nehrála se, </w:t>
      </w:r>
      <w:proofErr w:type="spellStart"/>
      <w:r>
        <w:rPr>
          <w:bCs/>
          <w:color w:val="000000" w:themeColor="text1"/>
        </w:rPr>
        <w:t>covid</w:t>
      </w:r>
      <w:proofErr w:type="spellEnd"/>
      <w:r>
        <w:rPr>
          <w:bCs/>
          <w:color w:val="000000" w:themeColor="text1"/>
        </w:rPr>
        <w:t xml:space="preserve"> opatření</w:t>
      </w:r>
    </w:p>
    <w:p w:rsidR="006C5C99" w:rsidRPr="00494041" w:rsidRDefault="006C5C99" w:rsidP="006C5C99">
      <w:pPr>
        <w:rPr>
          <w:bCs/>
          <w:color w:val="000000" w:themeColor="text1"/>
        </w:rPr>
      </w:pPr>
      <w:r>
        <w:rPr>
          <w:bCs/>
          <w:color w:val="000000" w:themeColor="text1"/>
        </w:rPr>
        <w:t>Extraliga kadetek</w:t>
      </w:r>
      <w:r w:rsidRPr="00494041">
        <w:rPr>
          <w:bCs/>
          <w:color w:val="000000" w:themeColor="text1"/>
        </w:rPr>
        <w:t>:</w:t>
      </w:r>
      <w:r w:rsidRPr="00494041">
        <w:rPr>
          <w:bCs/>
          <w:color w:val="000000" w:themeColor="text1"/>
        </w:rPr>
        <w:tab/>
      </w:r>
      <w:r>
        <w:rPr>
          <w:bCs/>
          <w:color w:val="000000" w:themeColor="text1"/>
        </w:rPr>
        <w:t xml:space="preserve">nehrála se, </w:t>
      </w:r>
      <w:proofErr w:type="spellStart"/>
      <w:r>
        <w:rPr>
          <w:bCs/>
          <w:color w:val="000000" w:themeColor="text1"/>
        </w:rPr>
        <w:t>covid</w:t>
      </w:r>
      <w:proofErr w:type="spellEnd"/>
      <w:r>
        <w:rPr>
          <w:bCs/>
          <w:color w:val="000000" w:themeColor="text1"/>
        </w:rPr>
        <w:t xml:space="preserve"> opatření</w:t>
      </w:r>
    </w:p>
    <w:p w:rsidR="006C5C99" w:rsidRPr="00494041" w:rsidRDefault="006C5C99" w:rsidP="006C5C99">
      <w:pPr>
        <w:rPr>
          <w:bCs/>
          <w:color w:val="000000" w:themeColor="text1"/>
        </w:rPr>
      </w:pPr>
      <w:r w:rsidRPr="00494041">
        <w:rPr>
          <w:bCs/>
          <w:color w:val="000000" w:themeColor="text1"/>
        </w:rPr>
        <w:t>MCŘ st. žákyň:</w:t>
      </w:r>
      <w:r w:rsidRPr="00494041"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 xml:space="preserve">nehrálo se, </w:t>
      </w:r>
      <w:proofErr w:type="spellStart"/>
      <w:r>
        <w:rPr>
          <w:bCs/>
          <w:color w:val="000000" w:themeColor="text1"/>
        </w:rPr>
        <w:t>covid</w:t>
      </w:r>
      <w:proofErr w:type="spellEnd"/>
      <w:r>
        <w:rPr>
          <w:bCs/>
          <w:color w:val="000000" w:themeColor="text1"/>
        </w:rPr>
        <w:t xml:space="preserve"> opatření </w:t>
      </w:r>
    </w:p>
    <w:p w:rsidR="006C5C99" w:rsidRPr="00494041" w:rsidRDefault="006C5C99" w:rsidP="006C5C99">
      <w:pPr>
        <w:rPr>
          <w:bCs/>
          <w:color w:val="000000" w:themeColor="text1"/>
        </w:rPr>
      </w:pPr>
      <w:r>
        <w:rPr>
          <w:bCs/>
          <w:color w:val="000000" w:themeColor="text1"/>
        </w:rPr>
        <w:t>ČP st. žákyň: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 xml:space="preserve">nehrálo se, </w:t>
      </w:r>
      <w:proofErr w:type="spellStart"/>
      <w:r>
        <w:rPr>
          <w:bCs/>
          <w:color w:val="000000" w:themeColor="text1"/>
        </w:rPr>
        <w:t>covid</w:t>
      </w:r>
      <w:proofErr w:type="spellEnd"/>
      <w:r>
        <w:rPr>
          <w:bCs/>
          <w:color w:val="000000" w:themeColor="text1"/>
        </w:rPr>
        <w:t xml:space="preserve"> opatření</w:t>
      </w:r>
    </w:p>
    <w:p w:rsidR="006C5C99" w:rsidRPr="00494041" w:rsidRDefault="006C5C99" w:rsidP="006C5C99">
      <w:pPr>
        <w:rPr>
          <w:bCs/>
          <w:color w:val="000000" w:themeColor="text1"/>
        </w:rPr>
      </w:pPr>
    </w:p>
    <w:p w:rsidR="006C5C99" w:rsidRPr="00B32E8D" w:rsidRDefault="006C5C99" w:rsidP="006C5C99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3042AE" w:rsidRDefault="003042AE" w:rsidP="003042AE">
      <w:pPr>
        <w:outlineLvl w:val="0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Mistrovství MEVZA </w:t>
      </w:r>
      <w:r w:rsidRPr="00494041">
        <w:rPr>
          <w:bCs/>
          <w:color w:val="000000" w:themeColor="text1"/>
          <w:szCs w:val="28"/>
        </w:rPr>
        <w:t>(Meziná</w:t>
      </w:r>
      <w:r>
        <w:rPr>
          <w:bCs/>
          <w:color w:val="000000" w:themeColor="text1"/>
          <w:szCs w:val="28"/>
        </w:rPr>
        <w:t>rodní středoevropská asociace), 7/2021,</w:t>
      </w:r>
      <w:r w:rsidRPr="00494041">
        <w:rPr>
          <w:bCs/>
          <w:color w:val="000000" w:themeColor="text1"/>
          <w:szCs w:val="28"/>
        </w:rPr>
        <w:t xml:space="preserve"> </w:t>
      </w:r>
      <w:proofErr w:type="spellStart"/>
      <w:r>
        <w:rPr>
          <w:bCs/>
          <w:color w:val="000000" w:themeColor="text1"/>
          <w:szCs w:val="28"/>
        </w:rPr>
        <w:t>Maribor</w:t>
      </w:r>
      <w:proofErr w:type="spellEnd"/>
      <w:r>
        <w:rPr>
          <w:bCs/>
          <w:color w:val="000000" w:themeColor="text1"/>
          <w:szCs w:val="28"/>
        </w:rPr>
        <w:t xml:space="preserve"> 2.</w:t>
      </w:r>
      <w:r w:rsidRPr="00494041">
        <w:rPr>
          <w:bCs/>
          <w:color w:val="000000" w:themeColor="text1"/>
          <w:szCs w:val="28"/>
        </w:rPr>
        <w:t xml:space="preserve"> místo </w:t>
      </w:r>
      <w:r>
        <w:rPr>
          <w:bCs/>
          <w:color w:val="000000" w:themeColor="text1"/>
          <w:szCs w:val="28"/>
        </w:rPr>
        <w:t>KKY (Pelikánová)</w:t>
      </w:r>
    </w:p>
    <w:p w:rsidR="003042AE" w:rsidRDefault="003042AE" w:rsidP="003042AE">
      <w:pPr>
        <w:outlineLvl w:val="0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Evropská liga – Reprezentace Ženy 4. místo (</w:t>
      </w:r>
      <w:proofErr w:type="spellStart"/>
      <w:r>
        <w:rPr>
          <w:bCs/>
          <w:color w:val="000000" w:themeColor="text1"/>
          <w:szCs w:val="28"/>
        </w:rPr>
        <w:t>Koulisiani</w:t>
      </w:r>
      <w:proofErr w:type="spellEnd"/>
      <w:r>
        <w:rPr>
          <w:bCs/>
          <w:color w:val="000000" w:themeColor="text1"/>
          <w:szCs w:val="28"/>
        </w:rPr>
        <w:t>)</w:t>
      </w:r>
    </w:p>
    <w:p w:rsidR="006C5C99" w:rsidRDefault="006C5C99" w:rsidP="006C5C99">
      <w:pPr>
        <w:outlineLvl w:val="0"/>
        <w:rPr>
          <w:bCs/>
          <w:color w:val="000000" w:themeColor="text1"/>
          <w:szCs w:val="28"/>
        </w:rPr>
      </w:pPr>
    </w:p>
    <w:p w:rsidR="006C5C99" w:rsidRPr="00B32E8D" w:rsidRDefault="006C5C99" w:rsidP="006C5C99">
      <w:pPr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6C5C99" w:rsidRDefault="006C5C99" w:rsidP="006C5C99">
      <w:pPr>
        <w:tabs>
          <w:tab w:val="left" w:pos="3060"/>
          <w:tab w:val="left" w:pos="5580"/>
        </w:tabs>
        <w:outlineLvl w:val="0"/>
        <w:rPr>
          <w:bCs/>
          <w:color w:val="000000" w:themeColor="text1"/>
        </w:rPr>
      </w:pPr>
      <w:r w:rsidRPr="009342A5">
        <w:rPr>
          <w:bCs/>
          <w:color w:val="000000" w:themeColor="text1"/>
        </w:rPr>
        <w:t>Ženy</w:t>
      </w:r>
      <w:r>
        <w:rPr>
          <w:bCs/>
          <w:color w:val="000000" w:themeColor="text1"/>
        </w:rPr>
        <w:t xml:space="preserve"> „A“ a Ženy U-23</w:t>
      </w:r>
      <w:r w:rsidRPr="009342A5">
        <w:rPr>
          <w:bCs/>
          <w:color w:val="000000" w:themeColor="text1"/>
        </w:rPr>
        <w:t xml:space="preserve">:  </w:t>
      </w:r>
      <w:r>
        <w:rPr>
          <w:bCs/>
          <w:color w:val="000000" w:themeColor="text1"/>
        </w:rPr>
        <w:t xml:space="preserve">Bukovská, </w:t>
      </w:r>
      <w:proofErr w:type="spellStart"/>
      <w:r>
        <w:rPr>
          <w:bCs/>
          <w:color w:val="000000" w:themeColor="text1"/>
        </w:rPr>
        <w:t>Grabovská</w:t>
      </w:r>
      <w:proofErr w:type="spellEnd"/>
      <w:r>
        <w:rPr>
          <w:bCs/>
          <w:color w:val="000000" w:themeColor="text1"/>
        </w:rPr>
        <w:t xml:space="preserve">, </w:t>
      </w:r>
      <w:proofErr w:type="spellStart"/>
      <w:r>
        <w:rPr>
          <w:bCs/>
          <w:color w:val="000000" w:themeColor="text1"/>
        </w:rPr>
        <w:t>Koulisiani</w:t>
      </w:r>
      <w:proofErr w:type="spellEnd"/>
    </w:p>
    <w:p w:rsidR="006C5C99" w:rsidRPr="009342A5" w:rsidRDefault="006C5C99" w:rsidP="006C5C99">
      <w:pPr>
        <w:tabs>
          <w:tab w:val="left" w:pos="3060"/>
          <w:tab w:val="left" w:pos="5580"/>
        </w:tabs>
        <w:outlineLvl w:val="0"/>
        <w:rPr>
          <w:bCs/>
          <w:color w:val="000000" w:themeColor="text1"/>
        </w:rPr>
      </w:pPr>
      <w:r>
        <w:rPr>
          <w:bCs/>
          <w:color w:val="000000" w:themeColor="text1"/>
        </w:rPr>
        <w:t>Kadetky: Pelikánová</w:t>
      </w:r>
    </w:p>
    <w:p w:rsidR="006C5C99" w:rsidRPr="00F30759" w:rsidRDefault="006C5C99" w:rsidP="006C5C99">
      <w:pPr>
        <w:tabs>
          <w:tab w:val="left" w:pos="3060"/>
          <w:tab w:val="left" w:pos="5580"/>
        </w:tabs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632"/>
      </w:tblGrid>
      <w:tr w:rsidR="006C5C99" w:rsidRPr="00F30759" w:rsidTr="0044270C">
        <w:tc>
          <w:tcPr>
            <w:tcW w:w="10632" w:type="dxa"/>
            <w:shd w:val="clear" w:color="auto" w:fill="CCFFCC"/>
          </w:tcPr>
          <w:p w:rsidR="006C5C99" w:rsidRPr="00F30759" w:rsidRDefault="00547C10" w:rsidP="00547C10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 w:themeColor="text1"/>
              </w:rPr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 xml:space="preserve">ový počet medailí ve školním roce 2020/2021 na MČR ve volejbale dívek: 0                   </w:t>
            </w:r>
            <w:proofErr w:type="gramStart"/>
            <w:r>
              <w:rPr>
                <w:b/>
                <w:bCs/>
                <w:color w:val="000000" w:themeColor="text1"/>
              </w:rPr>
              <w:t xml:space="preserve">   </w:t>
            </w:r>
            <w:r w:rsidRPr="00660964">
              <w:rPr>
                <w:b/>
                <w:bCs/>
                <w:color w:val="000000"/>
              </w:rPr>
              <w:t>(</w:t>
            </w:r>
            <w:proofErr w:type="gramEnd"/>
            <w:r w:rsidRPr="00660964">
              <w:rPr>
                <w:b/>
                <w:color w:val="000000"/>
                <w:sz w:val="28"/>
                <w:szCs w:val="28"/>
              </w:rPr>
              <w:t>0</w:t>
            </w:r>
            <w:r w:rsidRPr="00660964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  <w:r w:rsidRPr="00660964">
              <w:rPr>
                <w:b/>
                <w:bCs/>
                <w:color w:val="000000"/>
              </w:rPr>
              <w:t xml:space="preserve"> –</w:t>
            </w:r>
            <w:r>
              <w:rPr>
                <w:b/>
                <w:bCs/>
                <w:color w:val="000000"/>
              </w:rPr>
              <w:t>0)</w:t>
            </w:r>
          </w:p>
        </w:tc>
      </w:tr>
    </w:tbl>
    <w:p w:rsidR="001415F4" w:rsidRDefault="001415F4" w:rsidP="001415F4">
      <w:pPr>
        <w:tabs>
          <w:tab w:val="left" w:pos="540"/>
          <w:tab w:val="left" w:pos="3060"/>
          <w:tab w:val="left" w:pos="6120"/>
        </w:tabs>
      </w:pPr>
    </w:p>
    <w:p w:rsidR="0044270C" w:rsidRDefault="0044270C" w:rsidP="0044270C">
      <w:pPr>
        <w:tabs>
          <w:tab w:val="left" w:pos="540"/>
          <w:tab w:val="left" w:pos="3060"/>
          <w:tab w:val="left" w:pos="6120"/>
        </w:tabs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44270C" w:rsidRPr="00B32E8D" w:rsidTr="0044270C"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4270C" w:rsidRPr="00B32E8D" w:rsidRDefault="0044270C" w:rsidP="00E32239">
            <w:pPr>
              <w:snapToGrid w:val="0"/>
              <w:rPr>
                <w:b/>
                <w:bCs/>
                <w:sz w:val="28"/>
                <w:szCs w:val="28"/>
              </w:rPr>
            </w:pPr>
            <w:r w:rsidRPr="00B32E8D">
              <w:rPr>
                <w:b/>
                <w:bCs/>
                <w:sz w:val="28"/>
                <w:szCs w:val="28"/>
                <w:shd w:val="clear" w:color="auto" w:fill="D9D9D9"/>
              </w:rPr>
              <w:t>VOLEJBAL HOŠI</w:t>
            </w:r>
            <w:r w:rsidRPr="00B32E8D">
              <w:rPr>
                <w:b/>
                <w:bCs/>
                <w:sz w:val="28"/>
                <w:szCs w:val="28"/>
              </w:rPr>
              <w:tab/>
            </w:r>
            <w:r w:rsidRPr="00B32E8D">
              <w:rPr>
                <w:b/>
                <w:bCs/>
                <w:sz w:val="28"/>
                <w:szCs w:val="28"/>
              </w:rPr>
              <w:tab/>
            </w:r>
            <w:r w:rsidRPr="00B32E8D">
              <w:rPr>
                <w:b/>
                <w:bCs/>
                <w:sz w:val="28"/>
                <w:szCs w:val="28"/>
              </w:rPr>
              <w:tab/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 w:rsidRPr="00B32E8D">
              <w:rPr>
                <w:b/>
                <w:bCs/>
                <w:sz w:val="28"/>
                <w:szCs w:val="28"/>
              </w:rPr>
              <w:t xml:space="preserve">                                  </w:t>
            </w:r>
            <w:r w:rsidR="00E32239">
              <w:rPr>
                <w:b/>
                <w:bCs/>
                <w:sz w:val="28"/>
                <w:szCs w:val="28"/>
              </w:rPr>
              <w:t xml:space="preserve">   </w:t>
            </w:r>
            <w:r w:rsidRPr="00B32E8D">
              <w:rPr>
                <w:b/>
                <w:bCs/>
                <w:sz w:val="28"/>
                <w:szCs w:val="28"/>
              </w:rPr>
              <w:t xml:space="preserve">   </w:t>
            </w:r>
            <w:r w:rsidR="00E32239">
              <w:rPr>
                <w:b/>
                <w:bCs/>
                <w:sz w:val="28"/>
                <w:szCs w:val="28"/>
              </w:rPr>
              <w:t xml:space="preserve">25 </w:t>
            </w:r>
            <w:r w:rsidRPr="00B32E8D">
              <w:rPr>
                <w:b/>
                <w:bCs/>
                <w:sz w:val="28"/>
                <w:szCs w:val="28"/>
              </w:rPr>
              <w:t>volejbalistů</w:t>
            </w:r>
          </w:p>
        </w:tc>
      </w:tr>
    </w:tbl>
    <w:p w:rsidR="0044270C" w:rsidRDefault="0044270C" w:rsidP="0044270C">
      <w:pPr>
        <w:tabs>
          <w:tab w:val="left" w:pos="3060"/>
          <w:tab w:val="left" w:pos="5580"/>
        </w:tabs>
        <w:rPr>
          <w:color w:val="000000" w:themeColor="text1"/>
        </w:rPr>
      </w:pPr>
    </w:p>
    <w:p w:rsidR="0044270C" w:rsidRPr="00B32E8D" w:rsidRDefault="0044270C" w:rsidP="0044270C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44270C" w:rsidRPr="005F2B9D" w:rsidRDefault="0044270C" w:rsidP="0044270C">
      <w:pPr>
        <w:rPr>
          <w:b/>
          <w:color w:val="000000" w:themeColor="text1"/>
        </w:rPr>
      </w:pPr>
      <w:r w:rsidRPr="005F2B9D">
        <w:rPr>
          <w:b/>
          <w:color w:val="000000" w:themeColor="text1"/>
        </w:rPr>
        <w:t>E</w:t>
      </w:r>
      <w:r>
        <w:rPr>
          <w:b/>
          <w:color w:val="000000" w:themeColor="text1"/>
        </w:rPr>
        <w:t xml:space="preserve">xtraliga </w:t>
      </w:r>
      <w:r w:rsidRPr="005F2B9D">
        <w:rPr>
          <w:b/>
          <w:color w:val="000000" w:themeColor="text1"/>
        </w:rPr>
        <w:t>mužů</w:t>
      </w:r>
      <w:r w:rsidRPr="005F2B9D">
        <w:rPr>
          <w:color w:val="000000" w:themeColor="text1"/>
        </w:rPr>
        <w:t>:</w:t>
      </w:r>
      <w:r>
        <w:rPr>
          <w:color w:val="000000" w:themeColor="text1"/>
        </w:rPr>
        <w:tab/>
        <w:t>9.místo</w:t>
      </w:r>
      <w:r>
        <w:rPr>
          <w:color w:val="000000" w:themeColor="text1"/>
        </w:rPr>
        <w:tab/>
        <w:t xml:space="preserve"> </w:t>
      </w:r>
    </w:p>
    <w:p w:rsidR="0044270C" w:rsidRDefault="0044270C" w:rsidP="0044270C">
      <w:pPr>
        <w:rPr>
          <w:color w:val="000000" w:themeColor="text1"/>
        </w:rPr>
      </w:pPr>
      <w:r w:rsidRPr="005F2B9D">
        <w:rPr>
          <w:b/>
          <w:color w:val="000000" w:themeColor="text1"/>
        </w:rPr>
        <w:t>Extraliga juniorů</w:t>
      </w:r>
      <w:r w:rsidRPr="00B32E8D">
        <w:rPr>
          <w:color w:val="000000" w:themeColor="text1"/>
        </w:rPr>
        <w:t>:</w:t>
      </w:r>
      <w:r>
        <w:rPr>
          <w:color w:val="000000" w:themeColor="text1"/>
        </w:rPr>
        <w:t xml:space="preserve"> nehrála se</w:t>
      </w:r>
      <w:r w:rsidR="00E32239">
        <w:rPr>
          <w:bCs/>
          <w:color w:val="000000" w:themeColor="text1"/>
        </w:rPr>
        <w:t xml:space="preserve">, </w:t>
      </w:r>
      <w:proofErr w:type="spellStart"/>
      <w:r w:rsidR="00E32239">
        <w:rPr>
          <w:bCs/>
          <w:color w:val="000000" w:themeColor="text1"/>
        </w:rPr>
        <w:t>covid</w:t>
      </w:r>
      <w:proofErr w:type="spellEnd"/>
      <w:r w:rsidR="00E32239">
        <w:rPr>
          <w:bCs/>
          <w:color w:val="000000" w:themeColor="text1"/>
        </w:rPr>
        <w:t xml:space="preserve"> opatření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               </w:t>
      </w:r>
    </w:p>
    <w:p w:rsidR="00E32239" w:rsidRDefault="0044270C" w:rsidP="0044270C">
      <w:pPr>
        <w:rPr>
          <w:color w:val="000000" w:themeColor="text1"/>
        </w:rPr>
      </w:pPr>
      <w:r w:rsidRPr="005F2B9D">
        <w:rPr>
          <w:b/>
          <w:color w:val="000000" w:themeColor="text1"/>
        </w:rPr>
        <w:t>Extraliga kadetů</w:t>
      </w:r>
      <w:r w:rsidRPr="00B32E8D">
        <w:rPr>
          <w:color w:val="000000" w:themeColor="text1"/>
        </w:rPr>
        <w:t>:</w:t>
      </w:r>
      <w:r>
        <w:rPr>
          <w:color w:val="000000" w:themeColor="text1"/>
        </w:rPr>
        <w:t xml:space="preserve"> nehrála se</w:t>
      </w:r>
      <w:r w:rsidR="00E32239">
        <w:rPr>
          <w:bCs/>
          <w:color w:val="000000" w:themeColor="text1"/>
        </w:rPr>
        <w:t xml:space="preserve">, </w:t>
      </w:r>
      <w:proofErr w:type="spellStart"/>
      <w:r w:rsidR="00E32239">
        <w:rPr>
          <w:bCs/>
          <w:color w:val="000000" w:themeColor="text1"/>
        </w:rPr>
        <w:t>covid</w:t>
      </w:r>
      <w:proofErr w:type="spellEnd"/>
      <w:r w:rsidR="00E32239">
        <w:rPr>
          <w:bCs/>
          <w:color w:val="000000" w:themeColor="text1"/>
        </w:rPr>
        <w:t xml:space="preserve"> opatření</w:t>
      </w:r>
      <w:r w:rsidR="00E32239">
        <w:rPr>
          <w:color w:val="000000" w:themeColor="text1"/>
        </w:rPr>
        <w:t xml:space="preserve"> </w:t>
      </w:r>
    </w:p>
    <w:p w:rsidR="00E32239" w:rsidRDefault="00E32239" w:rsidP="0044270C">
      <w:pPr>
        <w:rPr>
          <w:color w:val="000000" w:themeColor="text1"/>
        </w:rPr>
      </w:pPr>
    </w:p>
    <w:p w:rsidR="00E32239" w:rsidRPr="00B32E8D" w:rsidRDefault="00E32239" w:rsidP="00E32239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644328" w:rsidRDefault="00644328" w:rsidP="00644328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  <w:r>
        <w:rPr>
          <w:color w:val="000000" w:themeColor="text1"/>
        </w:rPr>
        <w:t xml:space="preserve">ME JUN, Itálie, 2. místo: Bukáček Tomáš, </w:t>
      </w:r>
      <w:proofErr w:type="spellStart"/>
      <w:r>
        <w:rPr>
          <w:color w:val="000000" w:themeColor="text1"/>
        </w:rPr>
        <w:t>Klajmon</w:t>
      </w:r>
      <w:proofErr w:type="spellEnd"/>
      <w:r>
        <w:rPr>
          <w:color w:val="000000" w:themeColor="text1"/>
        </w:rPr>
        <w:t xml:space="preserve"> Jakub, Jirásek Jan</w:t>
      </w:r>
    </w:p>
    <w:p w:rsidR="00E32239" w:rsidRDefault="00E32239" w:rsidP="00E32239">
      <w:pPr>
        <w:outlineLvl w:val="0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MS U18, Írán, srpen 2021, </w:t>
      </w:r>
      <w:proofErr w:type="spellStart"/>
      <w:r>
        <w:rPr>
          <w:bCs/>
          <w:color w:val="000000" w:themeColor="text1"/>
          <w:szCs w:val="28"/>
        </w:rPr>
        <w:t>Klajmon</w:t>
      </w:r>
      <w:proofErr w:type="spellEnd"/>
      <w:r>
        <w:rPr>
          <w:bCs/>
          <w:color w:val="000000" w:themeColor="text1"/>
          <w:szCs w:val="28"/>
        </w:rPr>
        <w:t>, Jirásek, Bukáček</w:t>
      </w:r>
    </w:p>
    <w:p w:rsidR="0044270C" w:rsidRPr="00B32E8D" w:rsidRDefault="0044270C" w:rsidP="00E32239">
      <w:pPr>
        <w:rPr>
          <w:color w:val="000000" w:themeColor="text1"/>
        </w:rPr>
      </w:pPr>
      <w:r w:rsidRPr="00B32E8D">
        <w:rPr>
          <w:color w:val="000000" w:themeColor="text1"/>
        </w:rPr>
        <w:tab/>
      </w:r>
    </w:p>
    <w:p w:rsidR="0044270C" w:rsidRPr="00B32E8D" w:rsidRDefault="0044270C" w:rsidP="0044270C">
      <w:pPr>
        <w:tabs>
          <w:tab w:val="left" w:pos="3060"/>
          <w:tab w:val="left" w:pos="5580"/>
        </w:tabs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ŽÁCI ZAŘAZENÍ DO REPREZENTACE ČR</w:t>
      </w:r>
    </w:p>
    <w:p w:rsidR="0044270C" w:rsidRDefault="0044270C" w:rsidP="0044270C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  <w:r w:rsidRPr="00B32E8D">
        <w:rPr>
          <w:color w:val="000000" w:themeColor="text1"/>
        </w:rPr>
        <w:t>kadet</w:t>
      </w:r>
      <w:r>
        <w:rPr>
          <w:color w:val="000000" w:themeColor="text1"/>
        </w:rPr>
        <w:t xml:space="preserve">i: Bukáček Jan, </w:t>
      </w:r>
      <w:proofErr w:type="spellStart"/>
      <w:r>
        <w:rPr>
          <w:color w:val="000000" w:themeColor="text1"/>
        </w:rPr>
        <w:t>Klajmon</w:t>
      </w:r>
      <w:proofErr w:type="spellEnd"/>
      <w:r>
        <w:rPr>
          <w:color w:val="000000" w:themeColor="text1"/>
        </w:rPr>
        <w:t xml:space="preserve"> Jakub, Jirásek Jan, Tesař Tomáš</w:t>
      </w:r>
    </w:p>
    <w:p w:rsidR="00E32239" w:rsidRPr="00B32E8D" w:rsidRDefault="00E32239" w:rsidP="0044270C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632"/>
      </w:tblGrid>
      <w:tr w:rsidR="001415F4" w:rsidRPr="00F30759" w:rsidTr="009C7FC3">
        <w:tc>
          <w:tcPr>
            <w:tcW w:w="10632" w:type="dxa"/>
            <w:shd w:val="clear" w:color="auto" w:fill="CCFFCC"/>
          </w:tcPr>
          <w:p w:rsidR="001415F4" w:rsidRPr="00F30759" w:rsidRDefault="00547C10" w:rsidP="00547C10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 w:themeColor="text1"/>
              </w:rPr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 xml:space="preserve">ový počet medailí ve školním roce 2020/2021 na MČR ve volejbale hochů: 0                 </w:t>
            </w:r>
            <w:proofErr w:type="gramStart"/>
            <w:r>
              <w:rPr>
                <w:b/>
                <w:bCs/>
                <w:color w:val="000000" w:themeColor="text1"/>
              </w:rPr>
              <w:t xml:space="preserve">   </w:t>
            </w:r>
            <w:r w:rsidRPr="00660964">
              <w:rPr>
                <w:b/>
                <w:bCs/>
                <w:color w:val="000000"/>
              </w:rPr>
              <w:t>(</w:t>
            </w:r>
            <w:proofErr w:type="gramEnd"/>
            <w:r w:rsidRPr="00660964">
              <w:rPr>
                <w:b/>
                <w:color w:val="000000"/>
                <w:sz w:val="28"/>
                <w:szCs w:val="28"/>
              </w:rPr>
              <w:t>0</w:t>
            </w:r>
            <w:r w:rsidRPr="00660964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  <w:r w:rsidRPr="00660964">
              <w:rPr>
                <w:b/>
                <w:bCs/>
                <w:color w:val="000000"/>
              </w:rPr>
              <w:t xml:space="preserve"> –</w:t>
            </w:r>
            <w:r>
              <w:rPr>
                <w:b/>
                <w:bCs/>
                <w:color w:val="000000"/>
              </w:rPr>
              <w:t>0)</w:t>
            </w:r>
          </w:p>
        </w:tc>
      </w:tr>
    </w:tbl>
    <w:p w:rsidR="00B77995" w:rsidRDefault="00B77995"/>
    <w:p w:rsidR="00B77995" w:rsidRDefault="00A81DCD">
      <w:r>
        <w:br w:type="column"/>
      </w:r>
    </w:p>
    <w:tbl>
      <w:tblPr>
        <w:tblW w:w="0" w:type="auto"/>
        <w:tblInd w:w="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"/>
        <w:gridCol w:w="1680"/>
        <w:gridCol w:w="660"/>
        <w:gridCol w:w="820"/>
        <w:gridCol w:w="1500"/>
        <w:gridCol w:w="1640"/>
        <w:gridCol w:w="1400"/>
        <w:gridCol w:w="1640"/>
        <w:gridCol w:w="1275"/>
        <w:gridCol w:w="17"/>
      </w:tblGrid>
      <w:tr w:rsidR="009C7FC3" w:rsidRPr="00504DE2" w:rsidTr="00DE0B2E">
        <w:trPr>
          <w:gridAfter w:val="1"/>
          <w:wAfter w:w="17" w:type="dxa"/>
        </w:trPr>
        <w:tc>
          <w:tcPr>
            <w:tcW w:w="106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9C7FC3" w:rsidRPr="00504DE2" w:rsidRDefault="00B77995" w:rsidP="009C7FC3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br w:type="column"/>
            </w:r>
            <w:r w:rsidR="009C7FC3">
              <w:rPr>
                <w:bCs/>
                <w:color w:val="000000" w:themeColor="text1"/>
              </w:rPr>
              <w:br w:type="column"/>
            </w:r>
            <w:r w:rsidR="009C7FC3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>NEKMENOVÉ SPORTY</w:t>
            </w:r>
          </w:p>
        </w:tc>
      </w:tr>
      <w:tr w:rsidR="0080554B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54B" w:rsidRDefault="0080554B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PŘÍJMENÍ A JMÉNO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54B" w:rsidRDefault="0080554B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TŘÍDA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54B" w:rsidRDefault="0080554B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UMÍSTĚNÍ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54B" w:rsidRDefault="0080554B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SPORT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54B" w:rsidRDefault="0080554B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DISCIPLÍNA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54B" w:rsidRDefault="0080554B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ZÁVOD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54B" w:rsidRDefault="0080554B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KDE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54B" w:rsidRDefault="0080554B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KDY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Černá Kateřina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cyklistika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týmová stíhačka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MČR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Dofková Sára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rugby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MČR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Foltprecht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Matyáš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cyklistika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MTBO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ČP - finále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Liberec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2020-09-28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Hemerka Adam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florbal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MČR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Ostrava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2021-06-21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Hemerka Adam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florbal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MS - JUN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Brno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2021-08-29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Hrdličková Zina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sportovní střelba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ženy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Chorvatsko, Zadar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2021-04-10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Hrdličková Zina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sportovní střelba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tým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Chorvatsko, Zadar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2021-04-10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Hrdličková Zina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sportovní střelba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ženy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Bulharsko,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Lavrova</w:t>
            </w:r>
            <w:proofErr w:type="spellEnd"/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2021-04-17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Hrdličková Zina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sportovní střelba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trap - team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 - žen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Chorvatsko,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Osijek</w:t>
            </w:r>
            <w:proofErr w:type="spellEnd"/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2021-06.29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Hrdličková Zina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sportovní střelba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trap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ME - JUN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Chorvatsko,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Osijek</w:t>
            </w:r>
            <w:proofErr w:type="spellEnd"/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2021-06-05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Hrdličková Zina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sportovní střelba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team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ME - JUN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Chorvatsko,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Osijek</w:t>
            </w:r>
            <w:proofErr w:type="spellEnd"/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2021-06-05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Jurnečková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Jitka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veslování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MČR - JUN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Račice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2021-06-27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Macháčková Jana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tanec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poledance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MČR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Praha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2021-08-22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Mendes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Riki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veslování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dvojskif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MČR - JUN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Račice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2021-06-27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Muroň Matyáš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cyklistika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týmová časovka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MČR - KAD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Židovice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2020-09-13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Muroň Matyáš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cyklistika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časovka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Závod míru - ŽCI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Jevíčko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2021-06-27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Poulová Michaela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cyklistika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teamsprint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MČR - JUN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Prostějiov</w:t>
            </w:r>
            <w:proofErr w:type="spellEnd"/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2021-07-15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Poulová Michaela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cyklistika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 m sprint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MČR - JUN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Prostějiov</w:t>
            </w:r>
            <w:proofErr w:type="spellEnd"/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2021-07-15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Poulová Michaela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cyklistka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keirin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MČR - JUN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Prostějiov</w:t>
            </w:r>
            <w:proofErr w:type="spellEnd"/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2021-07-15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Poulová Michaela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cyklistika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teamsprint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ME - JUN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Apeldoorn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(Nizozemí)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2021-08-18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Poulová Michaela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cyklistika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MS - JUN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Káhira (Egypt)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2021-09-02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Širůčková Tereza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Sx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sportovní lezení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lezení na obtížnost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EP - JUN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Slovensko, Žilina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2021-08-05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Širůčková Tereza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Sx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sportovní lezení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lezení na obtížnost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MS - JUN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Rusko, Voroněž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2021-08-23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Štěpánek Jan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cyklistika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MTBO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ČP - finále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Liberec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2020-09-28</w:t>
            </w:r>
          </w:p>
        </w:tc>
      </w:tr>
      <w:tr w:rsidR="00DE0B2E" w:rsidTr="00DE0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Tománek Jonáš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sportovní tanec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MČR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B2E" w:rsidRDefault="00DE0B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E4A9E" w:rsidTr="00DE0B2E">
        <w:trPr>
          <w:gridBefore w:val="1"/>
          <w:wBefore w:w="20" w:type="dxa"/>
          <w:trHeight w:val="422"/>
        </w:trPr>
        <w:tc>
          <w:tcPr>
            <w:tcW w:w="10632" w:type="dxa"/>
            <w:gridSpan w:val="9"/>
            <w:shd w:val="clear" w:color="auto" w:fill="CCFFCC"/>
            <w:vAlign w:val="center"/>
          </w:tcPr>
          <w:p w:rsidR="003E4A9E" w:rsidRDefault="003E4A9E" w:rsidP="00060F37">
            <w:pPr>
              <w:tabs>
                <w:tab w:val="left" w:pos="3060"/>
                <w:tab w:val="left" w:pos="5580"/>
              </w:tabs>
              <w:rPr>
                <w:b/>
                <w:color w:val="000000"/>
              </w:rPr>
            </w:pPr>
            <w:r w:rsidRPr="00660964">
              <w:rPr>
                <w:b/>
                <w:bCs/>
                <w:color w:val="000000" w:themeColor="text1"/>
              </w:rPr>
              <w:t>Celk</w:t>
            </w:r>
            <w:r>
              <w:rPr>
                <w:b/>
                <w:bCs/>
                <w:color w:val="000000" w:themeColor="text1"/>
              </w:rPr>
              <w:t xml:space="preserve">ový počet medailí ve školním roce 2020/2021 na MČR v nekmenových sportech: </w:t>
            </w:r>
            <w:r w:rsidR="00060F37">
              <w:rPr>
                <w:b/>
                <w:bCs/>
                <w:color w:val="000000" w:themeColor="text1"/>
              </w:rPr>
              <w:t>9</w:t>
            </w:r>
            <w:r>
              <w:rPr>
                <w:b/>
                <w:bCs/>
                <w:color w:val="000000" w:themeColor="text1"/>
              </w:rPr>
              <w:t xml:space="preserve">  </w:t>
            </w:r>
            <w:proofErr w:type="gramStart"/>
            <w:r>
              <w:rPr>
                <w:b/>
                <w:bCs/>
                <w:color w:val="000000" w:themeColor="text1"/>
              </w:rPr>
              <w:t xml:space="preserve">   </w:t>
            </w:r>
            <w:r w:rsidRPr="00D0649E">
              <w:rPr>
                <w:b/>
                <w:bCs/>
                <w:color w:val="000000"/>
              </w:rPr>
              <w:t>(</w:t>
            </w:r>
            <w:proofErr w:type="gramEnd"/>
            <w:r w:rsidR="00060F37">
              <w:rPr>
                <w:b/>
                <w:bCs/>
                <w:color w:val="000000"/>
              </w:rPr>
              <w:t>4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 w:rsidR="00060F37">
              <w:rPr>
                <w:b/>
                <w:bCs/>
                <w:color w:val="000000"/>
              </w:rPr>
              <w:t>1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 w:rsidR="00060F37">
              <w:rPr>
                <w:b/>
                <w:bCs/>
                <w:color w:val="000000"/>
              </w:rPr>
              <w:t>4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</w:p>
        </w:tc>
      </w:tr>
    </w:tbl>
    <w:p w:rsidR="009C7FC3" w:rsidRDefault="009C7FC3" w:rsidP="000559B8">
      <w:pPr>
        <w:tabs>
          <w:tab w:val="left" w:pos="540"/>
          <w:tab w:val="left" w:pos="3060"/>
          <w:tab w:val="left" w:pos="6120"/>
        </w:tabs>
      </w:pPr>
    </w:p>
    <w:p w:rsidR="00B77995" w:rsidRDefault="00B77995" w:rsidP="00B77995">
      <w:pPr>
        <w:tabs>
          <w:tab w:val="left" w:pos="540"/>
          <w:tab w:val="left" w:pos="3060"/>
          <w:tab w:val="left" w:pos="6120"/>
        </w:tabs>
        <w:rPr>
          <w:rFonts w:ascii="Arial" w:hAnsi="Arial" w:cs="Arial"/>
          <w:b/>
          <w:sz w:val="28"/>
          <w:szCs w:val="28"/>
        </w:rPr>
      </w:pPr>
      <w:r>
        <w:br w:type="column"/>
      </w:r>
      <w:r w:rsidRPr="006D1BEA">
        <w:rPr>
          <w:rFonts w:ascii="Arial" w:hAnsi="Arial" w:cs="Arial"/>
          <w:b/>
          <w:sz w:val="28"/>
          <w:szCs w:val="28"/>
        </w:rPr>
        <w:lastRenderedPageBreak/>
        <w:t>Přehled reprezentantů 20</w:t>
      </w:r>
      <w:r w:rsidR="003E4A9E">
        <w:rPr>
          <w:rFonts w:ascii="Arial" w:hAnsi="Arial" w:cs="Arial"/>
          <w:b/>
          <w:sz w:val="28"/>
          <w:szCs w:val="28"/>
        </w:rPr>
        <w:t>20</w:t>
      </w:r>
      <w:r w:rsidRPr="006D1BEA">
        <w:rPr>
          <w:rFonts w:ascii="Arial" w:hAnsi="Arial" w:cs="Arial"/>
          <w:b/>
          <w:sz w:val="28"/>
          <w:szCs w:val="28"/>
        </w:rPr>
        <w:t>/20</w:t>
      </w:r>
      <w:r>
        <w:rPr>
          <w:rFonts w:ascii="Arial" w:hAnsi="Arial" w:cs="Arial"/>
          <w:b/>
          <w:sz w:val="28"/>
          <w:szCs w:val="28"/>
        </w:rPr>
        <w:t>2</w:t>
      </w:r>
      <w:r w:rsidR="003E4A9E">
        <w:rPr>
          <w:rFonts w:ascii="Arial" w:hAnsi="Arial" w:cs="Arial"/>
          <w:b/>
          <w:sz w:val="28"/>
          <w:szCs w:val="28"/>
        </w:rPr>
        <w:t>1</w:t>
      </w:r>
      <w:r w:rsidRPr="006D1BEA">
        <w:rPr>
          <w:rFonts w:ascii="Arial" w:hAnsi="Arial" w:cs="Arial"/>
          <w:b/>
          <w:sz w:val="28"/>
          <w:szCs w:val="28"/>
        </w:rPr>
        <w:t xml:space="preserve"> - KMENOVÉ SPORTY</w:t>
      </w:r>
    </w:p>
    <w:tbl>
      <w:tblPr>
        <w:tblW w:w="798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980"/>
        <w:gridCol w:w="1060"/>
        <w:gridCol w:w="1360"/>
        <w:gridCol w:w="1480"/>
        <w:gridCol w:w="1580"/>
      </w:tblGrid>
      <w:tr w:rsidR="003E4A9E" w:rsidRPr="003E4A9E" w:rsidTr="003E4A9E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PŘÍJMENÍ A JMÉNO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TŘÍDA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SPORT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KATEGORIE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TRENÉR</w:t>
            </w:r>
          </w:p>
        </w:tc>
      </w:tr>
      <w:tr w:rsidR="003E4A9E" w:rsidRPr="003E4A9E" w:rsidTr="003E4A9E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Hluší Natálie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T.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Ježek David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L.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Horváthová Michaela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Ton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Krejčiříková Klára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Ton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Sedláčková Lucie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Ton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Bartoňová Ema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Křivánková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Bártů Zuzana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Křivánková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Mezihoráková</w:t>
            </w:r>
            <w:proofErr w:type="spellEnd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Adéla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Křivánková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Nétková</w:t>
            </w:r>
            <w:proofErr w:type="spellEnd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Nela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Křivánková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Jedličková Anna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Křivánková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Křížová Zuzana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Křivánková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Mikšíková Laura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Fousek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Hamzová Eliška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Fousek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Adamec Radek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Bubeníček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Jambor David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U19 / A-muži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Horváth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Konečný Kryštof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U19 / A-muži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Horváth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Fraňková Marta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2Sk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Janečková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Bago Daniel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Hedbávný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Trnková Lucie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Janečková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Durák Miroslav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Hedbávný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Běhal Jonáš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5Ki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Hedbávný 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Šácha Vojtěch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5Ki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Hedbávný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Varmužka Matěj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2Sk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Švec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Kupčová Sabína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5Ki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Vodák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Peciar Tomáš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5Ki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Vodák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Zubalíková</w:t>
            </w:r>
            <w:proofErr w:type="spellEnd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Lucie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Vodák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Ryšávková</w:t>
            </w:r>
            <w:proofErr w:type="spellEnd"/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Emma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2Sk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ŽCI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Dvořák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Dvořáková Petra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ŽCI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Dvořák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Marek Jakub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5Ki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Dvořák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Tlamka Filip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Dvořák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Pelikánová Kateřina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JKY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Kamasová</w:t>
            </w:r>
            <w:proofErr w:type="spellEnd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Zuzana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KKY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Rožnovjaková</w:t>
            </w:r>
            <w:proofErr w:type="spellEnd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Marie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KKY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Bukovská Magdaléna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KKY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Koulisiani</w:t>
            </w:r>
            <w:proofErr w:type="spellEnd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Ela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JKY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Grabovská</w:t>
            </w:r>
            <w:proofErr w:type="spellEnd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Květa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JKY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Mokrá Radka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JKY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Pokorná Eliška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JKY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Stráská</w:t>
            </w:r>
            <w:proofErr w:type="spellEnd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Silvie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JKY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Konečný Lukáš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Petrů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Tesař Tomáš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Petrů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Bukáček Martin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Šamšula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Jirásek Jan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Šamšula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Klajmon</w:t>
            </w:r>
            <w:proofErr w:type="spellEnd"/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Jakub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Šamšula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Benko</w:t>
            </w:r>
            <w:proofErr w:type="spellEnd"/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Daniel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Šamšula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Kaška Petr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Šamšula</w:t>
            </w:r>
          </w:p>
        </w:tc>
      </w:tr>
    </w:tbl>
    <w:p w:rsidR="003E4A9E" w:rsidRPr="003E4A9E" w:rsidRDefault="003E4A9E" w:rsidP="00B77995">
      <w:pPr>
        <w:tabs>
          <w:tab w:val="left" w:pos="540"/>
          <w:tab w:val="left" w:pos="3060"/>
          <w:tab w:val="left" w:pos="6120"/>
        </w:tabs>
      </w:pPr>
    </w:p>
    <w:p w:rsidR="00B77995" w:rsidRDefault="003E4A9E" w:rsidP="00B77995">
      <w:pPr>
        <w:tabs>
          <w:tab w:val="left" w:pos="540"/>
          <w:tab w:val="left" w:pos="3060"/>
          <w:tab w:val="left" w:pos="612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column"/>
      </w:r>
      <w:r w:rsidR="00B77995" w:rsidRPr="006D1BEA">
        <w:rPr>
          <w:rFonts w:ascii="Arial" w:hAnsi="Arial" w:cs="Arial"/>
          <w:b/>
          <w:sz w:val="28"/>
          <w:szCs w:val="28"/>
        </w:rPr>
        <w:lastRenderedPageBreak/>
        <w:t>Přehled reprezentantů 20</w:t>
      </w:r>
      <w:r>
        <w:rPr>
          <w:rFonts w:ascii="Arial" w:hAnsi="Arial" w:cs="Arial"/>
          <w:b/>
          <w:sz w:val="28"/>
          <w:szCs w:val="28"/>
        </w:rPr>
        <w:t>20</w:t>
      </w:r>
      <w:r w:rsidR="00B77995" w:rsidRPr="006D1BEA">
        <w:rPr>
          <w:rFonts w:ascii="Arial" w:hAnsi="Arial" w:cs="Arial"/>
          <w:b/>
          <w:sz w:val="28"/>
          <w:szCs w:val="28"/>
        </w:rPr>
        <w:t>/20</w:t>
      </w:r>
      <w:r w:rsidR="00B77995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>1</w:t>
      </w:r>
      <w:r w:rsidR="00B77995" w:rsidRPr="006D1BEA">
        <w:rPr>
          <w:rFonts w:ascii="Arial" w:hAnsi="Arial" w:cs="Arial"/>
          <w:b/>
          <w:sz w:val="28"/>
          <w:szCs w:val="28"/>
        </w:rPr>
        <w:t xml:space="preserve"> - </w:t>
      </w:r>
      <w:r w:rsidR="00B77995">
        <w:rPr>
          <w:rFonts w:ascii="Arial" w:hAnsi="Arial" w:cs="Arial"/>
          <w:b/>
          <w:sz w:val="28"/>
          <w:szCs w:val="28"/>
        </w:rPr>
        <w:t>NE</w:t>
      </w:r>
      <w:r w:rsidR="00B77995" w:rsidRPr="006D1BEA">
        <w:rPr>
          <w:rFonts w:ascii="Arial" w:hAnsi="Arial" w:cs="Arial"/>
          <w:b/>
          <w:sz w:val="28"/>
          <w:szCs w:val="28"/>
        </w:rPr>
        <w:t>KMENOVÉ SPORTY</w:t>
      </w:r>
    </w:p>
    <w:tbl>
      <w:tblPr>
        <w:tblW w:w="860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980"/>
        <w:gridCol w:w="1060"/>
        <w:gridCol w:w="2080"/>
        <w:gridCol w:w="1480"/>
        <w:gridCol w:w="1480"/>
      </w:tblGrid>
      <w:tr w:rsidR="003E4A9E" w:rsidRPr="003E4A9E" w:rsidTr="003E4A9E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PŘÍJMENÍ A JMÉNO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TŘÍDA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SPORT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KATEGORIE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TŘÍDNÍ</w:t>
            </w:r>
          </w:p>
        </w:tc>
      </w:tr>
      <w:tr w:rsidR="003E4A9E" w:rsidRPr="003E4A9E" w:rsidTr="003E4A9E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Plaček Tadeáš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Martinek Kryštof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1Pr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Baseball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Sklenářová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Moštěk Patrik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Baseball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Krbcová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Tomeček Milan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Baseball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Krbcová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Winkler Jakub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Baseball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Živná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Tomášová Alžběta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3Te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Beach</w:t>
            </w:r>
            <w:proofErr w:type="spellEnd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volejbal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Kondlerová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Tezzele</w:t>
            </w:r>
            <w:proofErr w:type="spellEnd"/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Eliška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Beach</w:t>
            </w:r>
            <w:proofErr w:type="spellEnd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volejbal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 / 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Svobodová P.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Hrdličková Zina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Broková střelba - trap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Krbcová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Poulová Michaela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 (dráhová)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Lošťáková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Obořilová Tereza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5Ki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 (silniční, MTB)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Fialová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Hemerka Adam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Florbal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Moosová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Ibrahim </w:t>
            </w:r>
            <w:proofErr w:type="spellStart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Aldin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Fotbal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Moosová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Smějová</w:t>
            </w:r>
            <w:proofErr w:type="spellEnd"/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Michaela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Házená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Krbcová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Křenková Monika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1Pr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Jachting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Sklenářová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Kališová Markéta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Jachting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Lošťáková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Waldsberger</w:t>
            </w:r>
            <w:proofErr w:type="spellEnd"/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Tomáš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Mravec</w:t>
            </w:r>
            <w:proofErr w:type="spellEnd"/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Marcel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Moosová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Skoupá Sabina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3Te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Lezení na rychlost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Kondlerová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Širůčková Tereza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5Ki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lezení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 / 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Fialová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</w:t>
            </w:r>
            <w:proofErr w:type="spellEnd"/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Matyáš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3Te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šerm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Kondlerová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Kocourová Adéla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5Ki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šerm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Fialová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Kolaříková Viktorie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šerm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ŽCI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Prášil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Slováková Veronika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1Pr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tanec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Sklenářová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Tománek Jonáš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tanec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Jičínská Eliška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Squash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Svobodová P.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Goldová Ester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4Kv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Street Dance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Krbcová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Nová Natálie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Street Dance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</w:tr>
      <w:tr w:rsidR="003E4A9E" w:rsidRPr="003E4A9E" w:rsidTr="003E4A9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Klusková</w:t>
            </w:r>
            <w:proofErr w:type="spellEnd"/>
            <w:r w:rsidRPr="003E4A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Karolína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6Sx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Synchronizované plavání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 / SEN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A9E" w:rsidRPr="003E4A9E" w:rsidRDefault="003E4A9E" w:rsidP="003E4A9E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E4A9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Svobodová P.</w:t>
            </w:r>
          </w:p>
        </w:tc>
      </w:tr>
    </w:tbl>
    <w:p w:rsidR="003E4A9E" w:rsidRPr="003E4A9E" w:rsidRDefault="003E4A9E" w:rsidP="00B77995">
      <w:pPr>
        <w:tabs>
          <w:tab w:val="left" w:pos="540"/>
          <w:tab w:val="left" w:pos="3060"/>
          <w:tab w:val="left" w:pos="6120"/>
        </w:tabs>
      </w:pPr>
    </w:p>
    <w:p w:rsidR="00B11D11" w:rsidRDefault="00AF3D38" w:rsidP="005F33C2">
      <w:pPr>
        <w:tabs>
          <w:tab w:val="left" w:pos="540"/>
          <w:tab w:val="left" w:pos="3060"/>
          <w:tab w:val="left" w:pos="6120"/>
        </w:tabs>
      </w:pPr>
      <w:r>
        <w:br w:type="column"/>
      </w:r>
    </w:p>
    <w:tbl>
      <w:tblPr>
        <w:tblpPr w:leftFromText="141" w:rightFromText="141" w:vertAnchor="page" w:horzAnchor="margin" w:tblpXSpec="center" w:tblpY="894"/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1"/>
        <w:gridCol w:w="904"/>
        <w:gridCol w:w="1194"/>
        <w:gridCol w:w="986"/>
        <w:gridCol w:w="1115"/>
      </w:tblGrid>
      <w:tr w:rsidR="005F33C2" w:rsidRPr="005F33C2" w:rsidTr="005F33C2">
        <w:trPr>
          <w:trHeight w:val="480"/>
        </w:trPr>
        <w:tc>
          <w:tcPr>
            <w:tcW w:w="8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F0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FFFFFF"/>
                <w:sz w:val="28"/>
                <w:szCs w:val="28"/>
                <w:lang w:eastAsia="cs-CZ"/>
              </w:rPr>
              <w:t>Medaile SGLD z MČR od založení školy do konce školního roku 2020/2021</w:t>
            </w:r>
          </w:p>
        </w:tc>
      </w:tr>
      <w:tr w:rsidR="005F33C2" w:rsidRPr="005F33C2" w:rsidTr="005F33C2">
        <w:trPr>
          <w:trHeight w:val="360"/>
        </w:trPr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FF0000"/>
                <w:sz w:val="20"/>
                <w:szCs w:val="20"/>
                <w:lang w:eastAsia="cs-CZ"/>
              </w:rPr>
              <w:t>ZLATO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70C0"/>
                <w:sz w:val="20"/>
                <w:szCs w:val="2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70C0"/>
                <w:sz w:val="20"/>
                <w:szCs w:val="20"/>
                <w:lang w:eastAsia="cs-CZ"/>
              </w:rPr>
              <w:t>STŘÍBRO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9900"/>
                <w:sz w:val="20"/>
                <w:szCs w:val="2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9900"/>
                <w:sz w:val="20"/>
                <w:szCs w:val="20"/>
                <w:lang w:eastAsia="cs-CZ"/>
              </w:rPr>
              <w:t>BROZN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</w:tr>
      <w:tr w:rsidR="005F33C2" w:rsidRPr="005F33C2" w:rsidTr="005F33C2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Atletika (od roku 1991)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340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337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675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1352</w:t>
            </w:r>
          </w:p>
        </w:tc>
      </w:tr>
      <w:tr w:rsidR="005F33C2" w:rsidRPr="005F33C2" w:rsidTr="005F33C2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Basketbal (od roku 2001)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39</w:t>
            </w:r>
          </w:p>
        </w:tc>
      </w:tr>
      <w:tr w:rsidR="005F33C2" w:rsidRPr="005F33C2" w:rsidTr="005F33C2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Fotbal (od roku 2018)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0</w:t>
            </w:r>
          </w:p>
        </w:tc>
      </w:tr>
      <w:tr w:rsidR="005F33C2" w:rsidRPr="005F33C2" w:rsidTr="005F33C2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Gymnastika (od roku 1983)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268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189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627</w:t>
            </w:r>
          </w:p>
        </w:tc>
      </w:tr>
      <w:tr w:rsidR="005F33C2" w:rsidRPr="005F33C2" w:rsidTr="005F33C2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Judo (od roku 2019)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2</w:t>
            </w:r>
          </w:p>
        </w:tc>
      </w:tr>
      <w:tr w:rsidR="005F33C2" w:rsidRPr="005F33C2" w:rsidTr="005F33C2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Plavání (od roku 1983)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1531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1246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1172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3949</w:t>
            </w:r>
          </w:p>
        </w:tc>
      </w:tr>
      <w:tr w:rsidR="005F33C2" w:rsidRPr="005F33C2" w:rsidTr="005F33C2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Tenis (od roku 1991)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37</w:t>
            </w:r>
          </w:p>
        </w:tc>
      </w:tr>
      <w:tr w:rsidR="005F33C2" w:rsidRPr="005F33C2" w:rsidTr="005F33C2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Triatlon (od roku 2011)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49</w:t>
            </w:r>
          </w:p>
        </w:tc>
      </w:tr>
      <w:tr w:rsidR="005F33C2" w:rsidRPr="005F33C2" w:rsidTr="005F33C2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Volejbal dívky (od roku 1990)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33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73</w:t>
            </w:r>
          </w:p>
        </w:tc>
      </w:tr>
      <w:tr w:rsidR="005F33C2" w:rsidRPr="005F33C2" w:rsidTr="005F33C2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Volejbal hoši (od roku 2005)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20</w:t>
            </w:r>
          </w:p>
        </w:tc>
      </w:tr>
      <w:tr w:rsidR="005F33C2" w:rsidRPr="005F33C2" w:rsidTr="005F33C2">
        <w:trPr>
          <w:trHeight w:val="372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ind w:firstLineChars="100" w:firstLine="22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Nekmenové sporty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234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146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5F33C2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450</w:t>
            </w:r>
          </w:p>
        </w:tc>
      </w:tr>
      <w:tr w:rsidR="005F33C2" w:rsidRPr="005F33C2" w:rsidTr="005F33C2">
        <w:trPr>
          <w:trHeight w:val="708"/>
        </w:trPr>
        <w:tc>
          <w:tcPr>
            <w:tcW w:w="4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ind w:firstLineChars="100" w:firstLine="221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CELKEM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FF0000"/>
                <w:sz w:val="22"/>
                <w:szCs w:val="22"/>
                <w:lang w:eastAsia="cs-CZ"/>
              </w:rPr>
              <w:t>2461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70C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70C0"/>
                <w:sz w:val="22"/>
                <w:szCs w:val="22"/>
                <w:lang w:eastAsia="cs-CZ"/>
              </w:rPr>
              <w:t>1995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990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9900"/>
                <w:sz w:val="22"/>
                <w:szCs w:val="22"/>
                <w:lang w:eastAsia="cs-CZ"/>
              </w:rPr>
              <w:t>2142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5F33C2" w:rsidRPr="005F33C2" w:rsidRDefault="005F33C2" w:rsidP="005F33C2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5F33C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6598</w:t>
            </w:r>
          </w:p>
        </w:tc>
      </w:tr>
    </w:tbl>
    <w:p w:rsidR="00B11D11" w:rsidRDefault="00B11D11" w:rsidP="005F33C2">
      <w:pPr>
        <w:tabs>
          <w:tab w:val="left" w:pos="540"/>
          <w:tab w:val="left" w:pos="3060"/>
          <w:tab w:val="left" w:pos="6120"/>
        </w:tabs>
      </w:pPr>
    </w:p>
    <w:p w:rsidR="00B11D11" w:rsidRDefault="00B11D11" w:rsidP="005F33C2">
      <w:pPr>
        <w:tabs>
          <w:tab w:val="left" w:pos="540"/>
          <w:tab w:val="left" w:pos="3060"/>
          <w:tab w:val="left" w:pos="6120"/>
        </w:tabs>
      </w:pPr>
    </w:p>
    <w:p w:rsidR="00B11D11" w:rsidRDefault="00B11D11" w:rsidP="005F33C2">
      <w:pPr>
        <w:tabs>
          <w:tab w:val="left" w:pos="540"/>
          <w:tab w:val="left" w:pos="3060"/>
          <w:tab w:val="left" w:pos="6120"/>
        </w:tabs>
      </w:pPr>
    </w:p>
    <w:p w:rsidR="00B11D11" w:rsidRDefault="00B11D11" w:rsidP="005F33C2">
      <w:pPr>
        <w:tabs>
          <w:tab w:val="left" w:pos="540"/>
          <w:tab w:val="left" w:pos="3060"/>
          <w:tab w:val="left" w:pos="6120"/>
        </w:tabs>
      </w:pPr>
    </w:p>
    <w:p w:rsidR="00B11D11" w:rsidRDefault="00B11D11" w:rsidP="005F33C2">
      <w:pPr>
        <w:tabs>
          <w:tab w:val="left" w:pos="540"/>
          <w:tab w:val="left" w:pos="3060"/>
          <w:tab w:val="left" w:pos="6120"/>
        </w:tabs>
      </w:pPr>
    </w:p>
    <w:p w:rsidR="00B11D11" w:rsidRDefault="00B11D11" w:rsidP="005F33C2">
      <w:pPr>
        <w:tabs>
          <w:tab w:val="left" w:pos="540"/>
          <w:tab w:val="left" w:pos="3060"/>
          <w:tab w:val="left" w:pos="6120"/>
        </w:tabs>
      </w:pPr>
    </w:p>
    <w:p w:rsidR="009D11A1" w:rsidRDefault="005F33C2" w:rsidP="005F33C2">
      <w:pPr>
        <w:tabs>
          <w:tab w:val="left" w:pos="540"/>
          <w:tab w:val="left" w:pos="3060"/>
          <w:tab w:val="left" w:pos="6120"/>
        </w:tabs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1244737</wp:posOffset>
            </wp:positionH>
            <wp:positionV relativeFrom="paragraph">
              <wp:posOffset>3587018</wp:posOffset>
            </wp:positionV>
            <wp:extent cx="4610823" cy="4386806"/>
            <wp:effectExtent l="19050" t="0" r="0" b="0"/>
            <wp:wrapNone/>
            <wp:docPr id="2" name="Obrázek 0" descr="logo SGLD blue 0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GLD blue 0900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823" cy="43868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D11A1" w:rsidSect="00A745A6">
      <w:footerReference w:type="default" r:id="rId8"/>
      <w:footnotePr>
        <w:pos w:val="beneathText"/>
      </w:footnotePr>
      <w:pgSz w:w="11905" w:h="16837" w:code="9"/>
      <w:pgMar w:top="567" w:right="454" w:bottom="567" w:left="96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0C6" w:rsidRDefault="003550C6" w:rsidP="00D87E30">
      <w:r>
        <w:separator/>
      </w:r>
    </w:p>
  </w:endnote>
  <w:endnote w:type="continuationSeparator" w:id="0">
    <w:p w:rsidR="003550C6" w:rsidRDefault="003550C6" w:rsidP="00D87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45A6" w:rsidRPr="00D87E30" w:rsidRDefault="00A745A6" w:rsidP="00D87E30">
    <w:pPr>
      <w:pStyle w:val="Zpat"/>
      <w:jc w:val="center"/>
      <w:rPr>
        <w:rFonts w:ascii="Calibri" w:hAnsi="Calibri" w:cs="Calibri"/>
        <w:sz w:val="16"/>
        <w:szCs w:val="16"/>
      </w:rPr>
    </w:pPr>
    <w:r w:rsidRPr="00D87E30">
      <w:rPr>
        <w:rFonts w:ascii="Calibri" w:hAnsi="Calibri" w:cs="Calibri"/>
        <w:sz w:val="16"/>
        <w:szCs w:val="16"/>
      </w:rPr>
      <w:fldChar w:fldCharType="begin"/>
    </w:r>
    <w:r w:rsidRPr="00D87E30">
      <w:rPr>
        <w:rFonts w:ascii="Calibri" w:hAnsi="Calibri" w:cs="Calibri"/>
        <w:sz w:val="16"/>
        <w:szCs w:val="16"/>
      </w:rPr>
      <w:instrText xml:space="preserve"> PAGE   \* MERGEFORMAT </w:instrText>
    </w:r>
    <w:r w:rsidRPr="00D87E30">
      <w:rPr>
        <w:rFonts w:ascii="Calibri" w:hAnsi="Calibri" w:cs="Calibri"/>
        <w:sz w:val="16"/>
        <w:szCs w:val="16"/>
      </w:rPr>
      <w:fldChar w:fldCharType="separate"/>
    </w:r>
    <w:r>
      <w:rPr>
        <w:rFonts w:ascii="Calibri" w:hAnsi="Calibri" w:cs="Calibri"/>
        <w:noProof/>
        <w:sz w:val="16"/>
        <w:szCs w:val="16"/>
      </w:rPr>
      <w:t>6</w:t>
    </w:r>
    <w:r w:rsidRPr="00D87E30">
      <w:rPr>
        <w:rFonts w:ascii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0C6" w:rsidRDefault="003550C6" w:rsidP="00D87E30">
      <w:r>
        <w:separator/>
      </w:r>
    </w:p>
  </w:footnote>
  <w:footnote w:type="continuationSeparator" w:id="0">
    <w:p w:rsidR="003550C6" w:rsidRDefault="003550C6" w:rsidP="00D87E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9267E73"/>
    <w:multiLevelType w:val="hybridMultilevel"/>
    <w:tmpl w:val="EEC21878"/>
    <w:lvl w:ilvl="0" w:tplc="DE46A3CA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6F6376D6"/>
    <w:multiLevelType w:val="hybridMultilevel"/>
    <w:tmpl w:val="46021096"/>
    <w:lvl w:ilvl="0" w:tplc="040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embedSystemFonts/>
  <w:proofState w:spelling="clean" w:grammar="clean"/>
  <w:defaultTabStop w:val="567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DF0"/>
    <w:rsid w:val="00013298"/>
    <w:rsid w:val="00014500"/>
    <w:rsid w:val="00015BCE"/>
    <w:rsid w:val="00022E76"/>
    <w:rsid w:val="0002398A"/>
    <w:rsid w:val="00034BCD"/>
    <w:rsid w:val="000433C3"/>
    <w:rsid w:val="00043B91"/>
    <w:rsid w:val="00047B21"/>
    <w:rsid w:val="000507D4"/>
    <w:rsid w:val="00053253"/>
    <w:rsid w:val="0005341A"/>
    <w:rsid w:val="000559B8"/>
    <w:rsid w:val="000578E8"/>
    <w:rsid w:val="00060F37"/>
    <w:rsid w:val="0009616A"/>
    <w:rsid w:val="000B0C63"/>
    <w:rsid w:val="000B7291"/>
    <w:rsid w:val="000C12E0"/>
    <w:rsid w:val="000C2CC0"/>
    <w:rsid w:val="000C5B58"/>
    <w:rsid w:val="000D011A"/>
    <w:rsid w:val="000E05D0"/>
    <w:rsid w:val="000E060B"/>
    <w:rsid w:val="000E163D"/>
    <w:rsid w:val="000E2524"/>
    <w:rsid w:val="000E5F74"/>
    <w:rsid w:val="000E7913"/>
    <w:rsid w:val="00100B08"/>
    <w:rsid w:val="0010372E"/>
    <w:rsid w:val="001048B8"/>
    <w:rsid w:val="00122650"/>
    <w:rsid w:val="001229E1"/>
    <w:rsid w:val="00123705"/>
    <w:rsid w:val="00123BD0"/>
    <w:rsid w:val="001415F4"/>
    <w:rsid w:val="001450C9"/>
    <w:rsid w:val="0015405C"/>
    <w:rsid w:val="00174464"/>
    <w:rsid w:val="00182CC2"/>
    <w:rsid w:val="00182D6B"/>
    <w:rsid w:val="00184AF6"/>
    <w:rsid w:val="001942DD"/>
    <w:rsid w:val="001967EA"/>
    <w:rsid w:val="001B3BDB"/>
    <w:rsid w:val="001B5820"/>
    <w:rsid w:val="001C02A1"/>
    <w:rsid w:val="001C15DF"/>
    <w:rsid w:val="001C6DF6"/>
    <w:rsid w:val="001D44CB"/>
    <w:rsid w:val="001E2308"/>
    <w:rsid w:val="001E3E62"/>
    <w:rsid w:val="001F467B"/>
    <w:rsid w:val="001F6C83"/>
    <w:rsid w:val="00200D16"/>
    <w:rsid w:val="00202CB4"/>
    <w:rsid w:val="00202EB0"/>
    <w:rsid w:val="00213F86"/>
    <w:rsid w:val="002147BA"/>
    <w:rsid w:val="00214FE3"/>
    <w:rsid w:val="002228CF"/>
    <w:rsid w:val="00224218"/>
    <w:rsid w:val="0023090A"/>
    <w:rsid w:val="00230ABB"/>
    <w:rsid w:val="00230C03"/>
    <w:rsid w:val="00246ED0"/>
    <w:rsid w:val="002549D8"/>
    <w:rsid w:val="0025591A"/>
    <w:rsid w:val="00261EF2"/>
    <w:rsid w:val="002620D7"/>
    <w:rsid w:val="002828E7"/>
    <w:rsid w:val="00285CA9"/>
    <w:rsid w:val="00295FF0"/>
    <w:rsid w:val="002977DB"/>
    <w:rsid w:val="002A0874"/>
    <w:rsid w:val="002A16CB"/>
    <w:rsid w:val="002A2F31"/>
    <w:rsid w:val="002C17A3"/>
    <w:rsid w:val="002C5D1B"/>
    <w:rsid w:val="002D1333"/>
    <w:rsid w:val="002D3C6C"/>
    <w:rsid w:val="002D6341"/>
    <w:rsid w:val="002F30F8"/>
    <w:rsid w:val="003042AE"/>
    <w:rsid w:val="00306A4F"/>
    <w:rsid w:val="00320897"/>
    <w:rsid w:val="00330E6B"/>
    <w:rsid w:val="003316FE"/>
    <w:rsid w:val="00333FDD"/>
    <w:rsid w:val="00343FFB"/>
    <w:rsid w:val="00345F4A"/>
    <w:rsid w:val="003550C6"/>
    <w:rsid w:val="00360412"/>
    <w:rsid w:val="0036502F"/>
    <w:rsid w:val="00375FFE"/>
    <w:rsid w:val="00380228"/>
    <w:rsid w:val="003873E5"/>
    <w:rsid w:val="00393911"/>
    <w:rsid w:val="00393FE6"/>
    <w:rsid w:val="003A567C"/>
    <w:rsid w:val="003B34C3"/>
    <w:rsid w:val="003B787E"/>
    <w:rsid w:val="003C28D2"/>
    <w:rsid w:val="003C31AF"/>
    <w:rsid w:val="003C7CE6"/>
    <w:rsid w:val="003D166D"/>
    <w:rsid w:val="003D3D26"/>
    <w:rsid w:val="003D4D53"/>
    <w:rsid w:val="003D6958"/>
    <w:rsid w:val="003E059E"/>
    <w:rsid w:val="003E4531"/>
    <w:rsid w:val="003E4A9E"/>
    <w:rsid w:val="003F32EE"/>
    <w:rsid w:val="003F570D"/>
    <w:rsid w:val="00402D60"/>
    <w:rsid w:val="00402FF8"/>
    <w:rsid w:val="004132CF"/>
    <w:rsid w:val="00433E2D"/>
    <w:rsid w:val="00437EBC"/>
    <w:rsid w:val="00441168"/>
    <w:rsid w:val="0044270C"/>
    <w:rsid w:val="0046104B"/>
    <w:rsid w:val="00470633"/>
    <w:rsid w:val="00470AE8"/>
    <w:rsid w:val="004753EE"/>
    <w:rsid w:val="00475670"/>
    <w:rsid w:val="00476B93"/>
    <w:rsid w:val="00480217"/>
    <w:rsid w:val="00480BC8"/>
    <w:rsid w:val="00483623"/>
    <w:rsid w:val="00484954"/>
    <w:rsid w:val="0049094F"/>
    <w:rsid w:val="00491719"/>
    <w:rsid w:val="004927D1"/>
    <w:rsid w:val="00494041"/>
    <w:rsid w:val="004949D6"/>
    <w:rsid w:val="0049679C"/>
    <w:rsid w:val="004D441C"/>
    <w:rsid w:val="004D534E"/>
    <w:rsid w:val="004D5785"/>
    <w:rsid w:val="004D702D"/>
    <w:rsid w:val="004E0C89"/>
    <w:rsid w:val="004E3A46"/>
    <w:rsid w:val="004F1638"/>
    <w:rsid w:val="004F4A2B"/>
    <w:rsid w:val="004F6C5C"/>
    <w:rsid w:val="00501E20"/>
    <w:rsid w:val="00502794"/>
    <w:rsid w:val="00502FCE"/>
    <w:rsid w:val="00504DE2"/>
    <w:rsid w:val="0051043A"/>
    <w:rsid w:val="00512AE6"/>
    <w:rsid w:val="00515256"/>
    <w:rsid w:val="00525E89"/>
    <w:rsid w:val="00533A41"/>
    <w:rsid w:val="00534329"/>
    <w:rsid w:val="00535F36"/>
    <w:rsid w:val="00547C10"/>
    <w:rsid w:val="005517B3"/>
    <w:rsid w:val="005540AA"/>
    <w:rsid w:val="00555122"/>
    <w:rsid w:val="0056173B"/>
    <w:rsid w:val="00576621"/>
    <w:rsid w:val="0058035F"/>
    <w:rsid w:val="005806E6"/>
    <w:rsid w:val="00585FBD"/>
    <w:rsid w:val="0059365C"/>
    <w:rsid w:val="00593D21"/>
    <w:rsid w:val="00596710"/>
    <w:rsid w:val="0059706D"/>
    <w:rsid w:val="005A12CC"/>
    <w:rsid w:val="005D3FF9"/>
    <w:rsid w:val="005D515E"/>
    <w:rsid w:val="005E0069"/>
    <w:rsid w:val="005E0421"/>
    <w:rsid w:val="005E2E21"/>
    <w:rsid w:val="005F10CA"/>
    <w:rsid w:val="005F33C2"/>
    <w:rsid w:val="005F4D09"/>
    <w:rsid w:val="00604F32"/>
    <w:rsid w:val="00606F07"/>
    <w:rsid w:val="00613BB9"/>
    <w:rsid w:val="006177FE"/>
    <w:rsid w:val="006243FB"/>
    <w:rsid w:val="00633527"/>
    <w:rsid w:val="00635D32"/>
    <w:rsid w:val="00640732"/>
    <w:rsid w:val="00644328"/>
    <w:rsid w:val="00646CC2"/>
    <w:rsid w:val="0065180B"/>
    <w:rsid w:val="00660964"/>
    <w:rsid w:val="00662C11"/>
    <w:rsid w:val="00663938"/>
    <w:rsid w:val="0066587A"/>
    <w:rsid w:val="00690FF2"/>
    <w:rsid w:val="00694E0A"/>
    <w:rsid w:val="00695335"/>
    <w:rsid w:val="006A02D5"/>
    <w:rsid w:val="006A1EC1"/>
    <w:rsid w:val="006C5C99"/>
    <w:rsid w:val="006D0B49"/>
    <w:rsid w:val="006D1BEA"/>
    <w:rsid w:val="006F36CE"/>
    <w:rsid w:val="006F4294"/>
    <w:rsid w:val="006F4D81"/>
    <w:rsid w:val="006F4DF3"/>
    <w:rsid w:val="006F52CF"/>
    <w:rsid w:val="006F5F92"/>
    <w:rsid w:val="007074AF"/>
    <w:rsid w:val="007258AF"/>
    <w:rsid w:val="00735F11"/>
    <w:rsid w:val="0073608C"/>
    <w:rsid w:val="0074637B"/>
    <w:rsid w:val="007467B8"/>
    <w:rsid w:val="00747426"/>
    <w:rsid w:val="007524D4"/>
    <w:rsid w:val="0076197D"/>
    <w:rsid w:val="007721F9"/>
    <w:rsid w:val="00776DCD"/>
    <w:rsid w:val="00787B03"/>
    <w:rsid w:val="0079461C"/>
    <w:rsid w:val="007A3655"/>
    <w:rsid w:val="007C02A4"/>
    <w:rsid w:val="007C2146"/>
    <w:rsid w:val="007E1552"/>
    <w:rsid w:val="007E242E"/>
    <w:rsid w:val="007E31A4"/>
    <w:rsid w:val="0080554B"/>
    <w:rsid w:val="00805B68"/>
    <w:rsid w:val="008115BE"/>
    <w:rsid w:val="00817278"/>
    <w:rsid w:val="0081777C"/>
    <w:rsid w:val="008210C0"/>
    <w:rsid w:val="00835BCB"/>
    <w:rsid w:val="00844036"/>
    <w:rsid w:val="00862025"/>
    <w:rsid w:val="00864FFF"/>
    <w:rsid w:val="00872718"/>
    <w:rsid w:val="0087556B"/>
    <w:rsid w:val="00882F99"/>
    <w:rsid w:val="00885E91"/>
    <w:rsid w:val="00886CF4"/>
    <w:rsid w:val="00892A22"/>
    <w:rsid w:val="00897A6D"/>
    <w:rsid w:val="008A59E2"/>
    <w:rsid w:val="008A5E4F"/>
    <w:rsid w:val="008B098B"/>
    <w:rsid w:val="008B2E05"/>
    <w:rsid w:val="008B586E"/>
    <w:rsid w:val="008B74D9"/>
    <w:rsid w:val="008C14B8"/>
    <w:rsid w:val="008D0884"/>
    <w:rsid w:val="008D3381"/>
    <w:rsid w:val="008E08B4"/>
    <w:rsid w:val="008E56BA"/>
    <w:rsid w:val="008F2529"/>
    <w:rsid w:val="008F758B"/>
    <w:rsid w:val="00902A2D"/>
    <w:rsid w:val="00902B41"/>
    <w:rsid w:val="00917EC5"/>
    <w:rsid w:val="009240D2"/>
    <w:rsid w:val="0092606A"/>
    <w:rsid w:val="009342A5"/>
    <w:rsid w:val="0093521B"/>
    <w:rsid w:val="00947A81"/>
    <w:rsid w:val="00954860"/>
    <w:rsid w:val="00955D31"/>
    <w:rsid w:val="00984F81"/>
    <w:rsid w:val="00987818"/>
    <w:rsid w:val="00993F4B"/>
    <w:rsid w:val="0099558D"/>
    <w:rsid w:val="009A22E8"/>
    <w:rsid w:val="009A3943"/>
    <w:rsid w:val="009A4DF9"/>
    <w:rsid w:val="009B055C"/>
    <w:rsid w:val="009B0E6A"/>
    <w:rsid w:val="009C5D71"/>
    <w:rsid w:val="009C63D4"/>
    <w:rsid w:val="009C7FC3"/>
    <w:rsid w:val="009D11A1"/>
    <w:rsid w:val="009D11DB"/>
    <w:rsid w:val="009D13B8"/>
    <w:rsid w:val="009D2C40"/>
    <w:rsid w:val="009D6B2B"/>
    <w:rsid w:val="009F124D"/>
    <w:rsid w:val="009F2A8B"/>
    <w:rsid w:val="009F76F7"/>
    <w:rsid w:val="00A062B8"/>
    <w:rsid w:val="00A151BF"/>
    <w:rsid w:val="00A17945"/>
    <w:rsid w:val="00A202BE"/>
    <w:rsid w:val="00A20AC0"/>
    <w:rsid w:val="00A26330"/>
    <w:rsid w:val="00A36E6B"/>
    <w:rsid w:val="00A44EB6"/>
    <w:rsid w:val="00A52876"/>
    <w:rsid w:val="00A5646C"/>
    <w:rsid w:val="00A57BA7"/>
    <w:rsid w:val="00A71CF2"/>
    <w:rsid w:val="00A745A6"/>
    <w:rsid w:val="00A81DCD"/>
    <w:rsid w:val="00A9021D"/>
    <w:rsid w:val="00A9030D"/>
    <w:rsid w:val="00A943C6"/>
    <w:rsid w:val="00AA0AF2"/>
    <w:rsid w:val="00AA37F0"/>
    <w:rsid w:val="00AA7740"/>
    <w:rsid w:val="00AB116A"/>
    <w:rsid w:val="00AC3469"/>
    <w:rsid w:val="00AC4758"/>
    <w:rsid w:val="00AC7A76"/>
    <w:rsid w:val="00AD1D4B"/>
    <w:rsid w:val="00AD2BE6"/>
    <w:rsid w:val="00AD3C6B"/>
    <w:rsid w:val="00AD42F3"/>
    <w:rsid w:val="00AD6927"/>
    <w:rsid w:val="00AE4892"/>
    <w:rsid w:val="00AE5047"/>
    <w:rsid w:val="00AE52B2"/>
    <w:rsid w:val="00AF1F5C"/>
    <w:rsid w:val="00AF3D38"/>
    <w:rsid w:val="00AF44C2"/>
    <w:rsid w:val="00B00492"/>
    <w:rsid w:val="00B00829"/>
    <w:rsid w:val="00B06A47"/>
    <w:rsid w:val="00B11D11"/>
    <w:rsid w:val="00B125F8"/>
    <w:rsid w:val="00B1281C"/>
    <w:rsid w:val="00B25871"/>
    <w:rsid w:val="00B27E07"/>
    <w:rsid w:val="00B32C2A"/>
    <w:rsid w:val="00B32E8D"/>
    <w:rsid w:val="00B555A1"/>
    <w:rsid w:val="00B57A51"/>
    <w:rsid w:val="00B644B4"/>
    <w:rsid w:val="00B66B0F"/>
    <w:rsid w:val="00B72C2D"/>
    <w:rsid w:val="00B74CA8"/>
    <w:rsid w:val="00B77995"/>
    <w:rsid w:val="00B8785C"/>
    <w:rsid w:val="00B94B10"/>
    <w:rsid w:val="00B95823"/>
    <w:rsid w:val="00B96B41"/>
    <w:rsid w:val="00B9767D"/>
    <w:rsid w:val="00BA131A"/>
    <w:rsid w:val="00BA79C1"/>
    <w:rsid w:val="00BA7BA8"/>
    <w:rsid w:val="00BB12B2"/>
    <w:rsid w:val="00BD398E"/>
    <w:rsid w:val="00BD6CDA"/>
    <w:rsid w:val="00BD6DF0"/>
    <w:rsid w:val="00BE201D"/>
    <w:rsid w:val="00BE6793"/>
    <w:rsid w:val="00BF1F63"/>
    <w:rsid w:val="00BF2762"/>
    <w:rsid w:val="00BF7250"/>
    <w:rsid w:val="00C1601D"/>
    <w:rsid w:val="00C178E8"/>
    <w:rsid w:val="00C210F4"/>
    <w:rsid w:val="00C23A0D"/>
    <w:rsid w:val="00C30A78"/>
    <w:rsid w:val="00C3497C"/>
    <w:rsid w:val="00C35617"/>
    <w:rsid w:val="00C3561E"/>
    <w:rsid w:val="00C42449"/>
    <w:rsid w:val="00C45D05"/>
    <w:rsid w:val="00C52256"/>
    <w:rsid w:val="00C6360D"/>
    <w:rsid w:val="00C65B26"/>
    <w:rsid w:val="00C746A7"/>
    <w:rsid w:val="00C83149"/>
    <w:rsid w:val="00C84A30"/>
    <w:rsid w:val="00C872FE"/>
    <w:rsid w:val="00CA604E"/>
    <w:rsid w:val="00CB1F39"/>
    <w:rsid w:val="00CB2DD3"/>
    <w:rsid w:val="00CC0724"/>
    <w:rsid w:val="00CC4595"/>
    <w:rsid w:val="00CC4F90"/>
    <w:rsid w:val="00CC69C5"/>
    <w:rsid w:val="00CE0725"/>
    <w:rsid w:val="00CE3303"/>
    <w:rsid w:val="00CE705E"/>
    <w:rsid w:val="00CF7A0C"/>
    <w:rsid w:val="00D06DAA"/>
    <w:rsid w:val="00D073A0"/>
    <w:rsid w:val="00D07CAE"/>
    <w:rsid w:val="00D17AB1"/>
    <w:rsid w:val="00D22B17"/>
    <w:rsid w:val="00D30F0C"/>
    <w:rsid w:val="00D43F7D"/>
    <w:rsid w:val="00D457D2"/>
    <w:rsid w:val="00D51266"/>
    <w:rsid w:val="00D71292"/>
    <w:rsid w:val="00D73D9C"/>
    <w:rsid w:val="00D74829"/>
    <w:rsid w:val="00D8058F"/>
    <w:rsid w:val="00D85883"/>
    <w:rsid w:val="00D87E30"/>
    <w:rsid w:val="00D92A0D"/>
    <w:rsid w:val="00DA0F45"/>
    <w:rsid w:val="00DA181D"/>
    <w:rsid w:val="00DA216E"/>
    <w:rsid w:val="00DA2816"/>
    <w:rsid w:val="00DA36A8"/>
    <w:rsid w:val="00DA43DE"/>
    <w:rsid w:val="00DA7424"/>
    <w:rsid w:val="00DB091E"/>
    <w:rsid w:val="00DC2020"/>
    <w:rsid w:val="00DC27C6"/>
    <w:rsid w:val="00DE0B2E"/>
    <w:rsid w:val="00DE340E"/>
    <w:rsid w:val="00DE3A33"/>
    <w:rsid w:val="00E01105"/>
    <w:rsid w:val="00E0607C"/>
    <w:rsid w:val="00E07482"/>
    <w:rsid w:val="00E24259"/>
    <w:rsid w:val="00E27F4E"/>
    <w:rsid w:val="00E30E9E"/>
    <w:rsid w:val="00E32065"/>
    <w:rsid w:val="00E32239"/>
    <w:rsid w:val="00E3424F"/>
    <w:rsid w:val="00E41617"/>
    <w:rsid w:val="00E508EE"/>
    <w:rsid w:val="00E5600B"/>
    <w:rsid w:val="00E704A1"/>
    <w:rsid w:val="00E718F3"/>
    <w:rsid w:val="00E774CB"/>
    <w:rsid w:val="00E81BD6"/>
    <w:rsid w:val="00E85BF0"/>
    <w:rsid w:val="00E915D1"/>
    <w:rsid w:val="00EB08E7"/>
    <w:rsid w:val="00EB14E5"/>
    <w:rsid w:val="00EC1288"/>
    <w:rsid w:val="00EC5D3D"/>
    <w:rsid w:val="00EC6E38"/>
    <w:rsid w:val="00ED6DAF"/>
    <w:rsid w:val="00EE1347"/>
    <w:rsid w:val="00EF342D"/>
    <w:rsid w:val="00F05D4B"/>
    <w:rsid w:val="00F143D0"/>
    <w:rsid w:val="00F30759"/>
    <w:rsid w:val="00F376CF"/>
    <w:rsid w:val="00F37EBE"/>
    <w:rsid w:val="00F460C1"/>
    <w:rsid w:val="00F52958"/>
    <w:rsid w:val="00F54DD2"/>
    <w:rsid w:val="00F5512A"/>
    <w:rsid w:val="00F57ADB"/>
    <w:rsid w:val="00F57CAB"/>
    <w:rsid w:val="00F76ED5"/>
    <w:rsid w:val="00F80402"/>
    <w:rsid w:val="00F86571"/>
    <w:rsid w:val="00F86B5B"/>
    <w:rsid w:val="00F96DDE"/>
    <w:rsid w:val="00FB00B8"/>
    <w:rsid w:val="00FB341B"/>
    <w:rsid w:val="00FB7B4C"/>
    <w:rsid w:val="00FC1E26"/>
    <w:rsid w:val="00FD0949"/>
    <w:rsid w:val="00FD4916"/>
    <w:rsid w:val="00FD74BB"/>
    <w:rsid w:val="00FE7720"/>
    <w:rsid w:val="00FF01A8"/>
    <w:rsid w:val="00FF1BB8"/>
    <w:rsid w:val="00FF387E"/>
    <w:rsid w:val="00FF50DB"/>
    <w:rsid w:val="00FF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5CACB0C-C0A5-43D8-849F-37EBD889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3A33"/>
    <w:pPr>
      <w:suppressAutoHyphens/>
    </w:pPr>
    <w:rPr>
      <w:rFonts w:eastAsia="SimSu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uiPriority w:val="99"/>
    <w:rsid w:val="00DE3A33"/>
    <w:rPr>
      <w:rFonts w:ascii="Symbol" w:hAnsi="Symbol" w:cs="Symbol"/>
    </w:rPr>
  </w:style>
  <w:style w:type="character" w:customStyle="1" w:styleId="WW8Num1z1">
    <w:name w:val="WW8Num1z1"/>
    <w:uiPriority w:val="99"/>
    <w:rsid w:val="00DE3A33"/>
    <w:rPr>
      <w:rFonts w:ascii="Courier New" w:hAnsi="Courier New" w:cs="Courier New"/>
    </w:rPr>
  </w:style>
  <w:style w:type="character" w:customStyle="1" w:styleId="WW8Num1z2">
    <w:name w:val="WW8Num1z2"/>
    <w:uiPriority w:val="99"/>
    <w:rsid w:val="00DE3A33"/>
    <w:rPr>
      <w:rFonts w:ascii="Wingdings" w:hAnsi="Wingdings" w:cs="Wingdings"/>
    </w:rPr>
  </w:style>
  <w:style w:type="character" w:customStyle="1" w:styleId="Standardnpsmoodstavce1">
    <w:name w:val="Standardní písmo odstavce1"/>
    <w:uiPriority w:val="99"/>
    <w:rsid w:val="00DE3A33"/>
  </w:style>
  <w:style w:type="paragraph" w:customStyle="1" w:styleId="Nadpis">
    <w:name w:val="Nadpis"/>
    <w:basedOn w:val="Normln"/>
    <w:next w:val="Zkladntext"/>
    <w:uiPriority w:val="99"/>
    <w:rsid w:val="00DE3A33"/>
    <w:pPr>
      <w:keepNext/>
      <w:spacing w:before="240" w:after="120"/>
    </w:pPr>
    <w:rPr>
      <w:rFonts w:ascii="Arial" w:eastAsia="Times New Roman" w:hAnsi="Arial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E3A3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82E72"/>
    <w:rPr>
      <w:rFonts w:eastAsia="SimSun"/>
      <w:sz w:val="24"/>
      <w:szCs w:val="24"/>
      <w:lang w:eastAsia="ar-SA"/>
    </w:rPr>
  </w:style>
  <w:style w:type="paragraph" w:styleId="Seznam">
    <w:name w:val="List"/>
    <w:basedOn w:val="Zkladntext"/>
    <w:uiPriority w:val="99"/>
    <w:rsid w:val="00DE3A33"/>
  </w:style>
  <w:style w:type="paragraph" w:customStyle="1" w:styleId="Popisek">
    <w:name w:val="Popisek"/>
    <w:basedOn w:val="Normln"/>
    <w:uiPriority w:val="99"/>
    <w:rsid w:val="00DE3A3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DE3A3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rsid w:val="00DE3A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2E72"/>
    <w:rPr>
      <w:rFonts w:eastAsia="SimSun"/>
      <w:sz w:val="0"/>
      <w:szCs w:val="0"/>
      <w:lang w:eastAsia="ar-SA"/>
    </w:rPr>
  </w:style>
  <w:style w:type="paragraph" w:customStyle="1" w:styleId="Rozvrendokumentu1">
    <w:name w:val="Rozvržení dokumentu1"/>
    <w:basedOn w:val="Normln"/>
    <w:uiPriority w:val="99"/>
    <w:rsid w:val="00DE3A3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bsahtabulky">
    <w:name w:val="Obsah tabulky"/>
    <w:basedOn w:val="Normln"/>
    <w:uiPriority w:val="99"/>
    <w:rsid w:val="00DE3A33"/>
    <w:pPr>
      <w:suppressLineNumbers/>
    </w:pPr>
  </w:style>
  <w:style w:type="paragraph" w:customStyle="1" w:styleId="Nadpistabulky">
    <w:name w:val="Nadpis tabulky"/>
    <w:basedOn w:val="Obsahtabulky"/>
    <w:uiPriority w:val="99"/>
    <w:rsid w:val="00DE3A33"/>
    <w:pPr>
      <w:jc w:val="center"/>
    </w:pPr>
    <w:rPr>
      <w:b/>
      <w:bCs/>
    </w:rPr>
  </w:style>
  <w:style w:type="paragraph" w:styleId="Rozloendokumentu">
    <w:name w:val="Document Map"/>
    <w:basedOn w:val="Normln"/>
    <w:link w:val="RozloendokumentuChar"/>
    <w:uiPriority w:val="99"/>
    <w:semiHidden/>
    <w:rsid w:val="0087271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82E72"/>
    <w:rPr>
      <w:rFonts w:eastAsia="SimSun"/>
      <w:sz w:val="0"/>
      <w:szCs w:val="0"/>
      <w:lang w:eastAsia="ar-SA"/>
    </w:rPr>
  </w:style>
  <w:style w:type="paragraph" w:customStyle="1" w:styleId="12">
    <w:name w:val="12"/>
    <w:basedOn w:val="Normln"/>
    <w:uiPriority w:val="99"/>
    <w:rsid w:val="00512AE6"/>
    <w:rPr>
      <w:rFonts w:eastAsia="Times New Roman"/>
      <w:sz w:val="28"/>
      <w:szCs w:val="28"/>
    </w:rPr>
  </w:style>
  <w:style w:type="paragraph" w:styleId="Zhlav">
    <w:name w:val="header"/>
    <w:basedOn w:val="Normln"/>
    <w:link w:val="ZhlavChar"/>
    <w:uiPriority w:val="99"/>
    <w:rsid w:val="00D87E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87E30"/>
    <w:rPr>
      <w:rFonts w:eastAsia="SimSu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D87E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87E30"/>
    <w:rPr>
      <w:rFonts w:eastAsia="SimSun"/>
      <w:sz w:val="24"/>
      <w:szCs w:val="24"/>
      <w:lang w:eastAsia="ar-SA" w:bidi="ar-SA"/>
    </w:rPr>
  </w:style>
  <w:style w:type="character" w:customStyle="1" w:styleId="apple-converted-space">
    <w:name w:val="apple-converted-space"/>
    <w:basedOn w:val="Standardnpsmoodstavce"/>
    <w:rsid w:val="00AC4758"/>
  </w:style>
  <w:style w:type="paragraph" w:styleId="Odstavecseseznamem">
    <w:name w:val="List Paragraph"/>
    <w:basedOn w:val="Normln"/>
    <w:uiPriority w:val="34"/>
    <w:qFormat/>
    <w:rsid w:val="00B12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9</Pages>
  <Words>2321</Words>
  <Characters>13700</Characters>
  <Application>Microsoft Office Word</Application>
  <DocSecurity>0</DocSecurity>
  <Lines>114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Sportovní výsledky žáků Sportovního gymnázia Ludvíka Daňka v Brně ve školním roce 2011/2012</vt:lpstr>
    </vt:vector>
  </TitlesOfParts>
  <Company>Sportovní gymnázium LD</Company>
  <LinksUpToDate>false</LinksUpToDate>
  <CharactersWithSpaces>15990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výsledky žáků Sportovního gymnázia Ludvíka Daňka v Brně ve školním roce 2011/2012</dc:title>
  <dc:creator>Klimes</dc:creator>
  <cp:lastModifiedBy>HP Inc.</cp:lastModifiedBy>
  <cp:revision>53</cp:revision>
  <cp:lastPrinted>2021-10-18T11:59:00Z</cp:lastPrinted>
  <dcterms:created xsi:type="dcterms:W3CDTF">2019-09-12T15:33:00Z</dcterms:created>
  <dcterms:modified xsi:type="dcterms:W3CDTF">2021-10-18T12:10:00Z</dcterms:modified>
</cp:coreProperties>
</file>