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E5D" w:rsidRDefault="00073E5D" w:rsidP="00CB2DD3">
      <w:pPr>
        <w:tabs>
          <w:tab w:val="left" w:pos="2340"/>
          <w:tab w:val="left" w:pos="5580"/>
        </w:tabs>
        <w:jc w:val="both"/>
        <w:rPr>
          <w:color w:val="000000"/>
          <w:sz w:val="28"/>
          <w:szCs w:val="28"/>
        </w:rPr>
      </w:pPr>
      <w:bookmarkStart w:id="0" w:name="_GoBack"/>
      <w:bookmarkEnd w:id="0"/>
    </w:p>
    <w:tbl>
      <w:tblPr>
        <w:tblpPr w:leftFromText="141" w:rightFromText="141" w:vertAnchor="text" w:horzAnchor="margin" w:tblpXSpec="center" w:tblpY="195"/>
        <w:tblW w:w="0" w:type="auto"/>
        <w:tblLayout w:type="fixed"/>
        <w:tblLook w:val="0000" w:firstRow="0" w:lastRow="0" w:firstColumn="0" w:lastColumn="0" w:noHBand="0" w:noVBand="0"/>
      </w:tblPr>
      <w:tblGrid>
        <w:gridCol w:w="10490"/>
      </w:tblGrid>
      <w:tr w:rsidR="00073E5D" w:rsidRPr="00F30759" w:rsidTr="00073E5D">
        <w:tc>
          <w:tcPr>
            <w:tcW w:w="1049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FFCC"/>
            <w:vAlign w:val="center"/>
          </w:tcPr>
          <w:p w:rsidR="00073E5D" w:rsidRDefault="00073E5D" w:rsidP="00073E5D">
            <w:pPr>
              <w:snapToGrid w:val="0"/>
              <w:jc w:val="center"/>
              <w:rPr>
                <w:sz w:val="48"/>
                <w:szCs w:val="48"/>
              </w:rPr>
            </w:pPr>
            <w:r w:rsidRPr="00F30759">
              <w:rPr>
                <w:sz w:val="48"/>
                <w:szCs w:val="48"/>
              </w:rPr>
              <w:t>Sportovní gymnázi</w:t>
            </w:r>
            <w:r>
              <w:rPr>
                <w:sz w:val="48"/>
                <w:szCs w:val="48"/>
              </w:rPr>
              <w:t>um</w:t>
            </w:r>
            <w:r w:rsidRPr="00F30759">
              <w:rPr>
                <w:sz w:val="48"/>
                <w:szCs w:val="48"/>
              </w:rPr>
              <w:t xml:space="preserve"> Ludvíka Daňka</w:t>
            </w:r>
            <w:r>
              <w:rPr>
                <w:sz w:val="48"/>
                <w:szCs w:val="48"/>
              </w:rPr>
              <w:t>,</w:t>
            </w:r>
            <w:r w:rsidRPr="00F30759">
              <w:rPr>
                <w:sz w:val="48"/>
                <w:szCs w:val="48"/>
              </w:rPr>
              <w:t> Brn</w:t>
            </w:r>
            <w:r>
              <w:rPr>
                <w:sz w:val="48"/>
                <w:szCs w:val="48"/>
              </w:rPr>
              <w:t>o</w:t>
            </w:r>
          </w:p>
          <w:p w:rsidR="00073E5D" w:rsidRPr="00F30759" w:rsidRDefault="00073E5D" w:rsidP="00073E5D">
            <w:pPr>
              <w:snapToGrid w:val="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</w:t>
            </w:r>
            <w:r w:rsidRPr="00F30759">
              <w:rPr>
                <w:sz w:val="48"/>
                <w:szCs w:val="48"/>
              </w:rPr>
              <w:t>portovní vý</w:t>
            </w:r>
            <w:r>
              <w:rPr>
                <w:sz w:val="48"/>
                <w:szCs w:val="48"/>
              </w:rPr>
              <w:t>sledky žáků ve školním roce 2021/2022</w:t>
            </w:r>
          </w:p>
        </w:tc>
      </w:tr>
    </w:tbl>
    <w:p w:rsidR="00073E5D" w:rsidRDefault="00073E5D" w:rsidP="00CB2DD3">
      <w:pPr>
        <w:tabs>
          <w:tab w:val="left" w:pos="2340"/>
          <w:tab w:val="left" w:pos="5580"/>
        </w:tabs>
        <w:jc w:val="both"/>
        <w:rPr>
          <w:color w:val="000000"/>
          <w:sz w:val="28"/>
          <w:szCs w:val="28"/>
        </w:rPr>
      </w:pPr>
    </w:p>
    <w:p w:rsidR="00694E0A" w:rsidRPr="00FF55A0" w:rsidRDefault="00694E0A" w:rsidP="00CB2DD3">
      <w:pPr>
        <w:tabs>
          <w:tab w:val="left" w:pos="2340"/>
          <w:tab w:val="left" w:pos="5580"/>
        </w:tabs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</w:t>
      </w:r>
      <w:r w:rsidRPr="00F30759">
        <w:rPr>
          <w:color w:val="000000"/>
          <w:sz w:val="28"/>
          <w:szCs w:val="28"/>
        </w:rPr>
        <w:t>e školním roce 20</w:t>
      </w:r>
      <w:r w:rsidR="006C5C99">
        <w:rPr>
          <w:color w:val="000000"/>
          <w:sz w:val="28"/>
          <w:szCs w:val="28"/>
        </w:rPr>
        <w:t>2</w:t>
      </w:r>
      <w:r w:rsidR="00EE6A1B">
        <w:rPr>
          <w:color w:val="000000"/>
          <w:sz w:val="28"/>
          <w:szCs w:val="28"/>
        </w:rPr>
        <w:t>1</w:t>
      </w:r>
      <w:r w:rsidRPr="00F30759">
        <w:rPr>
          <w:color w:val="000000"/>
          <w:sz w:val="28"/>
          <w:szCs w:val="28"/>
        </w:rPr>
        <w:t>/20</w:t>
      </w:r>
      <w:r w:rsidR="00BA79C1">
        <w:rPr>
          <w:color w:val="000000"/>
          <w:sz w:val="28"/>
          <w:szCs w:val="28"/>
        </w:rPr>
        <w:t>2</w:t>
      </w:r>
      <w:r w:rsidR="00EE6A1B">
        <w:rPr>
          <w:color w:val="000000"/>
          <w:sz w:val="28"/>
          <w:szCs w:val="28"/>
        </w:rPr>
        <w:t>2</w:t>
      </w:r>
      <w:r w:rsidRPr="00F30759">
        <w:rPr>
          <w:color w:val="000000"/>
          <w:sz w:val="28"/>
          <w:szCs w:val="28"/>
        </w:rPr>
        <w:t xml:space="preserve"> žáci Sportovního gymnázia Ludvíka Daňka získali z mistrovských soutěží České republiky</w:t>
      </w:r>
      <w:r>
        <w:rPr>
          <w:color w:val="000000"/>
          <w:sz w:val="28"/>
          <w:szCs w:val="28"/>
        </w:rPr>
        <w:t xml:space="preserve"> ve všech</w:t>
      </w:r>
      <w:r w:rsidRPr="00F30759">
        <w:rPr>
          <w:color w:val="000000"/>
          <w:sz w:val="28"/>
          <w:szCs w:val="28"/>
        </w:rPr>
        <w:t xml:space="preserve"> kategoriích</w:t>
      </w:r>
      <w:r w:rsidR="00D13080">
        <w:rPr>
          <w:color w:val="000000"/>
          <w:sz w:val="28"/>
          <w:szCs w:val="28"/>
        </w:rPr>
        <w:t xml:space="preserve"> </w:t>
      </w:r>
      <w:r w:rsidR="00D13080">
        <w:rPr>
          <w:b/>
          <w:color w:val="000000"/>
          <w:sz w:val="28"/>
          <w:szCs w:val="28"/>
        </w:rPr>
        <w:t>171</w:t>
      </w:r>
      <w:r w:rsidR="009B0E6A">
        <w:rPr>
          <w:color w:val="000000"/>
          <w:sz w:val="28"/>
          <w:szCs w:val="28"/>
        </w:rPr>
        <w:t xml:space="preserve"> </w:t>
      </w:r>
      <w:r w:rsidRPr="00F30759">
        <w:rPr>
          <w:color w:val="000000"/>
          <w:sz w:val="28"/>
          <w:szCs w:val="28"/>
        </w:rPr>
        <w:t>medailí</w:t>
      </w:r>
      <w:r>
        <w:rPr>
          <w:color w:val="000000"/>
          <w:sz w:val="28"/>
          <w:szCs w:val="28"/>
        </w:rPr>
        <w:t>,</w:t>
      </w:r>
      <w:r w:rsidRPr="00F307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z toho </w:t>
      </w:r>
      <w:r w:rsidR="00D13080">
        <w:rPr>
          <w:b/>
          <w:color w:val="000000"/>
          <w:sz w:val="28"/>
          <w:szCs w:val="28"/>
        </w:rPr>
        <w:t>68</w:t>
      </w:r>
      <w:r w:rsidR="009B0E6A">
        <w:rPr>
          <w:color w:val="000000"/>
          <w:sz w:val="28"/>
          <w:szCs w:val="28"/>
        </w:rPr>
        <w:t xml:space="preserve"> </w:t>
      </w:r>
      <w:r w:rsidRPr="00F30759">
        <w:rPr>
          <w:color w:val="000000"/>
          <w:sz w:val="28"/>
          <w:szCs w:val="28"/>
        </w:rPr>
        <w:t>zlatých,</w:t>
      </w:r>
      <w:r w:rsidR="00C84A30">
        <w:rPr>
          <w:color w:val="000000"/>
          <w:sz w:val="28"/>
          <w:szCs w:val="28"/>
        </w:rPr>
        <w:t xml:space="preserve"> </w:t>
      </w:r>
      <w:r w:rsidR="00D13080">
        <w:rPr>
          <w:b/>
          <w:color w:val="000000"/>
          <w:sz w:val="28"/>
          <w:szCs w:val="28"/>
        </w:rPr>
        <w:t>43</w:t>
      </w:r>
      <w:r w:rsidR="009B0E6A">
        <w:rPr>
          <w:b/>
          <w:color w:val="000000"/>
          <w:sz w:val="28"/>
          <w:szCs w:val="28"/>
        </w:rPr>
        <w:t xml:space="preserve"> </w:t>
      </w:r>
      <w:r w:rsidRPr="00F30759">
        <w:rPr>
          <w:color w:val="000000"/>
          <w:sz w:val="28"/>
          <w:szCs w:val="28"/>
        </w:rPr>
        <w:t>stříbrných a</w:t>
      </w:r>
      <w:r w:rsidR="00C84A30">
        <w:rPr>
          <w:color w:val="000000"/>
          <w:sz w:val="28"/>
          <w:szCs w:val="28"/>
        </w:rPr>
        <w:t xml:space="preserve"> </w:t>
      </w:r>
      <w:r w:rsidR="00D13080">
        <w:rPr>
          <w:b/>
          <w:color w:val="000000"/>
          <w:sz w:val="28"/>
          <w:szCs w:val="28"/>
        </w:rPr>
        <w:t>60</w:t>
      </w:r>
      <w:r w:rsidR="009B0E6A">
        <w:rPr>
          <w:b/>
          <w:color w:val="000000"/>
          <w:sz w:val="28"/>
          <w:szCs w:val="28"/>
        </w:rPr>
        <w:t xml:space="preserve"> </w:t>
      </w:r>
      <w:r w:rsidRPr="00F30759">
        <w:rPr>
          <w:color w:val="000000"/>
          <w:sz w:val="28"/>
          <w:szCs w:val="28"/>
        </w:rPr>
        <w:t>bronzových.</w:t>
      </w:r>
    </w:p>
    <w:p w:rsidR="00694E0A" w:rsidRDefault="00694E0A" w:rsidP="00CB2DD3">
      <w:pPr>
        <w:tabs>
          <w:tab w:val="left" w:pos="2340"/>
          <w:tab w:val="left" w:pos="55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</w:t>
      </w:r>
      <w:r w:rsidRPr="00F30759">
        <w:rPr>
          <w:color w:val="000000"/>
          <w:sz w:val="28"/>
          <w:szCs w:val="28"/>
        </w:rPr>
        <w:t>e školním roce 20</w:t>
      </w:r>
      <w:r w:rsidR="00FF1BB8">
        <w:rPr>
          <w:color w:val="000000"/>
          <w:sz w:val="28"/>
          <w:szCs w:val="28"/>
        </w:rPr>
        <w:t>2</w:t>
      </w:r>
      <w:r w:rsidR="00EE6A1B">
        <w:rPr>
          <w:color w:val="000000"/>
          <w:sz w:val="28"/>
          <w:szCs w:val="28"/>
        </w:rPr>
        <w:t>1</w:t>
      </w:r>
      <w:r w:rsidRPr="00F30759">
        <w:rPr>
          <w:color w:val="000000"/>
          <w:sz w:val="28"/>
          <w:szCs w:val="28"/>
        </w:rPr>
        <w:t>/20</w:t>
      </w:r>
      <w:r w:rsidR="00BA79C1">
        <w:rPr>
          <w:color w:val="000000"/>
          <w:sz w:val="28"/>
          <w:szCs w:val="28"/>
        </w:rPr>
        <w:t>2</w:t>
      </w:r>
      <w:r w:rsidR="00EE6A1B">
        <w:rPr>
          <w:color w:val="000000"/>
          <w:sz w:val="28"/>
          <w:szCs w:val="28"/>
        </w:rPr>
        <w:t>2</w:t>
      </w:r>
      <w:r w:rsidRPr="00F30759">
        <w:rPr>
          <w:color w:val="000000"/>
          <w:sz w:val="28"/>
          <w:szCs w:val="28"/>
        </w:rPr>
        <w:t xml:space="preserve"> se do různých reprezentačních výběrů ČR probojovalo</w:t>
      </w:r>
      <w:r w:rsidR="00B72C2D">
        <w:rPr>
          <w:color w:val="000000"/>
          <w:sz w:val="28"/>
          <w:szCs w:val="28"/>
        </w:rPr>
        <w:t xml:space="preserve"> </w:t>
      </w:r>
      <w:r w:rsidR="00D13080">
        <w:rPr>
          <w:b/>
          <w:color w:val="000000"/>
          <w:sz w:val="28"/>
          <w:szCs w:val="28"/>
        </w:rPr>
        <w:t>83</w:t>
      </w:r>
      <w:r w:rsidR="00CB2DD3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žáků z</w:t>
      </w:r>
      <w:r w:rsidR="00CB2DD3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toho</w:t>
      </w:r>
      <w:r w:rsidR="009D11A1">
        <w:rPr>
          <w:color w:val="000000"/>
          <w:sz w:val="28"/>
          <w:szCs w:val="28"/>
        </w:rPr>
        <w:t xml:space="preserve"> </w:t>
      </w:r>
      <w:r w:rsidR="00F70B31" w:rsidRPr="00F70B31">
        <w:rPr>
          <w:b/>
          <w:color w:val="000000"/>
          <w:sz w:val="28"/>
          <w:szCs w:val="28"/>
        </w:rPr>
        <w:t>60</w:t>
      </w:r>
      <w:r>
        <w:rPr>
          <w:color w:val="000000"/>
          <w:sz w:val="28"/>
          <w:szCs w:val="28"/>
        </w:rPr>
        <w:t xml:space="preserve"> v kmenových sportech a</w:t>
      </w:r>
      <w:r w:rsidRPr="00F30759">
        <w:rPr>
          <w:color w:val="000000"/>
          <w:sz w:val="28"/>
          <w:szCs w:val="28"/>
        </w:rPr>
        <w:t xml:space="preserve"> </w:t>
      </w:r>
      <w:r w:rsidR="00D13080" w:rsidRPr="00D13080">
        <w:rPr>
          <w:b/>
          <w:color w:val="000000"/>
          <w:sz w:val="28"/>
          <w:szCs w:val="28"/>
        </w:rPr>
        <w:t>23</w:t>
      </w:r>
      <w:r w:rsidR="00FF1BB8">
        <w:rPr>
          <w:b/>
          <w:color w:val="000000"/>
          <w:sz w:val="28"/>
          <w:szCs w:val="28"/>
        </w:rPr>
        <w:t xml:space="preserve"> </w:t>
      </w:r>
      <w:r w:rsidRPr="00F30759">
        <w:rPr>
          <w:color w:val="000000"/>
          <w:sz w:val="28"/>
          <w:szCs w:val="28"/>
        </w:rPr>
        <w:t>v nekmenových sportech</w:t>
      </w:r>
      <w:r>
        <w:rPr>
          <w:color w:val="000000"/>
          <w:sz w:val="28"/>
          <w:szCs w:val="28"/>
        </w:rPr>
        <w:t>.</w:t>
      </w:r>
    </w:p>
    <w:p w:rsidR="00A17B3E" w:rsidRDefault="00A17B3E" w:rsidP="00A17B3E">
      <w:pPr>
        <w:tabs>
          <w:tab w:val="left" w:pos="2340"/>
          <w:tab w:val="left" w:pos="5580"/>
        </w:tabs>
        <w:jc w:val="center"/>
      </w:pPr>
    </w:p>
    <w:p w:rsidR="006C5EAC" w:rsidRDefault="006C5EAC" w:rsidP="00A17B3E">
      <w:pPr>
        <w:tabs>
          <w:tab w:val="left" w:pos="2340"/>
          <w:tab w:val="left" w:pos="5580"/>
        </w:tabs>
        <w:jc w:val="center"/>
      </w:pPr>
    </w:p>
    <w:p w:rsidR="006C5EAC" w:rsidRDefault="006C5EAC" w:rsidP="00A17B3E">
      <w:pPr>
        <w:tabs>
          <w:tab w:val="left" w:pos="2340"/>
          <w:tab w:val="left" w:pos="5580"/>
        </w:tabs>
        <w:jc w:val="center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A17B3E" w:rsidTr="003A0929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A17B3E" w:rsidRDefault="00A17B3E" w:rsidP="003A0929">
            <w:pPr>
              <w:tabs>
                <w:tab w:val="left" w:pos="1980"/>
              </w:tabs>
            </w:pPr>
            <w:r>
              <w:rPr>
                <w:b/>
                <w:bCs/>
                <w:sz w:val="28"/>
                <w:szCs w:val="28"/>
              </w:rPr>
              <w:t>ATLETIKA</w:t>
            </w:r>
            <w:r>
              <w:rPr>
                <w:b/>
                <w:bCs/>
                <w:sz w:val="28"/>
                <w:szCs w:val="28"/>
              </w:rPr>
              <w:tab/>
            </w:r>
            <w:r>
              <w:rPr>
                <w:b/>
                <w:bCs/>
                <w:sz w:val="28"/>
                <w:szCs w:val="28"/>
              </w:rPr>
              <w:tab/>
            </w:r>
            <w:r>
              <w:rPr>
                <w:b/>
                <w:bCs/>
                <w:sz w:val="28"/>
                <w:szCs w:val="28"/>
              </w:rPr>
              <w:tab/>
              <w:t xml:space="preserve">                                                    34 atletů, 16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chlapců, </w:t>
            </w:r>
            <w:r>
              <w:rPr>
                <w:b/>
                <w:bCs/>
                <w:color w:val="000000"/>
                <w:sz w:val="28"/>
                <w:szCs w:val="28"/>
              </w:rPr>
              <w:t>18</w:t>
            </w:r>
            <w:r>
              <w:rPr>
                <w:b/>
                <w:bCs/>
                <w:sz w:val="28"/>
                <w:szCs w:val="28"/>
              </w:rPr>
              <w:t xml:space="preserve"> dívek</w:t>
            </w:r>
          </w:p>
        </w:tc>
      </w:tr>
    </w:tbl>
    <w:p w:rsidR="00A17B3E" w:rsidRPr="00FF1BB8" w:rsidRDefault="00A17B3E" w:rsidP="00A17B3E">
      <w:pPr>
        <w:tabs>
          <w:tab w:val="left" w:pos="1980"/>
        </w:tabs>
        <w:rPr>
          <w:b/>
          <w:bCs/>
          <w:i/>
          <w:iCs/>
          <w:color w:val="000000"/>
          <w:sz w:val="16"/>
          <w:szCs w:val="16"/>
        </w:rPr>
      </w:pPr>
    </w:p>
    <w:p w:rsidR="00A17B3E" w:rsidRDefault="00A17B3E" w:rsidP="00A17B3E">
      <w:pPr>
        <w:tabs>
          <w:tab w:val="left" w:pos="1980"/>
        </w:tabs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VÝSLEDKY V ZIMNÍM ZÁVODNÍM OBDOBÍ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>ZM ČR dorostu 2022:</w:t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Holzer</w:t>
      </w:r>
      <w:proofErr w:type="spellEnd"/>
      <w:r>
        <w:rPr>
          <w:color w:val="000000"/>
        </w:rPr>
        <w:t xml:space="preserve"> Metoděj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3skok</w:t>
      </w:r>
      <w:r>
        <w:rPr>
          <w:color w:val="000000"/>
        </w:rPr>
        <w:tab/>
        <w:t>13,43m</w:t>
      </w:r>
      <w:r>
        <w:rPr>
          <w:color w:val="000000"/>
        </w:rPr>
        <w:tab/>
      </w:r>
      <w:r>
        <w:rPr>
          <w:color w:val="000000"/>
        </w:rPr>
        <w:tab/>
      </w:r>
      <w:r w:rsidRPr="00B75F52">
        <w:rPr>
          <w:b/>
          <w:color w:val="000000"/>
        </w:rPr>
        <w:t>1.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Kovář David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60m </w:t>
      </w:r>
      <w:proofErr w:type="spellStart"/>
      <w:r>
        <w:rPr>
          <w:color w:val="000000"/>
        </w:rPr>
        <w:t>př</w:t>
      </w:r>
      <w:proofErr w:type="spellEnd"/>
      <w:r>
        <w:rPr>
          <w:color w:val="000000"/>
        </w:rPr>
        <w:tab/>
        <w:t>8,08s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75F52">
        <w:rPr>
          <w:b/>
          <w:color w:val="000000"/>
        </w:rPr>
        <w:t>2.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>ZM ČR juniorů 2022:</w:t>
      </w:r>
      <w:r>
        <w:rPr>
          <w:color w:val="000000"/>
        </w:rPr>
        <w:tab/>
      </w:r>
      <w:r>
        <w:rPr>
          <w:color w:val="000000"/>
        </w:rPr>
        <w:tab/>
        <w:t>Plaček Tadeáš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  <w:t>47,09s</w:t>
      </w:r>
      <w:r>
        <w:rPr>
          <w:color w:val="000000"/>
        </w:rPr>
        <w:tab/>
      </w:r>
      <w:r>
        <w:rPr>
          <w:color w:val="000000"/>
        </w:rPr>
        <w:tab/>
      </w:r>
      <w:r w:rsidRPr="00B75F52">
        <w:rPr>
          <w:b/>
          <w:color w:val="000000"/>
        </w:rPr>
        <w:t>1.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Křížková Natálie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60m </w:t>
      </w:r>
      <w:proofErr w:type="spellStart"/>
      <w:r>
        <w:rPr>
          <w:color w:val="000000"/>
        </w:rPr>
        <w:t>př</w:t>
      </w:r>
      <w:proofErr w:type="spellEnd"/>
      <w:r>
        <w:rPr>
          <w:color w:val="000000"/>
        </w:rPr>
        <w:tab/>
        <w:t>8,70s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75F52">
        <w:rPr>
          <w:b/>
          <w:color w:val="000000"/>
        </w:rPr>
        <w:t>2.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Hutárková</w:t>
      </w:r>
      <w:proofErr w:type="spellEnd"/>
      <w:r>
        <w:rPr>
          <w:color w:val="000000"/>
        </w:rPr>
        <w:t xml:space="preserve"> Veronika</w:t>
      </w:r>
      <w:r>
        <w:rPr>
          <w:color w:val="000000"/>
        </w:rPr>
        <w:tab/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  <w:t>56,45s</w:t>
      </w:r>
      <w:r>
        <w:rPr>
          <w:color w:val="000000"/>
        </w:rPr>
        <w:tab/>
      </w:r>
      <w:r w:rsidRPr="00B75F52">
        <w:rPr>
          <w:b/>
          <w:color w:val="000000"/>
        </w:rPr>
        <w:tab/>
        <w:t>3.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Furchová</w:t>
      </w:r>
      <w:proofErr w:type="spellEnd"/>
      <w:r>
        <w:rPr>
          <w:color w:val="000000"/>
        </w:rPr>
        <w:t xml:space="preserve"> Natálie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3000m</w:t>
      </w:r>
      <w:r>
        <w:rPr>
          <w:color w:val="000000"/>
        </w:rPr>
        <w:tab/>
        <w:t>10:14,81min</w:t>
      </w:r>
      <w:r>
        <w:rPr>
          <w:color w:val="000000"/>
        </w:rPr>
        <w:tab/>
        <w:t>4.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1500m</w:t>
      </w:r>
      <w:r>
        <w:rPr>
          <w:color w:val="000000"/>
        </w:rPr>
        <w:tab/>
        <w:t>4:47,13min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A17B3E" w:rsidRPr="00B75F52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>ZM ČR seniorů 2022:</w:t>
      </w:r>
      <w:r>
        <w:rPr>
          <w:color w:val="000000"/>
        </w:rPr>
        <w:tab/>
      </w:r>
      <w:r>
        <w:rPr>
          <w:color w:val="000000"/>
        </w:rPr>
        <w:tab/>
        <w:t>Plaček Tadeáš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  <w:t>47,20s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A17B3E" w:rsidRDefault="00A17B3E" w:rsidP="00A17B3E">
      <w:pPr>
        <w:tabs>
          <w:tab w:val="left" w:pos="1980"/>
        </w:tabs>
        <w:rPr>
          <w:i/>
          <w:iCs/>
          <w:color w:val="000000"/>
        </w:rPr>
      </w:pPr>
    </w:p>
    <w:p w:rsidR="00A17B3E" w:rsidRDefault="00A17B3E" w:rsidP="00A17B3E">
      <w:r>
        <w:rPr>
          <w:b/>
          <w:bCs/>
          <w:i/>
          <w:iCs/>
          <w:color w:val="000000"/>
        </w:rPr>
        <w:t>VÝSLEDKY V LETNÍM ZÁVODNÍM OBDOBÍ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>LM ČR žactva 2021</w:t>
      </w:r>
      <w:r>
        <w:rPr>
          <w:color w:val="000000"/>
        </w:rPr>
        <w:tab/>
        <w:t>:</w:t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Holzer</w:t>
      </w:r>
      <w:proofErr w:type="spellEnd"/>
      <w:r>
        <w:rPr>
          <w:color w:val="000000"/>
        </w:rPr>
        <w:t xml:space="preserve"> Metoděj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dálka</w:t>
      </w:r>
      <w:r>
        <w:rPr>
          <w:color w:val="000000"/>
        </w:rPr>
        <w:tab/>
      </w:r>
      <w:r>
        <w:rPr>
          <w:color w:val="000000"/>
        </w:rPr>
        <w:tab/>
        <w:t>638cm</w:t>
      </w:r>
      <w:r>
        <w:rPr>
          <w:color w:val="000000"/>
        </w:rPr>
        <w:tab/>
      </w:r>
      <w:r>
        <w:rPr>
          <w:color w:val="000000"/>
        </w:rPr>
        <w:tab/>
      </w:r>
      <w:r w:rsidRPr="00B75F52">
        <w:rPr>
          <w:b/>
          <w:color w:val="000000"/>
        </w:rPr>
        <w:t>3.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>LM ČR do 22 let 2021:</w:t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Hutárková</w:t>
      </w:r>
      <w:proofErr w:type="spellEnd"/>
      <w:r>
        <w:rPr>
          <w:color w:val="000000"/>
        </w:rPr>
        <w:t>, Pijáková</w:t>
      </w:r>
      <w:r>
        <w:rPr>
          <w:color w:val="000000"/>
        </w:rPr>
        <w:tab/>
      </w:r>
      <w:r>
        <w:rPr>
          <w:color w:val="000000"/>
        </w:rPr>
        <w:tab/>
        <w:t>4x400m</w:t>
      </w:r>
      <w:r>
        <w:rPr>
          <w:color w:val="000000"/>
        </w:rPr>
        <w:tab/>
        <w:t>3:48,74min</w:t>
      </w:r>
      <w:r>
        <w:rPr>
          <w:color w:val="000000"/>
        </w:rPr>
        <w:tab/>
      </w:r>
      <w:r>
        <w:rPr>
          <w:color w:val="000000"/>
        </w:rPr>
        <w:tab/>
      </w:r>
      <w:r w:rsidRPr="00B75F52">
        <w:rPr>
          <w:b/>
          <w:color w:val="000000"/>
        </w:rPr>
        <w:t>1.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Valehrach</w:t>
      </w:r>
      <w:proofErr w:type="spellEnd"/>
      <w:r>
        <w:rPr>
          <w:color w:val="000000"/>
        </w:rPr>
        <w:t xml:space="preserve"> Kryštof</w:t>
      </w:r>
      <w:r>
        <w:rPr>
          <w:color w:val="000000"/>
        </w:rPr>
        <w:tab/>
      </w:r>
      <w:r>
        <w:rPr>
          <w:color w:val="000000"/>
        </w:rPr>
        <w:tab/>
        <w:t>dálka</w:t>
      </w:r>
      <w:r>
        <w:rPr>
          <w:color w:val="000000"/>
        </w:rPr>
        <w:tab/>
      </w:r>
      <w:r>
        <w:rPr>
          <w:color w:val="000000"/>
        </w:rPr>
        <w:tab/>
        <w:t>730cm</w:t>
      </w:r>
      <w:r>
        <w:rPr>
          <w:color w:val="000000"/>
        </w:rPr>
        <w:tab/>
      </w:r>
      <w:r>
        <w:rPr>
          <w:color w:val="000000"/>
        </w:rPr>
        <w:tab/>
      </w:r>
      <w:r w:rsidRPr="00B75F52">
        <w:rPr>
          <w:b/>
          <w:color w:val="000000"/>
        </w:rPr>
        <w:t>2.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>LM ČR do 22 let 2021:</w:t>
      </w:r>
      <w:r>
        <w:rPr>
          <w:color w:val="000000"/>
        </w:rPr>
        <w:tab/>
      </w:r>
      <w:r>
        <w:rPr>
          <w:color w:val="000000"/>
        </w:rPr>
        <w:tab/>
        <w:t>Plaček Tadeáš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  <w:t>47,73s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1.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Plaček, Krčma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4x400m</w:t>
      </w:r>
      <w:r>
        <w:rPr>
          <w:color w:val="000000"/>
        </w:rPr>
        <w:tab/>
        <w:t>3:18,12min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1.</w:t>
      </w:r>
    </w:p>
    <w:p w:rsidR="00A17B3E" w:rsidRDefault="00A17B3E" w:rsidP="00A17B3E">
      <w:pPr>
        <w:tabs>
          <w:tab w:val="left" w:pos="1980"/>
        </w:tabs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Křížková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4x100m</w:t>
      </w:r>
      <w:r>
        <w:rPr>
          <w:color w:val="000000"/>
        </w:rPr>
        <w:tab/>
        <w:t>48,04s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3.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>LM ČR dorostu 2022:</w:t>
      </w:r>
      <w:r>
        <w:rPr>
          <w:color w:val="000000"/>
        </w:rPr>
        <w:tab/>
      </w:r>
      <w:r>
        <w:rPr>
          <w:color w:val="000000"/>
        </w:rPr>
        <w:tab/>
        <w:t>Hanek Štěpán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300m </w:t>
      </w:r>
      <w:proofErr w:type="spellStart"/>
      <w:r>
        <w:rPr>
          <w:color w:val="000000"/>
        </w:rPr>
        <w:t>př</w:t>
      </w:r>
      <w:proofErr w:type="spellEnd"/>
      <w:r>
        <w:rPr>
          <w:color w:val="000000"/>
        </w:rPr>
        <w:tab/>
        <w:t>37,77s</w:t>
      </w:r>
      <w:r>
        <w:rPr>
          <w:color w:val="000000"/>
        </w:rPr>
        <w:tab/>
      </w:r>
      <w:r>
        <w:rPr>
          <w:color w:val="000000"/>
        </w:rPr>
        <w:tab/>
      </w:r>
      <w:r w:rsidRPr="000D18ED">
        <w:rPr>
          <w:b/>
          <w:color w:val="000000"/>
        </w:rPr>
        <w:t>1.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Holzer</w:t>
      </w:r>
      <w:proofErr w:type="spellEnd"/>
      <w:r>
        <w:rPr>
          <w:color w:val="000000"/>
        </w:rPr>
        <w:t xml:space="preserve"> Metoděj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3skok</w:t>
      </w:r>
      <w:r>
        <w:rPr>
          <w:color w:val="000000"/>
        </w:rPr>
        <w:tab/>
        <w:t>13,90m</w:t>
      </w:r>
      <w:r>
        <w:rPr>
          <w:color w:val="000000"/>
        </w:rPr>
        <w:tab/>
      </w:r>
      <w:r>
        <w:rPr>
          <w:color w:val="000000"/>
        </w:rPr>
        <w:tab/>
      </w:r>
      <w:r w:rsidRPr="000D18ED">
        <w:rPr>
          <w:b/>
          <w:color w:val="000000"/>
        </w:rPr>
        <w:t>2.</w:t>
      </w:r>
    </w:p>
    <w:p w:rsidR="00A17B3E" w:rsidRPr="00B75F52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Toužín</w:t>
      </w:r>
      <w:proofErr w:type="spellEnd"/>
      <w:r>
        <w:rPr>
          <w:color w:val="000000"/>
        </w:rPr>
        <w:t xml:space="preserve"> Jakub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100m</w:t>
      </w:r>
      <w:r>
        <w:rPr>
          <w:color w:val="000000"/>
        </w:rPr>
        <w:tab/>
      </w:r>
      <w:r>
        <w:rPr>
          <w:color w:val="000000"/>
        </w:rPr>
        <w:tab/>
        <w:t>10,99s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>LM ČR juniorů 2022:</w:t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Furchová</w:t>
      </w:r>
      <w:proofErr w:type="spellEnd"/>
      <w:r>
        <w:rPr>
          <w:color w:val="000000"/>
        </w:rPr>
        <w:t xml:space="preserve"> Natálie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10km</w:t>
      </w:r>
      <w:r>
        <w:rPr>
          <w:color w:val="000000"/>
        </w:rPr>
        <w:tab/>
      </w:r>
      <w:r>
        <w:rPr>
          <w:color w:val="000000"/>
        </w:rPr>
        <w:tab/>
        <w:t>38:28,86min</w:t>
      </w:r>
      <w:r>
        <w:rPr>
          <w:color w:val="000000"/>
        </w:rPr>
        <w:tab/>
      </w:r>
      <w:r w:rsidRPr="000D18ED">
        <w:rPr>
          <w:b/>
          <w:color w:val="000000"/>
        </w:rPr>
        <w:t>1.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Hutárková</w:t>
      </w:r>
      <w:proofErr w:type="spellEnd"/>
      <w:r>
        <w:rPr>
          <w:color w:val="000000"/>
        </w:rPr>
        <w:t xml:space="preserve"> Veronika</w:t>
      </w:r>
      <w:r>
        <w:rPr>
          <w:color w:val="000000"/>
        </w:rPr>
        <w:tab/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  <w:t>54,81s</w:t>
      </w:r>
      <w:r>
        <w:rPr>
          <w:color w:val="000000"/>
        </w:rPr>
        <w:tab/>
      </w:r>
      <w:r>
        <w:rPr>
          <w:color w:val="000000"/>
        </w:rPr>
        <w:tab/>
      </w:r>
      <w:r w:rsidRPr="000D18ED">
        <w:rPr>
          <w:b/>
          <w:color w:val="000000"/>
        </w:rPr>
        <w:t>1.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Hutárková</w:t>
      </w:r>
      <w:proofErr w:type="spellEnd"/>
      <w:r>
        <w:rPr>
          <w:color w:val="000000"/>
        </w:rPr>
        <w:t>, Svobodová</w:t>
      </w:r>
      <w:r>
        <w:rPr>
          <w:color w:val="000000"/>
        </w:rPr>
        <w:tab/>
      </w:r>
      <w:r>
        <w:rPr>
          <w:color w:val="000000"/>
        </w:rPr>
        <w:tab/>
        <w:t>4x400m</w:t>
      </w:r>
      <w:r>
        <w:rPr>
          <w:color w:val="000000"/>
        </w:rPr>
        <w:tab/>
        <w:t>3:47,83min</w:t>
      </w:r>
      <w:r>
        <w:rPr>
          <w:color w:val="000000"/>
        </w:rPr>
        <w:tab/>
      </w:r>
      <w:r>
        <w:rPr>
          <w:color w:val="000000"/>
        </w:rPr>
        <w:tab/>
      </w:r>
      <w:r w:rsidRPr="000D18ED">
        <w:rPr>
          <w:b/>
          <w:color w:val="000000"/>
        </w:rPr>
        <w:t>1.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Plaček Tadeáš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  <w:t>47,04s</w:t>
      </w:r>
      <w:r>
        <w:rPr>
          <w:color w:val="000000"/>
        </w:rPr>
        <w:tab/>
      </w:r>
      <w:r>
        <w:rPr>
          <w:color w:val="000000"/>
        </w:rPr>
        <w:tab/>
      </w:r>
      <w:r w:rsidRPr="000D18ED">
        <w:rPr>
          <w:b/>
          <w:color w:val="000000"/>
        </w:rPr>
        <w:t>1.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Svobodová Barbora</w:t>
      </w:r>
      <w:r>
        <w:rPr>
          <w:color w:val="000000"/>
        </w:rPr>
        <w:tab/>
      </w:r>
      <w:r>
        <w:rPr>
          <w:color w:val="000000"/>
        </w:rPr>
        <w:tab/>
        <w:t>800m</w:t>
      </w:r>
      <w:r>
        <w:rPr>
          <w:color w:val="000000"/>
        </w:rPr>
        <w:tab/>
      </w:r>
      <w:r>
        <w:rPr>
          <w:color w:val="000000"/>
        </w:rPr>
        <w:tab/>
        <w:t>2:08,91min</w:t>
      </w:r>
      <w:r>
        <w:rPr>
          <w:color w:val="000000"/>
        </w:rPr>
        <w:tab/>
      </w:r>
      <w:r>
        <w:rPr>
          <w:color w:val="000000"/>
        </w:rPr>
        <w:tab/>
      </w:r>
      <w:r w:rsidRPr="000D18ED">
        <w:rPr>
          <w:b/>
          <w:color w:val="000000"/>
        </w:rPr>
        <w:t>2.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Valehrach</w:t>
      </w:r>
      <w:proofErr w:type="spellEnd"/>
      <w:r>
        <w:rPr>
          <w:color w:val="000000"/>
        </w:rPr>
        <w:t xml:space="preserve"> Kryštof</w:t>
      </w:r>
      <w:r>
        <w:rPr>
          <w:color w:val="000000"/>
        </w:rPr>
        <w:tab/>
      </w:r>
      <w:r>
        <w:rPr>
          <w:color w:val="000000"/>
        </w:rPr>
        <w:tab/>
        <w:t>dálka</w:t>
      </w:r>
      <w:r>
        <w:rPr>
          <w:color w:val="000000"/>
        </w:rPr>
        <w:tab/>
      </w:r>
      <w:r>
        <w:rPr>
          <w:color w:val="000000"/>
        </w:rPr>
        <w:tab/>
        <w:t>721cm</w:t>
      </w:r>
      <w:r>
        <w:rPr>
          <w:color w:val="000000"/>
        </w:rPr>
        <w:tab/>
      </w:r>
      <w:r>
        <w:rPr>
          <w:color w:val="000000"/>
        </w:rPr>
        <w:tab/>
      </w:r>
      <w:r w:rsidRPr="000D18ED">
        <w:rPr>
          <w:b/>
          <w:color w:val="000000"/>
        </w:rPr>
        <w:t>3.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Furchová</w:t>
      </w:r>
      <w:proofErr w:type="spellEnd"/>
      <w:r>
        <w:rPr>
          <w:color w:val="000000"/>
        </w:rPr>
        <w:t xml:space="preserve"> Natálie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3000m</w:t>
      </w:r>
      <w:r>
        <w:rPr>
          <w:color w:val="000000"/>
        </w:rPr>
        <w:tab/>
        <w:t>10:12,83min</w:t>
      </w:r>
      <w:r>
        <w:rPr>
          <w:color w:val="000000"/>
        </w:rPr>
        <w:tab/>
      </w:r>
      <w:r w:rsidRPr="000D18ED">
        <w:rPr>
          <w:b/>
          <w:color w:val="000000"/>
        </w:rPr>
        <w:t>3.</w:t>
      </w:r>
    </w:p>
    <w:p w:rsidR="00A17B3E" w:rsidRDefault="00A17B3E" w:rsidP="00A17B3E">
      <w:pPr>
        <w:tabs>
          <w:tab w:val="left" w:pos="1980"/>
        </w:tabs>
      </w:pPr>
      <w:r>
        <w:rPr>
          <w:color w:val="000000"/>
        </w:rPr>
        <w:t>LM ČR seniorů 2021 :</w:t>
      </w:r>
      <w:r>
        <w:rPr>
          <w:color w:val="000000"/>
        </w:rPr>
        <w:tab/>
      </w:r>
      <w:r>
        <w:rPr>
          <w:color w:val="000000"/>
        </w:rPr>
        <w:tab/>
        <w:t>Plaček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4x400m</w:t>
      </w:r>
      <w:r>
        <w:rPr>
          <w:color w:val="000000"/>
        </w:rPr>
        <w:tab/>
        <w:t>3:10,72min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1.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  <w:r>
        <w:rPr>
          <w:color w:val="000000"/>
        </w:rPr>
        <w:t>LM ČR do 22 let 2021:</w:t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Hutárková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4x400m</w:t>
      </w:r>
      <w:r>
        <w:rPr>
          <w:color w:val="000000"/>
        </w:rPr>
        <w:tab/>
        <w:t>3:45,89min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1.</w:t>
      </w:r>
    </w:p>
    <w:p w:rsidR="00A17B3E" w:rsidRDefault="00A17B3E" w:rsidP="00A17B3E">
      <w:pPr>
        <w:tabs>
          <w:tab w:val="left" w:pos="1980"/>
        </w:tabs>
        <w:rPr>
          <w:color w:val="000000"/>
        </w:rPr>
      </w:pPr>
    </w:p>
    <w:p w:rsidR="00A17B3E" w:rsidRDefault="00A17B3E" w:rsidP="00A17B3E">
      <w:pPr>
        <w:tabs>
          <w:tab w:val="left" w:pos="2880"/>
          <w:tab w:val="left" w:pos="5220"/>
          <w:tab w:val="left" w:pos="5580"/>
          <w:tab w:val="left" w:pos="7740"/>
        </w:tabs>
      </w:pPr>
      <w:r>
        <w:rPr>
          <w:color w:val="000000"/>
        </w:rPr>
        <w:t xml:space="preserve">Celkem v letním období 22 medailí </w:t>
      </w:r>
      <w:proofErr w:type="gramStart"/>
      <w:r>
        <w:rPr>
          <w:color w:val="000000"/>
        </w:rPr>
        <w:t>( 12</w:t>
      </w:r>
      <w:proofErr w:type="gramEnd"/>
      <w:r>
        <w:rPr>
          <w:color w:val="000000"/>
        </w:rPr>
        <w:t xml:space="preserve"> – 5 – 5 )</w:t>
      </w:r>
    </w:p>
    <w:p w:rsidR="00A17B3E" w:rsidRDefault="00A17B3E" w:rsidP="00A17B3E">
      <w:pPr>
        <w:rPr>
          <w:b/>
          <w:i/>
          <w:u w:val="single"/>
        </w:rPr>
      </w:pPr>
    </w:p>
    <w:p w:rsidR="00A17B3E" w:rsidRDefault="00A17B3E" w:rsidP="00A17B3E">
      <w:r>
        <w:rPr>
          <w:b/>
          <w:i/>
          <w:u w:val="single"/>
        </w:rPr>
        <w:t>Soutěže družstev</w:t>
      </w:r>
    </w:p>
    <w:p w:rsidR="00A17B3E" w:rsidRPr="000D18ED" w:rsidRDefault="00A17B3E" w:rsidP="00A17B3E">
      <w:pPr>
        <w:rPr>
          <w:b/>
        </w:rPr>
      </w:pPr>
      <w:r>
        <w:t xml:space="preserve">Pohár SG (MČR) </w:t>
      </w:r>
      <w:proofErr w:type="gramStart"/>
      <w:r>
        <w:t xml:space="preserve">2022 – </w:t>
      </w:r>
      <w:r w:rsidRPr="000D18ED">
        <w:rPr>
          <w:b/>
        </w:rPr>
        <w:t>1</w:t>
      </w:r>
      <w:proofErr w:type="gramEnd"/>
      <w:r w:rsidRPr="000D18ED">
        <w:rPr>
          <w:b/>
        </w:rPr>
        <w:t>.místo kluci, 4. místo dívky</w:t>
      </w:r>
      <w:r>
        <w:rPr>
          <w:b/>
        </w:rPr>
        <w:t>, celkově 2. SGLD</w:t>
      </w:r>
    </w:p>
    <w:p w:rsidR="00A17B3E" w:rsidRPr="000D18ED" w:rsidRDefault="00A17B3E" w:rsidP="00A17B3E">
      <w:pPr>
        <w:rPr>
          <w:b/>
        </w:rPr>
      </w:pPr>
      <w:r>
        <w:t xml:space="preserve">MČR družstev juniorky – </w:t>
      </w:r>
      <w:r w:rsidRPr="000D18ED">
        <w:rPr>
          <w:b/>
        </w:rPr>
        <w:t xml:space="preserve">2. dívky AKOLY, UNIBR </w:t>
      </w:r>
      <w:r>
        <w:rPr>
          <w:b/>
        </w:rPr>
        <w:t xml:space="preserve">kluci </w:t>
      </w:r>
      <w:r w:rsidRPr="000D18ED">
        <w:rPr>
          <w:b/>
        </w:rPr>
        <w:t>se neprobojovali do finále</w:t>
      </w:r>
    </w:p>
    <w:p w:rsidR="00A17B3E" w:rsidRDefault="00A17B3E" w:rsidP="00A17B3E">
      <w:r>
        <w:t>ECCJ (Evropský klubový pohár juniorek) – letos se neuskutečnil</w:t>
      </w:r>
    </w:p>
    <w:p w:rsidR="00A17B3E" w:rsidRDefault="00A17B3E" w:rsidP="00A17B3E">
      <w:r>
        <w:t xml:space="preserve">Extraliga – </w:t>
      </w:r>
      <w:r w:rsidRPr="000D18ED">
        <w:rPr>
          <w:b/>
        </w:rPr>
        <w:t>3. ženy AKOLY, 1. muži UNIBR</w:t>
      </w:r>
    </w:p>
    <w:p w:rsidR="00A17B3E" w:rsidRDefault="006C5EAC" w:rsidP="00A17B3E">
      <w:r>
        <w:br w:type="column"/>
      </w:r>
      <w:r w:rsidR="00A17B3E">
        <w:rPr>
          <w:b/>
          <w:bCs/>
          <w:i/>
          <w:iCs/>
          <w:color w:val="000000"/>
        </w:rPr>
        <w:lastRenderedPageBreak/>
        <w:t>ÚČAST V MEZINÁRODNÍCH SOUTĚŽÍCH</w:t>
      </w:r>
    </w:p>
    <w:p w:rsidR="00A17B3E" w:rsidRDefault="00A17B3E" w:rsidP="00A17B3E">
      <w:pPr>
        <w:rPr>
          <w:color w:val="000000"/>
        </w:rPr>
      </w:pPr>
      <w:r>
        <w:rPr>
          <w:color w:val="000000"/>
        </w:rPr>
        <w:t xml:space="preserve">MU </w:t>
      </w:r>
      <w:proofErr w:type="spellStart"/>
      <w:r>
        <w:rPr>
          <w:color w:val="000000"/>
        </w:rPr>
        <w:t>jky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2022 :</w:t>
      </w:r>
      <w:proofErr w:type="gramEnd"/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  <w:t>Plaček Tadeáš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47,19s</w:t>
      </w:r>
      <w:r>
        <w:rPr>
          <w:color w:val="000000"/>
        </w:rPr>
        <w:tab/>
      </w:r>
      <w:r>
        <w:rPr>
          <w:color w:val="000000"/>
        </w:rPr>
        <w:tab/>
      </w:r>
      <w:r w:rsidRPr="000D18ED">
        <w:rPr>
          <w:b/>
          <w:color w:val="000000"/>
        </w:rPr>
        <w:t>1.</w:t>
      </w:r>
    </w:p>
    <w:p w:rsidR="00A17B3E" w:rsidRDefault="00A17B3E" w:rsidP="00A17B3E">
      <w:pPr>
        <w:ind w:left="4536" w:firstLine="567"/>
        <w:rPr>
          <w:color w:val="000000"/>
        </w:rPr>
      </w:pPr>
      <w:r>
        <w:rPr>
          <w:color w:val="000000"/>
        </w:rPr>
        <w:t>4x400m</w:t>
      </w:r>
      <w:r>
        <w:rPr>
          <w:color w:val="000000"/>
        </w:rPr>
        <w:tab/>
      </w:r>
      <w:r>
        <w:rPr>
          <w:color w:val="000000"/>
        </w:rPr>
        <w:tab/>
        <w:t>3:11,54min</w:t>
      </w:r>
      <w:r>
        <w:rPr>
          <w:color w:val="000000"/>
        </w:rPr>
        <w:tab/>
      </w:r>
      <w:r>
        <w:rPr>
          <w:color w:val="000000"/>
        </w:rPr>
        <w:tab/>
      </w:r>
      <w:r w:rsidRPr="000D18ED">
        <w:rPr>
          <w:b/>
          <w:color w:val="000000"/>
        </w:rPr>
        <w:t>2.</w:t>
      </w:r>
    </w:p>
    <w:p w:rsidR="00A17B3E" w:rsidRDefault="00A17B3E" w:rsidP="00A17B3E">
      <w:pPr>
        <w:ind w:left="2268"/>
        <w:rPr>
          <w:color w:val="000000"/>
        </w:rPr>
      </w:pPr>
      <w:proofErr w:type="spellStart"/>
      <w:r>
        <w:rPr>
          <w:color w:val="000000"/>
        </w:rPr>
        <w:t>Hutárková</w:t>
      </w:r>
      <w:proofErr w:type="spellEnd"/>
      <w:r>
        <w:rPr>
          <w:color w:val="000000"/>
        </w:rPr>
        <w:t xml:space="preserve"> Veronika</w:t>
      </w:r>
      <w:r>
        <w:rPr>
          <w:color w:val="000000"/>
        </w:rPr>
        <w:tab/>
      </w:r>
      <w:r>
        <w:rPr>
          <w:color w:val="000000"/>
        </w:rPr>
        <w:tab/>
        <w:t>200m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25,23s</w:t>
      </w:r>
      <w:r>
        <w:rPr>
          <w:color w:val="000000"/>
        </w:rPr>
        <w:tab/>
      </w:r>
      <w:r>
        <w:rPr>
          <w:color w:val="000000"/>
        </w:rPr>
        <w:tab/>
        <w:t>6.</w:t>
      </w:r>
    </w:p>
    <w:p w:rsidR="00A17B3E" w:rsidRDefault="00A17B3E" w:rsidP="00A17B3E">
      <w:pPr>
        <w:ind w:left="4536" w:firstLine="567"/>
        <w:rPr>
          <w:color w:val="000000"/>
        </w:rPr>
      </w:pPr>
      <w:r>
        <w:rPr>
          <w:color w:val="000000"/>
        </w:rPr>
        <w:t>400m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57,08s</w:t>
      </w:r>
      <w:r>
        <w:rPr>
          <w:color w:val="000000"/>
        </w:rPr>
        <w:tab/>
      </w:r>
      <w:r>
        <w:rPr>
          <w:color w:val="000000"/>
        </w:rPr>
        <w:tab/>
        <w:t>8.</w:t>
      </w:r>
    </w:p>
    <w:p w:rsidR="00A17B3E" w:rsidRDefault="00A17B3E" w:rsidP="00A17B3E">
      <w:pPr>
        <w:ind w:left="1701" w:firstLine="567"/>
      </w:pPr>
      <w:r>
        <w:rPr>
          <w:color w:val="000000"/>
        </w:rPr>
        <w:t>Svobodová Barbora</w:t>
      </w:r>
      <w:r>
        <w:rPr>
          <w:color w:val="000000"/>
        </w:rPr>
        <w:tab/>
      </w:r>
      <w:r>
        <w:rPr>
          <w:color w:val="000000"/>
        </w:rPr>
        <w:tab/>
        <w:t>800m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2:14,10min</w:t>
      </w:r>
      <w:r>
        <w:rPr>
          <w:color w:val="000000"/>
        </w:rPr>
        <w:tab/>
      </w:r>
      <w:r>
        <w:rPr>
          <w:color w:val="000000"/>
        </w:rPr>
        <w:tab/>
        <w:t>7.</w:t>
      </w:r>
    </w:p>
    <w:p w:rsidR="00A17B3E" w:rsidRDefault="00A17B3E" w:rsidP="00A17B3E">
      <w:pPr>
        <w:rPr>
          <w:color w:val="000000"/>
        </w:rPr>
      </w:pPr>
      <w:r>
        <w:rPr>
          <w:color w:val="000000"/>
        </w:rPr>
        <w:t xml:space="preserve">MU </w:t>
      </w:r>
      <w:proofErr w:type="spellStart"/>
      <w:r>
        <w:rPr>
          <w:color w:val="000000"/>
        </w:rPr>
        <w:t>dky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2022 :</w:t>
      </w:r>
      <w:proofErr w:type="gramEnd"/>
      <w:r>
        <w:rPr>
          <w:color w:val="000000"/>
        </w:rPr>
        <w:tab/>
      </w:r>
      <w:r>
        <w:rPr>
          <w:color w:val="000000"/>
        </w:rPr>
        <w:tab/>
        <w:t>Hanek Štěpán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400m </w:t>
      </w:r>
      <w:proofErr w:type="spellStart"/>
      <w:r>
        <w:rPr>
          <w:color w:val="000000"/>
        </w:rPr>
        <w:t>př</w:t>
      </w:r>
      <w:proofErr w:type="spellEnd"/>
      <w:r>
        <w:rPr>
          <w:color w:val="000000"/>
        </w:rPr>
        <w:tab/>
      </w:r>
      <w:r>
        <w:rPr>
          <w:color w:val="000000"/>
        </w:rPr>
        <w:tab/>
        <w:t>55,88s</w:t>
      </w:r>
      <w:r>
        <w:rPr>
          <w:color w:val="000000"/>
        </w:rPr>
        <w:tab/>
      </w:r>
      <w:r>
        <w:rPr>
          <w:color w:val="000000"/>
        </w:rPr>
        <w:tab/>
      </w:r>
      <w:r w:rsidRPr="000D18ED">
        <w:rPr>
          <w:b/>
          <w:color w:val="000000"/>
        </w:rPr>
        <w:t>2.</w:t>
      </w:r>
    </w:p>
    <w:p w:rsidR="00A17B3E" w:rsidRDefault="00A17B3E" w:rsidP="00A17B3E">
      <w:pPr>
        <w:ind w:left="4536" w:firstLine="567"/>
        <w:rPr>
          <w:color w:val="000000"/>
        </w:rPr>
      </w:pPr>
      <w:r>
        <w:rPr>
          <w:color w:val="000000"/>
        </w:rPr>
        <w:t xml:space="preserve">110m </w:t>
      </w:r>
      <w:proofErr w:type="spellStart"/>
      <w:r>
        <w:rPr>
          <w:color w:val="000000"/>
        </w:rPr>
        <w:t>př</w:t>
      </w:r>
      <w:proofErr w:type="spellEnd"/>
      <w:r>
        <w:rPr>
          <w:color w:val="000000"/>
        </w:rPr>
        <w:tab/>
      </w:r>
      <w:r>
        <w:rPr>
          <w:color w:val="000000"/>
        </w:rPr>
        <w:tab/>
        <w:t>14,67s</w:t>
      </w:r>
      <w:r>
        <w:rPr>
          <w:color w:val="000000"/>
        </w:rPr>
        <w:tab/>
      </w:r>
      <w:r>
        <w:rPr>
          <w:color w:val="000000"/>
        </w:rPr>
        <w:tab/>
        <w:t>5.</w:t>
      </w:r>
    </w:p>
    <w:p w:rsidR="00A17B3E" w:rsidRDefault="00A17B3E" w:rsidP="00A17B3E">
      <w:pPr>
        <w:ind w:left="2268"/>
      </w:pPr>
      <w:proofErr w:type="spellStart"/>
      <w:r>
        <w:rPr>
          <w:color w:val="000000"/>
        </w:rPr>
        <w:t>Holzer</w:t>
      </w:r>
      <w:proofErr w:type="spellEnd"/>
      <w:r>
        <w:rPr>
          <w:color w:val="000000"/>
        </w:rPr>
        <w:t xml:space="preserve"> Metoděj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3skok</w:t>
      </w:r>
      <w:r>
        <w:rPr>
          <w:color w:val="000000"/>
        </w:rPr>
        <w:tab/>
      </w:r>
      <w:r>
        <w:rPr>
          <w:color w:val="000000"/>
        </w:rPr>
        <w:tab/>
        <w:t>13,52m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A17B3E" w:rsidRDefault="00A17B3E" w:rsidP="00A17B3E">
      <w:pPr>
        <w:rPr>
          <w:color w:val="000000"/>
        </w:rPr>
      </w:pPr>
      <w:r>
        <w:rPr>
          <w:color w:val="000000"/>
        </w:rPr>
        <w:t>MS juniorů 2022 :</w:t>
      </w:r>
      <w:r>
        <w:rPr>
          <w:color w:val="000000"/>
        </w:rPr>
        <w:tab/>
        <w:t>Plaček Tadeáš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46,56s</w:t>
      </w:r>
      <w:r>
        <w:rPr>
          <w:color w:val="000000"/>
        </w:rPr>
        <w:tab/>
      </w:r>
      <w:r>
        <w:rPr>
          <w:color w:val="000000"/>
        </w:rPr>
        <w:tab/>
        <w:t>13.</w:t>
      </w:r>
    </w:p>
    <w:p w:rsidR="00A17B3E" w:rsidRDefault="00A17B3E" w:rsidP="00A17B3E"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4x400m</w:t>
      </w:r>
      <w:r>
        <w:rPr>
          <w:color w:val="000000"/>
        </w:rPr>
        <w:tab/>
      </w:r>
      <w:r>
        <w:rPr>
          <w:color w:val="000000"/>
        </w:rPr>
        <w:tab/>
        <w:t>3:07,48min</w:t>
      </w:r>
      <w:r>
        <w:rPr>
          <w:color w:val="000000"/>
        </w:rPr>
        <w:tab/>
      </w:r>
      <w:r>
        <w:rPr>
          <w:color w:val="000000"/>
        </w:rPr>
        <w:tab/>
        <w:t>7.</w:t>
      </w:r>
      <w:r>
        <w:rPr>
          <w:color w:val="000000"/>
        </w:rPr>
        <w:tab/>
        <w:t>rekord ČR</w:t>
      </w:r>
    </w:p>
    <w:p w:rsidR="00A17B3E" w:rsidRDefault="00A17B3E" w:rsidP="00A17B3E"/>
    <w:p w:rsidR="00A17B3E" w:rsidRDefault="00A17B3E" w:rsidP="00A17B3E">
      <w:pPr>
        <w:tabs>
          <w:tab w:val="left" w:pos="3060"/>
          <w:tab w:val="left" w:pos="5580"/>
        </w:tabs>
        <w:rPr>
          <w:color w:val="000000"/>
        </w:rPr>
      </w:pPr>
      <w:r>
        <w:rPr>
          <w:b/>
          <w:bCs/>
          <w:i/>
          <w:iCs/>
          <w:color w:val="000000"/>
        </w:rPr>
        <w:t>ŽÁCI ZAŘAZENÍ DO REPREZENTACE ČR</w:t>
      </w:r>
    </w:p>
    <w:p w:rsidR="00A17B3E" w:rsidRDefault="00A17B3E" w:rsidP="00A17B3E">
      <w:pPr>
        <w:tabs>
          <w:tab w:val="left" w:pos="1134"/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>dorost:</w:t>
      </w:r>
      <w:r>
        <w:rPr>
          <w:color w:val="000000"/>
        </w:rPr>
        <w:tab/>
      </w:r>
      <w:proofErr w:type="spellStart"/>
      <w:r>
        <w:rPr>
          <w:color w:val="000000"/>
        </w:rPr>
        <w:t>Holzer</w:t>
      </w:r>
      <w:proofErr w:type="spellEnd"/>
      <w:r>
        <w:rPr>
          <w:color w:val="000000"/>
        </w:rPr>
        <w:t xml:space="preserve"> Metoděj, Hanek Štěpán</w:t>
      </w:r>
    </w:p>
    <w:p w:rsidR="00A17B3E" w:rsidRDefault="00A17B3E" w:rsidP="00A17B3E">
      <w:pPr>
        <w:tabs>
          <w:tab w:val="left" w:pos="1134"/>
          <w:tab w:val="left" w:pos="2880"/>
          <w:tab w:val="left" w:pos="5580"/>
        </w:tabs>
        <w:rPr>
          <w:b/>
          <w:bCs/>
          <w:i/>
          <w:iCs/>
          <w:color w:val="000000"/>
        </w:rPr>
      </w:pPr>
      <w:r>
        <w:rPr>
          <w:color w:val="000000"/>
        </w:rPr>
        <w:t>junioři:</w:t>
      </w:r>
      <w:r>
        <w:rPr>
          <w:color w:val="000000"/>
        </w:rPr>
        <w:tab/>
      </w:r>
      <w:proofErr w:type="spellStart"/>
      <w:r>
        <w:rPr>
          <w:color w:val="000000"/>
        </w:rPr>
        <w:t>Hutárková</w:t>
      </w:r>
      <w:proofErr w:type="spellEnd"/>
      <w:r>
        <w:rPr>
          <w:color w:val="000000"/>
        </w:rPr>
        <w:t xml:space="preserve"> Veronika, Křížková Natálie, </w:t>
      </w:r>
      <w:proofErr w:type="spellStart"/>
      <w:r>
        <w:rPr>
          <w:color w:val="000000"/>
        </w:rPr>
        <w:t>Valehrach</w:t>
      </w:r>
      <w:proofErr w:type="spellEnd"/>
      <w:r>
        <w:rPr>
          <w:color w:val="000000"/>
        </w:rPr>
        <w:t xml:space="preserve"> Kryštof, </w:t>
      </w:r>
      <w:proofErr w:type="spellStart"/>
      <w:r>
        <w:rPr>
          <w:color w:val="000000"/>
        </w:rPr>
        <w:t>Furchová</w:t>
      </w:r>
      <w:proofErr w:type="spellEnd"/>
      <w:r>
        <w:rPr>
          <w:color w:val="000000"/>
        </w:rPr>
        <w:t xml:space="preserve"> Natálie, Hluší Natálie</w:t>
      </w:r>
    </w:p>
    <w:p w:rsidR="00A17B3E" w:rsidRDefault="00A17B3E" w:rsidP="00A17B3E">
      <w:pPr>
        <w:rPr>
          <w:b/>
          <w:bCs/>
          <w:i/>
          <w:iCs/>
          <w:color w:val="00000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90"/>
      </w:tblGrid>
      <w:tr w:rsidR="00A17B3E" w:rsidTr="00A17B3E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:rsidR="00A17B3E" w:rsidRDefault="00A17B3E" w:rsidP="003A0929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</w:pPr>
            <w:r w:rsidRPr="00660964">
              <w:rPr>
                <w:b/>
                <w:bCs/>
                <w:color w:val="000000" w:themeColor="text1"/>
              </w:rPr>
              <w:t>Celk</w:t>
            </w:r>
            <w:r>
              <w:rPr>
                <w:b/>
                <w:bCs/>
                <w:color w:val="000000" w:themeColor="text1"/>
              </w:rPr>
              <w:t xml:space="preserve">ový počet medailí ve školním roce 2021/2022 na MČR v atletice: </w:t>
            </w:r>
            <w:r>
              <w:rPr>
                <w:b/>
                <w:bCs/>
                <w:color w:val="000000"/>
              </w:rPr>
              <w:t>22</w:t>
            </w:r>
            <w:r w:rsidR="00657A80">
              <w:rPr>
                <w:b/>
                <w:bCs/>
                <w:color w:val="000000"/>
              </w:rPr>
              <w:t xml:space="preserve">                           </w:t>
            </w:r>
            <w:proofErr w:type="gramStart"/>
            <w:r w:rsidR="00657A80">
              <w:rPr>
                <w:b/>
                <w:bCs/>
                <w:color w:val="000000"/>
              </w:rPr>
              <w:t xml:space="preserve">  </w:t>
            </w:r>
            <w:r>
              <w:rPr>
                <w:b/>
                <w:bCs/>
                <w:color w:val="000000"/>
              </w:rPr>
              <w:t xml:space="preserve"> (</w:t>
            </w:r>
            <w:proofErr w:type="gramEnd"/>
            <w:r>
              <w:rPr>
                <w:b/>
                <w:bCs/>
                <w:color w:val="000000"/>
              </w:rPr>
              <w:t>12 – 5 – 5)</w:t>
            </w:r>
          </w:p>
        </w:tc>
      </w:tr>
    </w:tbl>
    <w:p w:rsidR="00A17B3E" w:rsidRDefault="00A17B3E" w:rsidP="00A17B3E"/>
    <w:p w:rsidR="00657A80" w:rsidRDefault="00657A80" w:rsidP="00657A80">
      <w:pPr>
        <w:tabs>
          <w:tab w:val="left" w:pos="2340"/>
          <w:tab w:val="left" w:pos="5580"/>
        </w:tabs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657A80" w:rsidRPr="00F30759" w:rsidTr="003A0929">
        <w:tc>
          <w:tcPr>
            <w:tcW w:w="10490" w:type="dxa"/>
            <w:shd w:val="clear" w:color="auto" w:fill="CCCCCC"/>
          </w:tcPr>
          <w:p w:rsidR="00657A80" w:rsidRPr="00F30759" w:rsidRDefault="00657A80" w:rsidP="003A0929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660964">
              <w:rPr>
                <w:b/>
                <w:bCs/>
                <w:color w:val="000000" w:themeColor="text1"/>
                <w:sz w:val="28"/>
                <w:szCs w:val="28"/>
              </w:rPr>
              <w:t xml:space="preserve">BASKETBAL                                                                                         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20</w:t>
            </w:r>
            <w:r w:rsidRPr="00660964">
              <w:rPr>
                <w:b/>
                <w:bCs/>
                <w:color w:val="000000" w:themeColor="text1"/>
                <w:sz w:val="28"/>
                <w:szCs w:val="28"/>
              </w:rPr>
              <w:t xml:space="preserve"> basketbalistek</w:t>
            </w:r>
          </w:p>
        </w:tc>
      </w:tr>
    </w:tbl>
    <w:p w:rsidR="00657A80" w:rsidRPr="00FF1BB8" w:rsidRDefault="00657A80" w:rsidP="00657A80">
      <w:pPr>
        <w:rPr>
          <w:b/>
          <w:bCs/>
          <w:color w:val="000000" w:themeColor="text1"/>
          <w:sz w:val="16"/>
          <w:szCs w:val="16"/>
        </w:rPr>
      </w:pPr>
    </w:p>
    <w:p w:rsidR="00657A80" w:rsidRPr="008F3A92" w:rsidRDefault="00657A80" w:rsidP="00657A80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 w:rsidRPr="008F3A92">
        <w:rPr>
          <w:b/>
          <w:i/>
          <w:color w:val="000000" w:themeColor="text1"/>
        </w:rPr>
        <w:t>SOUTĚŽ DRUŽSTEV</w:t>
      </w:r>
    </w:p>
    <w:p w:rsidR="00657A80" w:rsidRPr="008F3A92" w:rsidRDefault="00657A80" w:rsidP="00657A80">
      <w:pPr>
        <w:tabs>
          <w:tab w:val="left" w:pos="2880"/>
          <w:tab w:val="left" w:pos="5580"/>
        </w:tabs>
        <w:rPr>
          <w:i/>
          <w:color w:val="000000" w:themeColor="text1"/>
        </w:rPr>
      </w:pPr>
      <w:r w:rsidRPr="008F3A92">
        <w:rPr>
          <w:b/>
          <w:i/>
          <w:color w:val="000000" w:themeColor="text1"/>
        </w:rPr>
        <w:t>- Extraliga ženy</w:t>
      </w:r>
      <w:r w:rsidRPr="008F3A92">
        <w:rPr>
          <w:i/>
          <w:color w:val="000000" w:themeColor="text1"/>
        </w:rPr>
        <w:t xml:space="preserve"> – 2.místo (Mikšíková)</w:t>
      </w:r>
    </w:p>
    <w:p w:rsidR="00657A80" w:rsidRPr="008F3A92" w:rsidRDefault="00657A80" w:rsidP="00657A80">
      <w:pPr>
        <w:tabs>
          <w:tab w:val="left" w:pos="2880"/>
          <w:tab w:val="left" w:pos="5580"/>
        </w:tabs>
        <w:rPr>
          <w:i/>
          <w:color w:val="000000" w:themeColor="text1"/>
        </w:rPr>
      </w:pPr>
      <w:r w:rsidRPr="008F3A92">
        <w:rPr>
          <w:b/>
          <w:i/>
          <w:color w:val="000000" w:themeColor="text1"/>
        </w:rPr>
        <w:t xml:space="preserve">                           - </w:t>
      </w:r>
      <w:r w:rsidRPr="008F3A92">
        <w:rPr>
          <w:i/>
          <w:color w:val="000000" w:themeColor="text1"/>
        </w:rPr>
        <w:t>1.místo Český pohár</w:t>
      </w:r>
      <w:r>
        <w:rPr>
          <w:i/>
          <w:color w:val="000000" w:themeColor="text1"/>
        </w:rPr>
        <w:t xml:space="preserve"> (Mikšíková)</w:t>
      </w:r>
    </w:p>
    <w:p w:rsidR="00657A80" w:rsidRPr="008F3A92" w:rsidRDefault="00657A80" w:rsidP="00657A80">
      <w:pPr>
        <w:tabs>
          <w:tab w:val="left" w:pos="2880"/>
          <w:tab w:val="left" w:pos="5580"/>
        </w:tabs>
        <w:rPr>
          <w:i/>
          <w:color w:val="000000" w:themeColor="text1"/>
        </w:rPr>
      </w:pPr>
      <w:r w:rsidRPr="008F3A92">
        <w:rPr>
          <w:i/>
          <w:color w:val="000000" w:themeColor="text1"/>
        </w:rPr>
        <w:t xml:space="preserve">                           - 1.místo EWBL (Východoevropská liga)</w:t>
      </w:r>
      <w:r w:rsidRPr="008F3A92">
        <w:rPr>
          <w:i/>
          <w:color w:val="000000" w:themeColor="text1"/>
        </w:rPr>
        <w:tab/>
      </w:r>
      <w:r>
        <w:rPr>
          <w:i/>
          <w:color w:val="000000" w:themeColor="text1"/>
        </w:rPr>
        <w:t>(Mikšíková)</w:t>
      </w:r>
    </w:p>
    <w:p w:rsidR="00657A80" w:rsidRPr="008F3A92" w:rsidRDefault="00657A80" w:rsidP="00657A80">
      <w:pPr>
        <w:tabs>
          <w:tab w:val="left" w:pos="2880"/>
          <w:tab w:val="left" w:pos="5580"/>
        </w:tabs>
        <w:rPr>
          <w:i/>
          <w:color w:val="000000" w:themeColor="text1"/>
        </w:rPr>
      </w:pPr>
      <w:r w:rsidRPr="008F3A92">
        <w:rPr>
          <w:i/>
          <w:color w:val="000000" w:themeColor="text1"/>
        </w:rPr>
        <w:t xml:space="preserve">                           - play </w:t>
      </w:r>
      <w:proofErr w:type="spellStart"/>
      <w:r w:rsidRPr="008F3A92">
        <w:rPr>
          <w:i/>
          <w:color w:val="000000" w:themeColor="text1"/>
        </w:rPr>
        <w:t>off</w:t>
      </w:r>
      <w:proofErr w:type="spellEnd"/>
      <w:r w:rsidRPr="008F3A92">
        <w:rPr>
          <w:i/>
          <w:color w:val="000000" w:themeColor="text1"/>
        </w:rPr>
        <w:t xml:space="preserve"> </w:t>
      </w:r>
      <w:proofErr w:type="spellStart"/>
      <w:r w:rsidRPr="008F3A92">
        <w:rPr>
          <w:i/>
          <w:color w:val="000000" w:themeColor="text1"/>
        </w:rPr>
        <w:t>Eurocup</w:t>
      </w:r>
      <w:proofErr w:type="spellEnd"/>
      <w:r>
        <w:rPr>
          <w:i/>
          <w:color w:val="000000" w:themeColor="text1"/>
        </w:rPr>
        <w:t xml:space="preserve"> (Mikšíková)</w:t>
      </w:r>
    </w:p>
    <w:p w:rsidR="00657A80" w:rsidRPr="008F3A92" w:rsidRDefault="00657A80" w:rsidP="00657A80">
      <w:pPr>
        <w:tabs>
          <w:tab w:val="left" w:pos="2880"/>
          <w:tab w:val="left" w:pos="5580"/>
        </w:tabs>
        <w:rPr>
          <w:i/>
          <w:color w:val="000000" w:themeColor="text1"/>
        </w:rPr>
      </w:pPr>
      <w:r w:rsidRPr="008F3A92">
        <w:rPr>
          <w:b/>
          <w:i/>
          <w:color w:val="000000" w:themeColor="text1"/>
        </w:rPr>
        <w:t>- Extraliga juniorky</w:t>
      </w:r>
      <w:r w:rsidRPr="008F3A92">
        <w:rPr>
          <w:i/>
          <w:color w:val="000000" w:themeColor="text1"/>
        </w:rPr>
        <w:t xml:space="preserve"> – 6.místo MČR (Mikšíková, Křížová, </w:t>
      </w:r>
      <w:proofErr w:type="spellStart"/>
      <w:r w:rsidRPr="008F3A92">
        <w:rPr>
          <w:i/>
          <w:color w:val="000000" w:themeColor="text1"/>
        </w:rPr>
        <w:t>Užovičová</w:t>
      </w:r>
      <w:proofErr w:type="spellEnd"/>
      <w:r w:rsidRPr="008F3A92">
        <w:rPr>
          <w:i/>
          <w:color w:val="000000" w:themeColor="text1"/>
        </w:rPr>
        <w:t xml:space="preserve">, Jedličková, </w:t>
      </w:r>
      <w:proofErr w:type="spellStart"/>
      <w:r w:rsidRPr="008F3A92">
        <w:rPr>
          <w:i/>
          <w:color w:val="000000" w:themeColor="text1"/>
        </w:rPr>
        <w:t>Andresková</w:t>
      </w:r>
      <w:proofErr w:type="spellEnd"/>
      <w:r w:rsidRPr="008F3A92">
        <w:rPr>
          <w:i/>
          <w:color w:val="000000" w:themeColor="text1"/>
        </w:rPr>
        <w:t>, Nerudová,</w:t>
      </w:r>
    </w:p>
    <w:p w:rsidR="00657A80" w:rsidRPr="008F3A92" w:rsidRDefault="00657A80" w:rsidP="00657A80">
      <w:pPr>
        <w:tabs>
          <w:tab w:val="left" w:pos="2880"/>
          <w:tab w:val="left" w:pos="5580"/>
        </w:tabs>
        <w:rPr>
          <w:i/>
          <w:color w:val="000000" w:themeColor="text1"/>
        </w:rPr>
      </w:pPr>
      <w:r w:rsidRPr="008F3A92">
        <w:rPr>
          <w:i/>
          <w:color w:val="000000" w:themeColor="text1"/>
        </w:rPr>
        <w:tab/>
        <w:t xml:space="preserve">            </w:t>
      </w:r>
      <w:proofErr w:type="spellStart"/>
      <w:r w:rsidRPr="008F3A92">
        <w:rPr>
          <w:i/>
          <w:color w:val="000000" w:themeColor="text1"/>
        </w:rPr>
        <w:t>Mezihoráková</w:t>
      </w:r>
      <w:proofErr w:type="spellEnd"/>
      <w:r w:rsidRPr="008F3A92">
        <w:rPr>
          <w:i/>
          <w:color w:val="000000" w:themeColor="text1"/>
        </w:rPr>
        <w:t>, Bártů)</w:t>
      </w:r>
    </w:p>
    <w:p w:rsidR="00657A80" w:rsidRPr="008F3A92" w:rsidRDefault="00657A80" w:rsidP="00657A80">
      <w:pPr>
        <w:tabs>
          <w:tab w:val="left" w:pos="2880"/>
          <w:tab w:val="left" w:pos="5580"/>
        </w:tabs>
        <w:rPr>
          <w:i/>
          <w:color w:val="000000" w:themeColor="text1"/>
        </w:rPr>
      </w:pPr>
      <w:r w:rsidRPr="008F3A92">
        <w:rPr>
          <w:b/>
          <w:i/>
          <w:color w:val="000000" w:themeColor="text1"/>
        </w:rPr>
        <w:t>- Extraliga kadetky</w:t>
      </w:r>
      <w:r w:rsidRPr="008F3A92">
        <w:rPr>
          <w:i/>
          <w:color w:val="000000" w:themeColor="text1"/>
        </w:rPr>
        <w:t xml:space="preserve"> – 7.místo MČR (</w:t>
      </w:r>
      <w:proofErr w:type="spellStart"/>
      <w:r w:rsidRPr="008F3A92">
        <w:rPr>
          <w:i/>
          <w:color w:val="000000" w:themeColor="text1"/>
        </w:rPr>
        <w:t>Mezihoráková</w:t>
      </w:r>
      <w:proofErr w:type="spellEnd"/>
      <w:r w:rsidRPr="008F3A92">
        <w:rPr>
          <w:i/>
          <w:color w:val="000000" w:themeColor="text1"/>
        </w:rPr>
        <w:t xml:space="preserve">, Bártů, Bartoňová, Daňková, Otrubová, </w:t>
      </w:r>
      <w:proofErr w:type="spellStart"/>
      <w:r w:rsidRPr="008F3A92">
        <w:rPr>
          <w:i/>
          <w:color w:val="000000" w:themeColor="text1"/>
        </w:rPr>
        <w:t>Oslizlová</w:t>
      </w:r>
      <w:proofErr w:type="spellEnd"/>
      <w:r w:rsidRPr="008F3A92">
        <w:rPr>
          <w:i/>
          <w:color w:val="000000" w:themeColor="text1"/>
        </w:rPr>
        <w:t>,</w:t>
      </w:r>
    </w:p>
    <w:p w:rsidR="00657A80" w:rsidRPr="008F3A92" w:rsidRDefault="00657A80" w:rsidP="00657A80">
      <w:pPr>
        <w:tabs>
          <w:tab w:val="left" w:pos="2880"/>
          <w:tab w:val="left" w:pos="5580"/>
        </w:tabs>
        <w:rPr>
          <w:i/>
          <w:color w:val="000000" w:themeColor="text1"/>
        </w:rPr>
      </w:pPr>
      <w:r w:rsidRPr="008F3A92">
        <w:rPr>
          <w:i/>
          <w:color w:val="000000" w:themeColor="text1"/>
        </w:rPr>
        <w:tab/>
        <w:t xml:space="preserve">            </w:t>
      </w:r>
      <w:proofErr w:type="spellStart"/>
      <w:r w:rsidRPr="008F3A92">
        <w:rPr>
          <w:i/>
          <w:color w:val="000000" w:themeColor="text1"/>
        </w:rPr>
        <w:t>Amadei</w:t>
      </w:r>
      <w:proofErr w:type="spellEnd"/>
      <w:r w:rsidRPr="008F3A92">
        <w:rPr>
          <w:i/>
          <w:color w:val="000000" w:themeColor="text1"/>
        </w:rPr>
        <w:t>, Šubová)</w:t>
      </w:r>
      <w:r w:rsidRPr="008F3A92">
        <w:rPr>
          <w:i/>
          <w:color w:val="000000" w:themeColor="text1"/>
        </w:rPr>
        <w:tab/>
      </w:r>
      <w:r w:rsidRPr="008F3A92">
        <w:rPr>
          <w:i/>
          <w:color w:val="000000" w:themeColor="text1"/>
        </w:rPr>
        <w:tab/>
      </w:r>
      <w:r w:rsidRPr="008F3A92">
        <w:rPr>
          <w:i/>
          <w:color w:val="000000" w:themeColor="text1"/>
        </w:rPr>
        <w:tab/>
      </w:r>
    </w:p>
    <w:p w:rsidR="00657A80" w:rsidRPr="008F3A92" w:rsidRDefault="00657A80" w:rsidP="00657A80">
      <w:pPr>
        <w:rPr>
          <w:i/>
          <w:color w:val="000000"/>
        </w:rPr>
      </w:pPr>
    </w:p>
    <w:p w:rsidR="00657A80" w:rsidRPr="008F3A92" w:rsidRDefault="00657A80" w:rsidP="00657A80">
      <w:pPr>
        <w:outlineLvl w:val="0"/>
        <w:rPr>
          <w:b/>
          <w:bCs/>
          <w:i/>
          <w:color w:val="000000" w:themeColor="text1"/>
        </w:rPr>
      </w:pPr>
      <w:r w:rsidRPr="008F3A92">
        <w:rPr>
          <w:b/>
          <w:bCs/>
          <w:i/>
          <w:color w:val="000000" w:themeColor="text1"/>
        </w:rPr>
        <w:t>ÚČAST V MEZINÁRODNÍCH SOUTĚŽÍCH</w:t>
      </w:r>
    </w:p>
    <w:p w:rsidR="00657A80" w:rsidRPr="008F3A92" w:rsidRDefault="00657A80" w:rsidP="00657A80">
      <w:pPr>
        <w:outlineLvl w:val="0"/>
        <w:rPr>
          <w:i/>
        </w:rPr>
      </w:pPr>
      <w:r w:rsidRPr="008F3A92">
        <w:rPr>
          <w:i/>
        </w:rPr>
        <w:t>- ME U18 (Kréta) – 6.místo (</w:t>
      </w:r>
      <w:proofErr w:type="spellStart"/>
      <w:r w:rsidRPr="008F3A92">
        <w:rPr>
          <w:i/>
        </w:rPr>
        <w:t>Mezihoráková</w:t>
      </w:r>
      <w:proofErr w:type="spellEnd"/>
      <w:r w:rsidRPr="008F3A92">
        <w:rPr>
          <w:i/>
        </w:rPr>
        <w:t>, Křížová) – postup na MS 2023</w:t>
      </w:r>
    </w:p>
    <w:p w:rsidR="00657A80" w:rsidRPr="008F3A92" w:rsidRDefault="00657A80" w:rsidP="00657A80">
      <w:pPr>
        <w:outlineLvl w:val="0"/>
        <w:rPr>
          <w:bCs/>
          <w:i/>
          <w:color w:val="000000"/>
        </w:rPr>
      </w:pPr>
    </w:p>
    <w:p w:rsidR="00657A80" w:rsidRPr="008F3A92" w:rsidRDefault="00657A80" w:rsidP="00657A80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8F3A92">
        <w:rPr>
          <w:b/>
          <w:bCs/>
          <w:i/>
          <w:color w:val="000000"/>
        </w:rPr>
        <w:t>ŽÁCI ZAŘAZENÍ DO REPREZENTACE ČR</w:t>
      </w:r>
    </w:p>
    <w:p w:rsidR="00657A80" w:rsidRPr="008F3A92" w:rsidRDefault="00657A80" w:rsidP="00657A80">
      <w:pPr>
        <w:jc w:val="both"/>
        <w:rPr>
          <w:i/>
        </w:rPr>
      </w:pPr>
      <w:r w:rsidRPr="008F3A92">
        <w:rPr>
          <w:bCs/>
          <w:i/>
          <w:color w:val="000000"/>
        </w:rPr>
        <w:t>juniorky:</w:t>
      </w:r>
      <w:r>
        <w:rPr>
          <w:bCs/>
          <w:i/>
          <w:color w:val="000000"/>
        </w:rPr>
        <w:t xml:space="preserve"> </w:t>
      </w:r>
      <w:r w:rsidRPr="008F3A92">
        <w:rPr>
          <w:i/>
        </w:rPr>
        <w:t>Křížová</w:t>
      </w:r>
      <w:r>
        <w:rPr>
          <w:i/>
        </w:rPr>
        <w:t xml:space="preserve">, </w:t>
      </w:r>
      <w:proofErr w:type="spellStart"/>
      <w:r>
        <w:rPr>
          <w:i/>
        </w:rPr>
        <w:t>Mezihoráková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Nétková</w:t>
      </w:r>
      <w:proofErr w:type="spellEnd"/>
      <w:r>
        <w:rPr>
          <w:i/>
        </w:rPr>
        <w:t xml:space="preserve">, Bártů, </w:t>
      </w:r>
    </w:p>
    <w:p w:rsidR="00657A80" w:rsidRPr="00F30759" w:rsidRDefault="00657A80" w:rsidP="00657A80">
      <w:pPr>
        <w:tabs>
          <w:tab w:val="left" w:pos="2880"/>
          <w:tab w:val="left" w:pos="5220"/>
          <w:tab w:val="left" w:pos="5580"/>
          <w:tab w:val="left" w:pos="7740"/>
        </w:tabs>
        <w:rPr>
          <w:b/>
          <w:bCs/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10490"/>
      </w:tblGrid>
      <w:tr w:rsidR="00657A80" w:rsidRPr="00F30759" w:rsidTr="003A0929">
        <w:tc>
          <w:tcPr>
            <w:tcW w:w="10490" w:type="dxa"/>
            <w:shd w:val="clear" w:color="auto" w:fill="CCFFCC"/>
          </w:tcPr>
          <w:p w:rsidR="00657A80" w:rsidRPr="00F30759" w:rsidRDefault="00657A80" w:rsidP="003A0929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 w:themeColor="text1"/>
              </w:rPr>
            </w:pPr>
            <w:r w:rsidRPr="00660964">
              <w:rPr>
                <w:b/>
                <w:bCs/>
                <w:color w:val="000000" w:themeColor="text1"/>
              </w:rPr>
              <w:t>Celk</w:t>
            </w:r>
            <w:r>
              <w:rPr>
                <w:b/>
                <w:bCs/>
                <w:color w:val="000000" w:themeColor="text1"/>
              </w:rPr>
              <w:t xml:space="preserve">ový počet medailí ve školním roce 2020/2021 na MČR v basketbalu: 1                        </w:t>
            </w:r>
            <w:proofErr w:type="gramStart"/>
            <w:r>
              <w:rPr>
                <w:b/>
                <w:bCs/>
                <w:color w:val="000000" w:themeColor="text1"/>
              </w:rPr>
              <w:t xml:space="preserve">   </w:t>
            </w:r>
            <w:r w:rsidRPr="00660964">
              <w:rPr>
                <w:b/>
                <w:bCs/>
                <w:color w:val="000000"/>
              </w:rPr>
              <w:t>(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>1</w:t>
            </w:r>
            <w:r w:rsidRPr="00660964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color w:val="000000"/>
                <w:sz w:val="28"/>
                <w:szCs w:val="28"/>
              </w:rPr>
              <w:t>0</w:t>
            </w:r>
            <w:r w:rsidRPr="00660964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color w:val="000000"/>
                <w:sz w:val="28"/>
                <w:szCs w:val="28"/>
              </w:rPr>
              <w:t>0</w:t>
            </w:r>
            <w:r w:rsidRPr="00660964">
              <w:rPr>
                <w:b/>
                <w:bCs/>
                <w:color w:val="000000"/>
              </w:rPr>
              <w:t>)</w:t>
            </w:r>
          </w:p>
        </w:tc>
      </w:tr>
    </w:tbl>
    <w:p w:rsidR="00657A80" w:rsidRDefault="00657A80" w:rsidP="00657A80">
      <w:pPr>
        <w:tabs>
          <w:tab w:val="left" w:pos="2340"/>
          <w:tab w:val="left" w:pos="5580"/>
        </w:tabs>
        <w:jc w:val="both"/>
      </w:pPr>
    </w:p>
    <w:p w:rsidR="00657A80" w:rsidRDefault="00657A80" w:rsidP="00657A80"/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657A80" w:rsidRPr="00F30759" w:rsidTr="003A0929">
        <w:tc>
          <w:tcPr>
            <w:tcW w:w="10490" w:type="dxa"/>
            <w:shd w:val="clear" w:color="auto" w:fill="CCCCCC"/>
          </w:tcPr>
          <w:p w:rsidR="00657A80" w:rsidRPr="00F30759" w:rsidRDefault="00657A80" w:rsidP="003A0929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FOTBAL</w:t>
            </w:r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</w:t>
            </w:r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</w:t>
            </w:r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37 fotbalistů</w:t>
            </w:r>
          </w:p>
        </w:tc>
      </w:tr>
    </w:tbl>
    <w:p w:rsidR="00657A80" w:rsidRPr="00FF1BB8" w:rsidRDefault="00657A80" w:rsidP="00657A80">
      <w:pPr>
        <w:rPr>
          <w:b/>
          <w:bCs/>
          <w:color w:val="000000" w:themeColor="text1"/>
          <w:sz w:val="16"/>
          <w:szCs w:val="16"/>
        </w:rPr>
      </w:pPr>
    </w:p>
    <w:p w:rsidR="00657A80" w:rsidRDefault="00657A80" w:rsidP="00657A80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657A80" w:rsidRPr="00D0649E" w:rsidRDefault="00657A80" w:rsidP="00657A80">
      <w:pPr>
        <w:jc w:val="both"/>
      </w:pPr>
      <w:r w:rsidRPr="00D0649E">
        <w:t>Fortuna</w:t>
      </w:r>
      <w:r>
        <w:t xml:space="preserve"> národní</w:t>
      </w:r>
      <w:r w:rsidRPr="00D0649E">
        <w:t xml:space="preserve"> liga</w:t>
      </w:r>
      <w:proofErr w:type="gramStart"/>
      <w:r w:rsidRPr="00D0649E">
        <w:tab/>
        <w:t xml:space="preserve">  </w:t>
      </w:r>
      <w:r>
        <w:tab/>
      </w:r>
      <w:proofErr w:type="gramEnd"/>
      <w:r>
        <w:t>- 1. místo - postup do Fortuna liga (Jambor)</w:t>
      </w:r>
      <w:r w:rsidRPr="00D0649E">
        <w:t xml:space="preserve">  </w:t>
      </w:r>
    </w:p>
    <w:p w:rsidR="00657A80" w:rsidRPr="00D0649E" w:rsidRDefault="00657A80" w:rsidP="00657A80">
      <w:pPr>
        <w:jc w:val="both"/>
      </w:pPr>
      <w:r>
        <w:t>Divize „D“</w:t>
      </w:r>
      <w:r w:rsidRPr="00D0649E">
        <w:t xml:space="preserve"> </w:t>
      </w:r>
      <w:r w:rsidRPr="00D0649E">
        <w:tab/>
      </w:r>
      <w:r w:rsidRPr="00D0649E">
        <w:tab/>
      </w:r>
      <w:r w:rsidRPr="00D0649E">
        <w:tab/>
        <w:t xml:space="preserve">- </w:t>
      </w:r>
      <w:r>
        <w:t>2</w:t>
      </w:r>
      <w:r w:rsidRPr="00D0649E">
        <w:t>. místo</w:t>
      </w:r>
      <w:r>
        <w:t xml:space="preserve"> (Konečný)</w:t>
      </w:r>
    </w:p>
    <w:p w:rsidR="00657A80" w:rsidRPr="00D0649E" w:rsidRDefault="00657A80" w:rsidP="00657A80">
      <w:pPr>
        <w:jc w:val="both"/>
      </w:pPr>
      <w:r w:rsidRPr="00D0649E">
        <w:t xml:space="preserve">1. dorostenecká liga U19 </w:t>
      </w:r>
      <w:r w:rsidRPr="00D0649E">
        <w:tab/>
        <w:t xml:space="preserve">- </w:t>
      </w:r>
      <w:r>
        <w:t xml:space="preserve">8. místo (Adamec, Hron, </w:t>
      </w:r>
      <w:proofErr w:type="spellStart"/>
      <w:r>
        <w:t>Kocůrek</w:t>
      </w:r>
      <w:proofErr w:type="spellEnd"/>
      <w:r>
        <w:t xml:space="preserve">, Ryšavý, Vavřina, Strnad, </w:t>
      </w:r>
      <w:proofErr w:type="spellStart"/>
      <w:r>
        <w:t>Šlapanský</w:t>
      </w:r>
      <w:proofErr w:type="spellEnd"/>
      <w:r w:rsidRPr="00D0649E">
        <w:t>)</w:t>
      </w:r>
    </w:p>
    <w:p w:rsidR="00657A80" w:rsidRDefault="00657A80" w:rsidP="00657A80">
      <w:pPr>
        <w:jc w:val="both"/>
      </w:pPr>
      <w:r>
        <w:t xml:space="preserve">MSFL U18 </w:t>
      </w:r>
      <w:r>
        <w:tab/>
      </w:r>
      <w:r>
        <w:tab/>
      </w:r>
      <w:r>
        <w:tab/>
        <w:t>- 4</w:t>
      </w:r>
      <w:r w:rsidRPr="00D0649E">
        <w:t>. místo</w:t>
      </w:r>
      <w:r>
        <w:t xml:space="preserve"> (Švejda, Zapletal, </w:t>
      </w:r>
      <w:proofErr w:type="spellStart"/>
      <w:r>
        <w:t>Zivčák</w:t>
      </w:r>
      <w:proofErr w:type="spellEnd"/>
      <w:r>
        <w:t>, Prodělal)</w:t>
      </w:r>
    </w:p>
    <w:p w:rsidR="00657A80" w:rsidRPr="00D0649E" w:rsidRDefault="00657A80" w:rsidP="00657A80">
      <w:pPr>
        <w:jc w:val="both"/>
      </w:pPr>
      <w:r>
        <w:t xml:space="preserve">1. dorostenecká liga U17 </w:t>
      </w:r>
      <w:r>
        <w:tab/>
        <w:t>- 7</w:t>
      </w:r>
      <w:r w:rsidRPr="00D0649E">
        <w:t>. místo</w:t>
      </w:r>
      <w:r>
        <w:t xml:space="preserve"> </w:t>
      </w:r>
      <w:r w:rsidRPr="00D0649E">
        <w:t>(</w:t>
      </w:r>
      <w:r>
        <w:t xml:space="preserve">Čejka, Kopr, </w:t>
      </w:r>
      <w:proofErr w:type="spellStart"/>
      <w:r>
        <w:t>Martinéz</w:t>
      </w:r>
      <w:proofErr w:type="spellEnd"/>
      <w:r>
        <w:t>, Osvald, Hamza</w:t>
      </w:r>
      <w:r w:rsidRPr="00D0649E">
        <w:t>)</w:t>
      </w:r>
    </w:p>
    <w:p w:rsidR="00657A80" w:rsidRPr="00D0649E" w:rsidRDefault="00657A80" w:rsidP="00657A80">
      <w:pPr>
        <w:jc w:val="both"/>
      </w:pPr>
      <w:r>
        <w:t xml:space="preserve">MSFL U16 </w:t>
      </w:r>
      <w:r>
        <w:tab/>
      </w:r>
      <w:r>
        <w:tab/>
      </w:r>
      <w:r>
        <w:tab/>
        <w:t>- 3.</w:t>
      </w:r>
      <w:r w:rsidRPr="00D0649E">
        <w:t xml:space="preserve"> místo</w:t>
      </w:r>
      <w:r>
        <w:t xml:space="preserve"> (Bulín, </w:t>
      </w:r>
      <w:proofErr w:type="spellStart"/>
      <w:r>
        <w:t>Hajnovič</w:t>
      </w:r>
      <w:proofErr w:type="spellEnd"/>
      <w:r>
        <w:t xml:space="preserve">, Hradil, Krejčí, </w:t>
      </w:r>
      <w:proofErr w:type="spellStart"/>
      <w:r>
        <w:t>Podkalský</w:t>
      </w:r>
      <w:proofErr w:type="spellEnd"/>
      <w:r>
        <w:t>)</w:t>
      </w:r>
    </w:p>
    <w:p w:rsidR="00657A80" w:rsidRDefault="00657A80" w:rsidP="00657A80">
      <w:pPr>
        <w:jc w:val="both"/>
      </w:pPr>
    </w:p>
    <w:p w:rsidR="00657A80" w:rsidRDefault="00657A80" w:rsidP="00657A80">
      <w:pPr>
        <w:outlineLvl w:val="0"/>
        <w:rPr>
          <w:b/>
          <w:bCs/>
          <w:i/>
          <w:color w:val="000000" w:themeColor="text1"/>
        </w:rPr>
      </w:pPr>
      <w:r>
        <w:rPr>
          <w:b/>
          <w:bCs/>
          <w:i/>
          <w:color w:val="000000" w:themeColor="text1"/>
        </w:rPr>
        <w:t>ÚČAST V MEZINÁRODNÍCH SOUTĚŽÍCH</w:t>
      </w:r>
    </w:p>
    <w:p w:rsidR="00657A80" w:rsidRDefault="00657A80" w:rsidP="00657A80">
      <w:pPr>
        <w:outlineLvl w:val="0"/>
      </w:pPr>
      <w:r>
        <w:t>reprezentace U19</w:t>
      </w:r>
      <w:r>
        <w:tab/>
      </w:r>
      <w:r>
        <w:tab/>
        <w:t>- Turnaj v Portugalsku (Belgie, Portugalsko)</w:t>
      </w:r>
    </w:p>
    <w:p w:rsidR="00657A80" w:rsidRDefault="00657A80" w:rsidP="00657A80">
      <w:pPr>
        <w:outlineLvl w:val="0"/>
      </w:pPr>
      <w:r>
        <w:tab/>
      </w:r>
      <w:r>
        <w:tab/>
      </w:r>
      <w:r>
        <w:tab/>
      </w:r>
      <w:r>
        <w:tab/>
        <w:t xml:space="preserve">- Kvalifikace ME 2022 </w:t>
      </w:r>
      <w:proofErr w:type="gramStart"/>
      <w:r>
        <w:t>( Kazachstán</w:t>
      </w:r>
      <w:proofErr w:type="gramEnd"/>
      <w:r>
        <w:t xml:space="preserve">, </w:t>
      </w:r>
      <w:proofErr w:type="spellStart"/>
      <w:r>
        <w:t>Sev</w:t>
      </w:r>
      <w:proofErr w:type="spellEnd"/>
      <w:r>
        <w:t>. Irsko, Dánsko)</w:t>
      </w:r>
    </w:p>
    <w:p w:rsidR="00657A80" w:rsidRDefault="00657A80" w:rsidP="00657A80">
      <w:pPr>
        <w:outlineLvl w:val="0"/>
      </w:pPr>
      <w:r>
        <w:tab/>
      </w:r>
      <w:r>
        <w:tab/>
      </w:r>
      <w:r>
        <w:tab/>
      </w:r>
      <w:r>
        <w:tab/>
        <w:t>- PU ve Španělsku (Norsko, Slovensko) – JAMBOR</w:t>
      </w:r>
    </w:p>
    <w:p w:rsidR="00657A80" w:rsidRPr="000F14BF" w:rsidRDefault="00657A80" w:rsidP="00657A80">
      <w:pPr>
        <w:outlineLvl w:val="0"/>
      </w:pPr>
      <w:r>
        <w:t>reprezentace U20</w:t>
      </w:r>
      <w:r>
        <w:tab/>
      </w:r>
      <w:r>
        <w:tab/>
        <w:t>- PU Chorvatsko - JAMBOR</w:t>
      </w:r>
    </w:p>
    <w:p w:rsidR="00657A80" w:rsidRPr="00D0649E" w:rsidRDefault="00657A80" w:rsidP="00657A80">
      <w:pPr>
        <w:jc w:val="both"/>
      </w:pPr>
    </w:p>
    <w:p w:rsidR="00657A80" w:rsidRPr="00B32E8D" w:rsidRDefault="00657A80" w:rsidP="00657A80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657A80" w:rsidRDefault="00657A80" w:rsidP="00657A80">
      <w:r>
        <w:rPr>
          <w:bCs/>
          <w:color w:val="000000"/>
        </w:rPr>
        <w:t>Reprezentace U19, U20</w:t>
      </w:r>
      <w:r w:rsidRPr="00D0649E">
        <w:rPr>
          <w:bCs/>
          <w:color w:val="000000"/>
        </w:rPr>
        <w:t>: Jambor David</w:t>
      </w:r>
    </w:p>
    <w:p w:rsidR="00657A80" w:rsidRDefault="00657A80" w:rsidP="00657A80">
      <w:pPr>
        <w:tabs>
          <w:tab w:val="left" w:pos="2880"/>
          <w:tab w:val="left" w:pos="5220"/>
          <w:tab w:val="left" w:pos="5580"/>
          <w:tab w:val="left" w:pos="7740"/>
        </w:tabs>
        <w:rPr>
          <w:b/>
          <w:bCs/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10490"/>
      </w:tblGrid>
      <w:tr w:rsidR="00657A80" w:rsidRPr="00F30759" w:rsidTr="003A0929">
        <w:tc>
          <w:tcPr>
            <w:tcW w:w="10490" w:type="dxa"/>
            <w:shd w:val="clear" w:color="auto" w:fill="CCFFCC"/>
          </w:tcPr>
          <w:p w:rsidR="00657A80" w:rsidRPr="00F30759" w:rsidRDefault="00657A80" w:rsidP="003A0929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 w:themeColor="text1"/>
              </w:rPr>
            </w:pPr>
            <w:r w:rsidRPr="00660964">
              <w:rPr>
                <w:b/>
                <w:bCs/>
                <w:color w:val="000000" w:themeColor="text1"/>
              </w:rPr>
              <w:t>Celk</w:t>
            </w:r>
            <w:r>
              <w:rPr>
                <w:b/>
                <w:bCs/>
                <w:color w:val="000000" w:themeColor="text1"/>
              </w:rPr>
              <w:t xml:space="preserve">ový počet medailí ve školním roce 2020/2021 na MČR ve fotbalu: 0                           </w:t>
            </w:r>
            <w:proofErr w:type="gramStart"/>
            <w:r>
              <w:rPr>
                <w:b/>
                <w:bCs/>
                <w:color w:val="000000" w:themeColor="text1"/>
              </w:rPr>
              <w:t xml:space="preserve">   </w:t>
            </w:r>
            <w:r w:rsidRPr="00D0649E">
              <w:rPr>
                <w:b/>
                <w:bCs/>
                <w:color w:val="000000"/>
              </w:rPr>
              <w:t>(</w:t>
            </w:r>
            <w:proofErr w:type="gramEnd"/>
            <w:r w:rsidRPr="00D0649E">
              <w:rPr>
                <w:b/>
                <w:color w:val="000000"/>
                <w:sz w:val="28"/>
                <w:szCs w:val="28"/>
              </w:rPr>
              <w:t>0</w:t>
            </w:r>
            <w:r w:rsidRPr="00D0649E">
              <w:rPr>
                <w:b/>
                <w:bCs/>
                <w:color w:val="000000"/>
              </w:rPr>
              <w:t xml:space="preserve"> – </w:t>
            </w:r>
            <w:r w:rsidRPr="00D0649E">
              <w:rPr>
                <w:b/>
                <w:color w:val="000000"/>
                <w:sz w:val="28"/>
                <w:szCs w:val="28"/>
              </w:rPr>
              <w:t>0</w:t>
            </w:r>
            <w:r w:rsidRPr="00D0649E">
              <w:rPr>
                <w:b/>
                <w:bCs/>
                <w:color w:val="000000"/>
              </w:rPr>
              <w:t xml:space="preserve"> – </w:t>
            </w:r>
            <w:r w:rsidRPr="00D0649E">
              <w:rPr>
                <w:b/>
                <w:color w:val="000000"/>
                <w:sz w:val="28"/>
                <w:szCs w:val="28"/>
              </w:rPr>
              <w:t>0</w:t>
            </w:r>
            <w:r w:rsidRPr="00D0649E">
              <w:rPr>
                <w:b/>
                <w:bCs/>
                <w:color w:val="000000"/>
              </w:rPr>
              <w:t>)</w:t>
            </w:r>
          </w:p>
        </w:tc>
      </w:tr>
    </w:tbl>
    <w:p w:rsidR="00657A80" w:rsidRDefault="00657A80" w:rsidP="00657A80"/>
    <w:p w:rsidR="00657A80" w:rsidRDefault="00657A80" w:rsidP="00657A80">
      <w:pPr>
        <w:tabs>
          <w:tab w:val="left" w:pos="2880"/>
          <w:tab w:val="left" w:pos="5220"/>
          <w:tab w:val="left" w:pos="5580"/>
          <w:tab w:val="left" w:pos="7740"/>
        </w:tabs>
        <w:rPr>
          <w:b/>
        </w:rPr>
      </w:pPr>
    </w:p>
    <w:tbl>
      <w:tblPr>
        <w:tblW w:w="1049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657A80" w:rsidTr="003A0929">
        <w:trPr>
          <w:trHeight w:val="330"/>
        </w:trPr>
        <w:tc>
          <w:tcPr>
            <w:tcW w:w="10490" w:type="dxa"/>
            <w:shd w:val="clear" w:color="auto" w:fill="CCCCCC"/>
          </w:tcPr>
          <w:p w:rsidR="00657A80" w:rsidRDefault="00657A80" w:rsidP="003A0929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GYMNASTIKA                                                        </w:t>
            </w:r>
            <w:r>
              <w:rPr>
                <w:b/>
                <w:sz w:val="28"/>
                <w:szCs w:val="28"/>
              </w:rPr>
              <w:t>33</w:t>
            </w:r>
            <w:r>
              <w:rPr>
                <w:b/>
                <w:color w:val="000000"/>
                <w:sz w:val="28"/>
                <w:szCs w:val="28"/>
              </w:rPr>
              <w:t xml:space="preserve"> gymnastů (</w:t>
            </w:r>
            <w:r>
              <w:rPr>
                <w:b/>
                <w:sz w:val="28"/>
                <w:szCs w:val="28"/>
              </w:rPr>
              <w:t>13</w:t>
            </w:r>
            <w:r>
              <w:rPr>
                <w:b/>
                <w:color w:val="000000"/>
                <w:sz w:val="28"/>
                <w:szCs w:val="28"/>
              </w:rPr>
              <w:t xml:space="preserve"> chlapců,</w:t>
            </w:r>
            <w:r>
              <w:rPr>
                <w:b/>
                <w:sz w:val="28"/>
                <w:szCs w:val="28"/>
              </w:rPr>
              <w:t>20</w:t>
            </w:r>
            <w:r>
              <w:rPr>
                <w:b/>
                <w:color w:val="000000"/>
                <w:sz w:val="28"/>
                <w:szCs w:val="28"/>
              </w:rPr>
              <w:t xml:space="preserve"> dívek)</w:t>
            </w:r>
          </w:p>
        </w:tc>
      </w:tr>
    </w:tbl>
    <w:p w:rsidR="00657A80" w:rsidRDefault="00657A80" w:rsidP="00657A80">
      <w:pPr>
        <w:rPr>
          <w:highlight w:val="yellow"/>
          <w:u w:val="single"/>
        </w:rPr>
      </w:pPr>
    </w:p>
    <w:p w:rsidR="00657A80" w:rsidRDefault="00657A80" w:rsidP="00657A80">
      <w:pPr>
        <w:tabs>
          <w:tab w:val="left" w:pos="2880"/>
          <w:tab w:val="left" w:pos="5580"/>
        </w:tabs>
        <w:rPr>
          <w:b/>
          <w:i/>
        </w:rPr>
      </w:pPr>
      <w:r>
        <w:rPr>
          <w:b/>
          <w:i/>
          <w:color w:val="000000"/>
        </w:rPr>
        <w:t>SOUTĚŽ DRUŽSTEV</w:t>
      </w:r>
    </w:p>
    <w:p w:rsidR="00657A80" w:rsidRDefault="00657A80" w:rsidP="00657A80">
      <w:r>
        <w:t xml:space="preserve">Extraliga </w:t>
      </w:r>
      <w:proofErr w:type="gramStart"/>
      <w:r>
        <w:t>ženy :</w:t>
      </w:r>
      <w:proofErr w:type="gramEnd"/>
      <w:r>
        <w:t xml:space="preserve"> 2. m. </w:t>
      </w:r>
      <w:proofErr w:type="spellStart"/>
      <w:r>
        <w:t>Mašová</w:t>
      </w:r>
      <w:proofErr w:type="spellEnd"/>
      <w:r>
        <w:t>, Vlková , Trnková , Drncova</w:t>
      </w:r>
    </w:p>
    <w:p w:rsidR="00657A80" w:rsidRDefault="00657A80" w:rsidP="00657A80">
      <w:r>
        <w:t xml:space="preserve">1.liga </w:t>
      </w:r>
      <w:proofErr w:type="gramStart"/>
      <w:r>
        <w:t>ženy :</w:t>
      </w:r>
      <w:proofErr w:type="gramEnd"/>
      <w:r>
        <w:t xml:space="preserve"> 1.m Fraňková , Kršková, Mravcová, Růžičková</w:t>
      </w:r>
    </w:p>
    <w:p w:rsidR="00657A80" w:rsidRDefault="00657A80" w:rsidP="00657A80">
      <w:r>
        <w:t xml:space="preserve">1.liga </w:t>
      </w:r>
      <w:proofErr w:type="gramStart"/>
      <w:r>
        <w:t>ženy :</w:t>
      </w:r>
      <w:proofErr w:type="gramEnd"/>
      <w:r>
        <w:t xml:space="preserve"> 3.m  Černocká , </w:t>
      </w:r>
      <w:proofErr w:type="spellStart"/>
      <w:r>
        <w:t>Kokrdová</w:t>
      </w:r>
      <w:proofErr w:type="spellEnd"/>
      <w:r>
        <w:t xml:space="preserve"> , Hnilicová, Jelínková</w:t>
      </w:r>
    </w:p>
    <w:p w:rsidR="00657A80" w:rsidRDefault="00657A80" w:rsidP="00657A80">
      <w:r>
        <w:t xml:space="preserve">Extraliga </w:t>
      </w:r>
      <w:proofErr w:type="gramStart"/>
      <w:r>
        <w:t>muži :</w:t>
      </w:r>
      <w:proofErr w:type="gramEnd"/>
      <w:r>
        <w:t xml:space="preserve"> 2.m </w:t>
      </w:r>
      <w:proofErr w:type="spellStart"/>
      <w:r>
        <w:t>Bago</w:t>
      </w:r>
      <w:proofErr w:type="spellEnd"/>
      <w:r>
        <w:t xml:space="preserve"> , Běhal , </w:t>
      </w:r>
      <w:proofErr w:type="spellStart"/>
      <w:r>
        <w:t>Durk</w:t>
      </w:r>
      <w:proofErr w:type="spellEnd"/>
    </w:p>
    <w:p w:rsidR="00657A80" w:rsidRDefault="00657A80" w:rsidP="00657A80">
      <w:r>
        <w:t xml:space="preserve">1.liga </w:t>
      </w:r>
      <w:proofErr w:type="gramStart"/>
      <w:r>
        <w:t>muži :</w:t>
      </w:r>
      <w:proofErr w:type="gramEnd"/>
      <w:r>
        <w:t xml:space="preserve"> Adamus, </w:t>
      </w:r>
      <w:proofErr w:type="spellStart"/>
      <w:r>
        <w:t>Němeček,Neshyba</w:t>
      </w:r>
      <w:proofErr w:type="spellEnd"/>
      <w:r>
        <w:t xml:space="preserve"> , Pospíšil, Smith </w:t>
      </w:r>
    </w:p>
    <w:p w:rsidR="00657A80" w:rsidRDefault="00657A80" w:rsidP="00657A80">
      <w:pPr>
        <w:rPr>
          <w:i/>
        </w:rPr>
      </w:pPr>
    </w:p>
    <w:p w:rsidR="00657A80" w:rsidRDefault="00657A80" w:rsidP="00657A80">
      <w:pPr>
        <w:rPr>
          <w:b/>
          <w:i/>
          <w:color w:val="000000"/>
        </w:rPr>
      </w:pPr>
      <w:r>
        <w:rPr>
          <w:b/>
          <w:i/>
          <w:color w:val="000000"/>
        </w:rPr>
        <w:t xml:space="preserve">SOUTĚŽ </w:t>
      </w:r>
      <w:proofErr w:type="spellStart"/>
      <w:r>
        <w:rPr>
          <w:b/>
          <w:i/>
          <w:color w:val="000000"/>
        </w:rPr>
        <w:t>JEDNOTLIVCů</w:t>
      </w:r>
      <w:proofErr w:type="spellEnd"/>
      <w:r>
        <w:rPr>
          <w:b/>
          <w:i/>
          <w:color w:val="000000"/>
        </w:rPr>
        <w:t xml:space="preserve"> </w:t>
      </w:r>
    </w:p>
    <w:p w:rsidR="00657A80" w:rsidRDefault="00657A80" w:rsidP="00657A80">
      <w:pPr>
        <w:rPr>
          <w:color w:val="000000"/>
        </w:rPr>
      </w:pPr>
      <w:r>
        <w:rPr>
          <w:color w:val="000000"/>
        </w:rPr>
        <w:t>MČR  :</w:t>
      </w:r>
    </w:p>
    <w:p w:rsidR="00657A80" w:rsidRDefault="00657A80" w:rsidP="00657A80"/>
    <w:p w:rsidR="00657A80" w:rsidRDefault="00657A80" w:rsidP="00657A80">
      <w:r>
        <w:t xml:space="preserve">       </w:t>
      </w:r>
      <w:proofErr w:type="gramStart"/>
      <w:r>
        <w:t>Fraňková  (</w:t>
      </w:r>
      <w:proofErr w:type="gramEnd"/>
      <w:r>
        <w:t xml:space="preserve"> ženy ) :  4. víceboj, 2. prostná</w:t>
      </w:r>
    </w:p>
    <w:p w:rsidR="00657A80" w:rsidRDefault="00657A80" w:rsidP="00657A80">
      <w:r>
        <w:t xml:space="preserve">       Peterková (</w:t>
      </w:r>
      <w:proofErr w:type="gramStart"/>
      <w:r>
        <w:t>ženy )</w:t>
      </w:r>
      <w:proofErr w:type="gramEnd"/>
      <w:r>
        <w:t xml:space="preserve"> : 1.víceboj, 3.přeskok , 2.kladina, 1.prostná</w:t>
      </w:r>
    </w:p>
    <w:p w:rsidR="00657A80" w:rsidRDefault="00657A80" w:rsidP="00657A80">
      <w:pPr>
        <w:pBdr>
          <w:top w:val="nil"/>
          <w:left w:val="nil"/>
          <w:bottom w:val="nil"/>
          <w:right w:val="nil"/>
          <w:between w:val="nil"/>
        </w:pBdr>
      </w:pPr>
      <w:r>
        <w:t xml:space="preserve">       </w:t>
      </w:r>
      <w:proofErr w:type="spellStart"/>
      <w:r>
        <w:t>Mašová</w:t>
      </w:r>
      <w:proofErr w:type="spellEnd"/>
      <w:r>
        <w:t xml:space="preserve"> (</w:t>
      </w:r>
      <w:proofErr w:type="gramStart"/>
      <w:r>
        <w:t>juniorky )</w:t>
      </w:r>
      <w:proofErr w:type="gramEnd"/>
      <w:r>
        <w:t xml:space="preserve"> : 1.víceboj , 2.přeskok, 1.bradla, 1.kladina</w:t>
      </w:r>
    </w:p>
    <w:p w:rsidR="00657A80" w:rsidRDefault="00657A80" w:rsidP="00657A80">
      <w:pPr>
        <w:pBdr>
          <w:top w:val="nil"/>
          <w:left w:val="nil"/>
          <w:bottom w:val="nil"/>
          <w:right w:val="nil"/>
          <w:between w:val="nil"/>
        </w:pBdr>
      </w:pPr>
      <w:r>
        <w:t xml:space="preserve">       </w:t>
      </w:r>
      <w:proofErr w:type="gramStart"/>
      <w:r>
        <w:t>Vlková :</w:t>
      </w:r>
      <w:proofErr w:type="gramEnd"/>
      <w:r>
        <w:t xml:space="preserve"> 3. víceboj , 1. přeskok, 2.bradla ,</w:t>
      </w:r>
    </w:p>
    <w:p w:rsidR="00657A80" w:rsidRDefault="00657A80" w:rsidP="00657A80">
      <w:pPr>
        <w:pBdr>
          <w:top w:val="nil"/>
          <w:left w:val="nil"/>
          <w:bottom w:val="nil"/>
          <w:right w:val="nil"/>
          <w:between w:val="nil"/>
        </w:pBdr>
      </w:pPr>
      <w:r>
        <w:t xml:space="preserve">       Drncová: 1.</w:t>
      </w:r>
      <w:proofErr w:type="gramStart"/>
      <w:r>
        <w:t>prostná ,</w:t>
      </w:r>
      <w:proofErr w:type="gramEnd"/>
      <w:r>
        <w:t xml:space="preserve"> 3. kladina </w:t>
      </w:r>
    </w:p>
    <w:p w:rsidR="00657A80" w:rsidRDefault="00657A80" w:rsidP="00657A80">
      <w:pPr>
        <w:pBdr>
          <w:top w:val="nil"/>
          <w:left w:val="nil"/>
          <w:bottom w:val="nil"/>
          <w:right w:val="nil"/>
          <w:between w:val="nil"/>
        </w:pBdr>
      </w:pPr>
    </w:p>
    <w:p w:rsidR="00657A80" w:rsidRDefault="00657A80" w:rsidP="00657A80">
      <w:pPr>
        <w:pBdr>
          <w:top w:val="nil"/>
          <w:left w:val="nil"/>
          <w:bottom w:val="nil"/>
          <w:right w:val="nil"/>
          <w:between w:val="nil"/>
        </w:pBdr>
      </w:pPr>
      <w:r>
        <w:t xml:space="preserve">       </w:t>
      </w:r>
      <w:proofErr w:type="spellStart"/>
      <w:r>
        <w:t>Bago</w:t>
      </w:r>
      <w:proofErr w:type="spellEnd"/>
      <w:r>
        <w:t xml:space="preserve"> (junior</w:t>
      </w:r>
      <w:proofErr w:type="gramStart"/>
      <w:r>
        <w:t>) :</w:t>
      </w:r>
      <w:proofErr w:type="gramEnd"/>
      <w:r>
        <w:t xml:space="preserve">  4.víceboj, 1.kruhy, 1.přeskok, 2.bradla, 1.hrazda</w:t>
      </w:r>
    </w:p>
    <w:p w:rsidR="00657A80" w:rsidRDefault="00657A80" w:rsidP="00657A80">
      <w:pPr>
        <w:pBdr>
          <w:top w:val="nil"/>
          <w:left w:val="nil"/>
          <w:bottom w:val="nil"/>
          <w:right w:val="nil"/>
          <w:between w:val="nil"/>
        </w:pBdr>
      </w:pPr>
      <w:r>
        <w:t xml:space="preserve">       </w:t>
      </w:r>
      <w:proofErr w:type="spellStart"/>
      <w:r>
        <w:t>Durák</w:t>
      </w:r>
      <w:proofErr w:type="spellEnd"/>
      <w:r>
        <w:t xml:space="preserve"> (junior</w:t>
      </w:r>
      <w:proofErr w:type="gramStart"/>
      <w:r>
        <w:t>) :</w:t>
      </w:r>
      <w:proofErr w:type="gramEnd"/>
      <w:r>
        <w:t xml:space="preserve"> 1.víceboj, 2.prostná , 1.knš, 1.bradla , 2.hrazda</w:t>
      </w:r>
    </w:p>
    <w:p w:rsidR="00657A80" w:rsidRDefault="00657A80" w:rsidP="00657A80">
      <w:pPr>
        <w:pBdr>
          <w:top w:val="nil"/>
          <w:left w:val="nil"/>
          <w:bottom w:val="nil"/>
          <w:right w:val="nil"/>
          <w:between w:val="nil"/>
        </w:pBdr>
      </w:pPr>
      <w:r>
        <w:t xml:space="preserve">       Pospíšil (</w:t>
      </w:r>
      <w:proofErr w:type="gramStart"/>
      <w:r>
        <w:t>junior )</w:t>
      </w:r>
      <w:proofErr w:type="gramEnd"/>
      <w:r>
        <w:t xml:space="preserve">:   3. víceboj, 2. kruhy  </w:t>
      </w:r>
    </w:p>
    <w:p w:rsidR="00657A80" w:rsidRDefault="00657A80" w:rsidP="00657A80">
      <w:pPr>
        <w:pBdr>
          <w:top w:val="nil"/>
          <w:left w:val="nil"/>
          <w:bottom w:val="nil"/>
          <w:right w:val="nil"/>
          <w:between w:val="nil"/>
        </w:pBdr>
      </w:pPr>
      <w:r>
        <w:t xml:space="preserve">       Adamus (</w:t>
      </w:r>
      <w:proofErr w:type="gramStart"/>
      <w:r>
        <w:t>junior )</w:t>
      </w:r>
      <w:proofErr w:type="gramEnd"/>
      <w:r>
        <w:t xml:space="preserve">: 3. prostná </w:t>
      </w:r>
    </w:p>
    <w:p w:rsidR="00657A80" w:rsidRDefault="00657A80" w:rsidP="00657A80">
      <w:pPr>
        <w:pBdr>
          <w:top w:val="nil"/>
          <w:left w:val="nil"/>
          <w:bottom w:val="nil"/>
          <w:right w:val="nil"/>
          <w:between w:val="nil"/>
        </w:pBdr>
      </w:pPr>
      <w:r>
        <w:t xml:space="preserve">       Němeček (</w:t>
      </w:r>
      <w:proofErr w:type="gramStart"/>
      <w:r>
        <w:t>senior )</w:t>
      </w:r>
      <w:proofErr w:type="gramEnd"/>
      <w:r>
        <w:t xml:space="preserve"> : 3. prostná, 3.knš, 3.kruhy </w:t>
      </w:r>
    </w:p>
    <w:p w:rsidR="00657A80" w:rsidRDefault="00657A80" w:rsidP="00657A80">
      <w:pPr>
        <w:pBdr>
          <w:top w:val="nil"/>
          <w:left w:val="nil"/>
          <w:bottom w:val="nil"/>
          <w:right w:val="nil"/>
          <w:between w:val="nil"/>
        </w:pBdr>
      </w:pPr>
      <w:r>
        <w:t xml:space="preserve">       Smith (junior): 3.kruhy </w:t>
      </w:r>
    </w:p>
    <w:p w:rsidR="00657A80" w:rsidRDefault="00657A80" w:rsidP="00657A80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:rsidR="00657A80" w:rsidRDefault="00657A80" w:rsidP="00657A80">
      <w:pPr>
        <w:rPr>
          <w:b/>
          <w:i/>
        </w:rPr>
      </w:pPr>
      <w:r>
        <w:rPr>
          <w:b/>
          <w:i/>
          <w:color w:val="000000"/>
        </w:rPr>
        <w:t>ÚČAST V MEZINÁRODNÍCH SOUTĚŽÍCH</w:t>
      </w:r>
    </w:p>
    <w:p w:rsidR="00657A80" w:rsidRDefault="00657A80" w:rsidP="00657A80">
      <w:pPr>
        <w:tabs>
          <w:tab w:val="left" w:pos="3060"/>
          <w:tab w:val="left" w:pos="5580"/>
        </w:tabs>
      </w:pPr>
      <w:r>
        <w:t>MEJ Mnichov (</w:t>
      </w:r>
      <w:proofErr w:type="gramStart"/>
      <w:r>
        <w:t>GER )</w:t>
      </w:r>
      <w:proofErr w:type="gramEnd"/>
      <w:r>
        <w:t xml:space="preserve">: </w:t>
      </w:r>
    </w:p>
    <w:p w:rsidR="00657A80" w:rsidRDefault="00657A80" w:rsidP="00657A80">
      <w:pPr>
        <w:tabs>
          <w:tab w:val="left" w:pos="3060"/>
          <w:tab w:val="left" w:pos="5580"/>
        </w:tabs>
      </w:pPr>
      <w:r>
        <w:t xml:space="preserve">Juniorky: 6.místo CZE tým </w:t>
      </w:r>
      <w:proofErr w:type="gramStart"/>
      <w:r>
        <w:t xml:space="preserve">( </w:t>
      </w:r>
      <w:proofErr w:type="spellStart"/>
      <w:r>
        <w:t>Mašová</w:t>
      </w:r>
      <w:proofErr w:type="spellEnd"/>
      <w:proofErr w:type="gramEnd"/>
      <w:r>
        <w:t>, Vlková ) , Vlková víceboj 7.m , finále přeskok 7.m</w:t>
      </w:r>
    </w:p>
    <w:p w:rsidR="00657A80" w:rsidRDefault="00657A80" w:rsidP="00657A80">
      <w:pPr>
        <w:tabs>
          <w:tab w:val="left" w:pos="3060"/>
          <w:tab w:val="left" w:pos="5580"/>
        </w:tabs>
      </w:pPr>
      <w:proofErr w:type="gramStart"/>
      <w:r>
        <w:t>Junioři :</w:t>
      </w:r>
      <w:proofErr w:type="gramEnd"/>
      <w:r>
        <w:t xml:space="preserve"> 17.m CZE  ( </w:t>
      </w:r>
      <w:proofErr w:type="spellStart"/>
      <w:r>
        <w:t>Bago</w:t>
      </w:r>
      <w:proofErr w:type="spellEnd"/>
      <w:r>
        <w:t xml:space="preserve"> , </w:t>
      </w:r>
      <w:proofErr w:type="spellStart"/>
      <w:r>
        <w:t>Durák</w:t>
      </w:r>
      <w:proofErr w:type="spellEnd"/>
      <w:r>
        <w:t xml:space="preserve"> )</w:t>
      </w:r>
    </w:p>
    <w:p w:rsidR="00657A80" w:rsidRDefault="00657A80" w:rsidP="00657A80">
      <w:pPr>
        <w:tabs>
          <w:tab w:val="left" w:pos="3060"/>
          <w:tab w:val="left" w:pos="5580"/>
        </w:tabs>
      </w:pPr>
      <w:r>
        <w:t xml:space="preserve">ME Mnichov (GER) </w:t>
      </w:r>
    </w:p>
    <w:p w:rsidR="00657A80" w:rsidRDefault="00657A80" w:rsidP="00657A80">
      <w:pPr>
        <w:tabs>
          <w:tab w:val="left" w:pos="3060"/>
          <w:tab w:val="left" w:pos="5580"/>
        </w:tabs>
      </w:pPr>
      <w:proofErr w:type="gramStart"/>
      <w:r>
        <w:t>ženy :</w:t>
      </w:r>
      <w:proofErr w:type="gramEnd"/>
      <w:r>
        <w:t xml:space="preserve"> 14.m CZE  ( Peterková , Trnková )  </w:t>
      </w:r>
    </w:p>
    <w:p w:rsidR="00657A80" w:rsidRDefault="00657A80" w:rsidP="00657A80">
      <w:pPr>
        <w:tabs>
          <w:tab w:val="left" w:pos="3060"/>
          <w:tab w:val="left" w:pos="5580"/>
        </w:tabs>
      </w:pPr>
    </w:p>
    <w:p w:rsidR="00657A80" w:rsidRDefault="00657A80" w:rsidP="00657A80">
      <w:pPr>
        <w:tabs>
          <w:tab w:val="left" w:pos="3060"/>
          <w:tab w:val="left" w:pos="5580"/>
        </w:tabs>
      </w:pPr>
      <w:r>
        <w:t>EYOF:</w:t>
      </w:r>
    </w:p>
    <w:p w:rsidR="00657A80" w:rsidRDefault="00657A80" w:rsidP="00657A80">
      <w:pPr>
        <w:tabs>
          <w:tab w:val="left" w:pos="3060"/>
          <w:tab w:val="left" w:pos="5580"/>
        </w:tabs>
      </w:pPr>
      <w:proofErr w:type="gramStart"/>
      <w:r>
        <w:t>juniorky :</w:t>
      </w:r>
      <w:proofErr w:type="gramEnd"/>
      <w:r>
        <w:t xml:space="preserve">  7.m CZE , Vlková 7.m finále přeskok , </w:t>
      </w:r>
      <w:proofErr w:type="spellStart"/>
      <w:r>
        <w:t>Mašová</w:t>
      </w:r>
      <w:proofErr w:type="spellEnd"/>
      <w:r>
        <w:t xml:space="preserve"> 7.m finále bradla </w:t>
      </w:r>
    </w:p>
    <w:p w:rsidR="00657A80" w:rsidRDefault="00657A80" w:rsidP="00657A80">
      <w:pPr>
        <w:tabs>
          <w:tab w:val="left" w:pos="3060"/>
          <w:tab w:val="left" w:pos="5580"/>
        </w:tabs>
      </w:pPr>
    </w:p>
    <w:p w:rsidR="00657A80" w:rsidRDefault="00657A80" w:rsidP="00657A80">
      <w:pPr>
        <w:tabs>
          <w:tab w:val="left" w:pos="3060"/>
          <w:tab w:val="left" w:pos="5580"/>
        </w:tabs>
        <w:rPr>
          <w:b/>
          <w:i/>
        </w:rPr>
      </w:pPr>
      <w:r>
        <w:rPr>
          <w:b/>
          <w:i/>
          <w:color w:val="000000"/>
        </w:rPr>
        <w:t>ŽÁCI ZAŘAZENÍ DO REPREZENTACE ČR</w:t>
      </w:r>
    </w:p>
    <w:p w:rsidR="00657A80" w:rsidRDefault="00657A80" w:rsidP="00657A80">
      <w:pPr>
        <w:tabs>
          <w:tab w:val="left" w:pos="1620"/>
          <w:tab w:val="left" w:pos="3060"/>
          <w:tab w:val="left" w:pos="5580"/>
        </w:tabs>
      </w:pPr>
      <w:r>
        <w:rPr>
          <w:color w:val="000000"/>
        </w:rPr>
        <w:t>juniorská:</w:t>
      </w:r>
      <w:r>
        <w:t xml:space="preserve">  Bago,</w:t>
      </w:r>
      <w:r>
        <w:rPr>
          <w:color w:val="000000"/>
        </w:rPr>
        <w:t xml:space="preserve">Durák, </w:t>
      </w:r>
      <w:r>
        <w:t>Pospíšil</w:t>
      </w:r>
      <w:r>
        <w:rPr>
          <w:color w:val="000000"/>
        </w:rPr>
        <w:t>, Trnková, Fraňková, Peterková</w:t>
      </w:r>
    </w:p>
    <w:p w:rsidR="00657A80" w:rsidRDefault="00657A80" w:rsidP="00657A80">
      <w:pPr>
        <w:tabs>
          <w:tab w:val="left" w:pos="1620"/>
          <w:tab w:val="left" w:pos="3060"/>
          <w:tab w:val="left" w:pos="5580"/>
        </w:tabs>
      </w:pPr>
      <w:r>
        <w:rPr>
          <w:color w:val="000000"/>
        </w:rPr>
        <w:t>seniorská:</w:t>
      </w:r>
      <w:r>
        <w:t xml:space="preserve">  Běhal, Šácha</w:t>
      </w:r>
    </w:p>
    <w:p w:rsidR="00657A80" w:rsidRDefault="00657A80" w:rsidP="00657A80">
      <w:pPr>
        <w:tabs>
          <w:tab w:val="left" w:pos="2880"/>
          <w:tab w:val="left" w:pos="5220"/>
          <w:tab w:val="left" w:pos="5580"/>
          <w:tab w:val="left" w:pos="7740"/>
        </w:tabs>
        <w:rPr>
          <w:i/>
          <w:color w:val="000000"/>
        </w:rPr>
      </w:pPr>
    </w:p>
    <w:tbl>
      <w:tblPr>
        <w:tblW w:w="1049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657A80" w:rsidTr="003A0929">
        <w:trPr>
          <w:trHeight w:val="422"/>
        </w:trPr>
        <w:tc>
          <w:tcPr>
            <w:tcW w:w="10490" w:type="dxa"/>
            <w:shd w:val="clear" w:color="auto" w:fill="CCFFCC"/>
            <w:vAlign w:val="center"/>
          </w:tcPr>
          <w:p w:rsidR="00657A80" w:rsidRDefault="00657A80" w:rsidP="003A0929">
            <w:pPr>
              <w:tabs>
                <w:tab w:val="left" w:pos="3060"/>
                <w:tab w:val="left" w:pos="55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Celkový počet medailí ve školním roce 202</w:t>
            </w:r>
            <w:r>
              <w:rPr>
                <w:b/>
              </w:rPr>
              <w:t>1</w:t>
            </w:r>
            <w:r>
              <w:rPr>
                <w:b/>
                <w:color w:val="000000"/>
              </w:rPr>
              <w:t>/202</w:t>
            </w:r>
            <w:r>
              <w:rPr>
                <w:b/>
              </w:rPr>
              <w:t>2</w:t>
            </w:r>
            <w:r>
              <w:rPr>
                <w:b/>
                <w:color w:val="000000"/>
              </w:rPr>
              <w:t xml:space="preserve"> na MČR v gymnastice: </w:t>
            </w:r>
            <w:r>
              <w:rPr>
                <w:b/>
              </w:rPr>
              <w:t>3</w:t>
            </w:r>
            <w:r>
              <w:rPr>
                <w:b/>
                <w:color w:val="000000"/>
              </w:rPr>
              <w:t xml:space="preserve">3                </w:t>
            </w:r>
            <w:proofErr w:type="gramStart"/>
            <w:r>
              <w:rPr>
                <w:b/>
                <w:color w:val="000000"/>
              </w:rPr>
              <w:t xml:space="preserve">   (</w:t>
            </w:r>
            <w:proofErr w:type="gramEnd"/>
            <w:r>
              <w:rPr>
                <w:b/>
                <w:sz w:val="28"/>
                <w:szCs w:val="28"/>
              </w:rPr>
              <w:t>14</w:t>
            </w:r>
            <w:r>
              <w:rPr>
                <w:b/>
                <w:color w:val="000000"/>
              </w:rPr>
              <w:t xml:space="preserve"> – </w:t>
            </w:r>
            <w:r>
              <w:rPr>
                <w:b/>
              </w:rPr>
              <w:t>10</w:t>
            </w:r>
            <w:r>
              <w:rPr>
                <w:b/>
                <w:color w:val="000000"/>
              </w:rPr>
              <w:t xml:space="preserve">– </w:t>
            </w:r>
            <w:r>
              <w:rPr>
                <w:b/>
              </w:rPr>
              <w:t>9</w:t>
            </w:r>
            <w:r>
              <w:rPr>
                <w:b/>
                <w:color w:val="000000"/>
                <w:sz w:val="28"/>
                <w:szCs w:val="28"/>
              </w:rPr>
              <w:t>)</w:t>
            </w:r>
          </w:p>
        </w:tc>
      </w:tr>
    </w:tbl>
    <w:p w:rsidR="00657A80" w:rsidRDefault="00657A80" w:rsidP="00657A80">
      <w:pPr>
        <w:tabs>
          <w:tab w:val="left" w:pos="2880"/>
          <w:tab w:val="left" w:pos="5220"/>
          <w:tab w:val="left" w:pos="5580"/>
          <w:tab w:val="left" w:pos="7740"/>
        </w:tabs>
        <w:rPr>
          <w:b/>
          <w:color w:val="000000"/>
        </w:rPr>
      </w:pPr>
    </w:p>
    <w:p w:rsidR="00657A80" w:rsidRDefault="00657A80" w:rsidP="00657A80">
      <w:pPr>
        <w:tabs>
          <w:tab w:val="left" w:pos="2340"/>
          <w:tab w:val="left" w:pos="5580"/>
        </w:tabs>
        <w:jc w:val="both"/>
      </w:pPr>
    </w:p>
    <w:tbl>
      <w:tblPr>
        <w:tblW w:w="0" w:type="auto"/>
        <w:tblInd w:w="155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7206AE" w:rsidRPr="00F30759" w:rsidTr="003A0929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7206AE" w:rsidRPr="00F30759" w:rsidRDefault="007206AE" w:rsidP="003A0929">
            <w:pPr>
              <w:tabs>
                <w:tab w:val="left" w:pos="1980"/>
              </w:tabs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JUDO</w:t>
            </w:r>
            <w:r w:rsidRPr="00823445">
              <w:rPr>
                <w:b/>
                <w:bCs/>
                <w:sz w:val="28"/>
                <w:szCs w:val="28"/>
              </w:rPr>
              <w:tab/>
            </w:r>
            <w:r w:rsidRPr="00823445">
              <w:rPr>
                <w:b/>
                <w:bCs/>
                <w:sz w:val="28"/>
                <w:szCs w:val="28"/>
              </w:rPr>
              <w:tab/>
            </w:r>
            <w:r w:rsidRPr="00823445">
              <w:rPr>
                <w:b/>
                <w:bCs/>
                <w:sz w:val="28"/>
                <w:szCs w:val="28"/>
              </w:rPr>
              <w:tab/>
              <w:t xml:space="preserve">                                      </w:t>
            </w:r>
            <w:r>
              <w:rPr>
                <w:b/>
                <w:bCs/>
                <w:sz w:val="28"/>
                <w:szCs w:val="28"/>
              </w:rPr>
              <w:t xml:space="preserve">               </w:t>
            </w:r>
            <w:r w:rsidRPr="00823445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13 judistů, 12 chlapců, 1 dívka</w:t>
            </w:r>
          </w:p>
        </w:tc>
      </w:tr>
    </w:tbl>
    <w:p w:rsidR="007206AE" w:rsidRPr="00F30759" w:rsidRDefault="007206AE" w:rsidP="007206AE">
      <w:pPr>
        <w:tabs>
          <w:tab w:val="left" w:pos="1980"/>
        </w:tabs>
        <w:rPr>
          <w:i/>
          <w:iCs/>
          <w:color w:val="000000"/>
        </w:rPr>
      </w:pPr>
    </w:p>
    <w:p w:rsidR="007206AE" w:rsidRDefault="007206AE" w:rsidP="007206AE">
      <w:pPr>
        <w:tabs>
          <w:tab w:val="left" w:pos="1980"/>
        </w:tabs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VÝSLEDKY MČR</w:t>
      </w:r>
    </w:p>
    <w:p w:rsidR="007206AE" w:rsidRDefault="007206AE" w:rsidP="007206AE">
      <w:pPr>
        <w:tabs>
          <w:tab w:val="left" w:pos="1980"/>
        </w:tabs>
        <w:rPr>
          <w:bCs/>
          <w:iCs/>
          <w:color w:val="000000"/>
        </w:rPr>
      </w:pPr>
      <w:r>
        <w:rPr>
          <w:bCs/>
          <w:iCs/>
          <w:color w:val="000000"/>
        </w:rPr>
        <w:t>MČR muži:</w:t>
      </w:r>
      <w:r>
        <w:rPr>
          <w:bCs/>
          <w:iCs/>
          <w:color w:val="000000"/>
        </w:rPr>
        <w:tab/>
        <w:t xml:space="preserve">1.místo </w:t>
      </w:r>
      <w:r>
        <w:rPr>
          <w:bCs/>
          <w:iCs/>
          <w:color w:val="000000"/>
        </w:rPr>
        <w:tab/>
      </w:r>
      <w:r>
        <w:rPr>
          <w:bCs/>
          <w:iCs/>
          <w:color w:val="000000"/>
        </w:rPr>
        <w:tab/>
        <w:t xml:space="preserve">Tomáš </w:t>
      </w:r>
      <w:proofErr w:type="spellStart"/>
      <w:r>
        <w:rPr>
          <w:bCs/>
          <w:iCs/>
          <w:color w:val="000000"/>
        </w:rPr>
        <w:t>Waldsberger</w:t>
      </w:r>
      <w:proofErr w:type="spellEnd"/>
    </w:p>
    <w:p w:rsidR="007206AE" w:rsidRDefault="007206AE" w:rsidP="007206AE">
      <w:pPr>
        <w:tabs>
          <w:tab w:val="left" w:pos="1980"/>
        </w:tabs>
        <w:rPr>
          <w:bCs/>
          <w:iCs/>
          <w:color w:val="000000"/>
        </w:rPr>
      </w:pPr>
      <w:r>
        <w:rPr>
          <w:bCs/>
          <w:iCs/>
          <w:color w:val="000000"/>
        </w:rPr>
        <w:lastRenderedPageBreak/>
        <w:t>MČR U21:</w:t>
      </w:r>
      <w:r>
        <w:rPr>
          <w:bCs/>
          <w:iCs/>
          <w:color w:val="000000"/>
        </w:rPr>
        <w:tab/>
        <w:t>1.místo</w:t>
      </w:r>
      <w:r>
        <w:rPr>
          <w:bCs/>
          <w:iCs/>
          <w:color w:val="000000"/>
        </w:rPr>
        <w:tab/>
      </w:r>
      <w:r>
        <w:rPr>
          <w:bCs/>
          <w:iCs/>
          <w:color w:val="000000"/>
        </w:rPr>
        <w:tab/>
        <w:t xml:space="preserve">Tomáš </w:t>
      </w:r>
      <w:proofErr w:type="spellStart"/>
      <w:r>
        <w:rPr>
          <w:bCs/>
          <w:iCs/>
          <w:color w:val="000000"/>
        </w:rPr>
        <w:t>Waldsberger</w:t>
      </w:r>
      <w:proofErr w:type="spellEnd"/>
    </w:p>
    <w:p w:rsidR="007206AE" w:rsidRDefault="007206AE" w:rsidP="007206AE">
      <w:pPr>
        <w:tabs>
          <w:tab w:val="left" w:pos="1980"/>
        </w:tabs>
        <w:rPr>
          <w:bCs/>
          <w:iCs/>
          <w:color w:val="000000"/>
        </w:rPr>
      </w:pPr>
      <w:r>
        <w:rPr>
          <w:bCs/>
          <w:iCs/>
          <w:color w:val="000000"/>
        </w:rPr>
        <w:t>MČR U18:</w:t>
      </w:r>
      <w:r>
        <w:rPr>
          <w:bCs/>
          <w:iCs/>
          <w:color w:val="000000"/>
        </w:rPr>
        <w:tab/>
        <w:t>3.místo</w:t>
      </w:r>
      <w:r>
        <w:rPr>
          <w:bCs/>
          <w:iCs/>
          <w:color w:val="000000"/>
        </w:rPr>
        <w:tab/>
      </w:r>
      <w:r>
        <w:rPr>
          <w:bCs/>
          <w:iCs/>
          <w:color w:val="000000"/>
        </w:rPr>
        <w:tab/>
        <w:t>Kateřina Chrástová</w:t>
      </w:r>
    </w:p>
    <w:p w:rsidR="007206AE" w:rsidRDefault="007206AE" w:rsidP="007206AE">
      <w:pPr>
        <w:tabs>
          <w:tab w:val="left" w:pos="1980"/>
        </w:tabs>
        <w:rPr>
          <w:bCs/>
          <w:iCs/>
          <w:color w:val="000000"/>
        </w:rPr>
      </w:pPr>
      <w:r>
        <w:rPr>
          <w:bCs/>
          <w:iCs/>
          <w:color w:val="000000"/>
        </w:rPr>
        <w:tab/>
        <w:t>3.místo</w:t>
      </w:r>
      <w:r>
        <w:rPr>
          <w:bCs/>
          <w:iCs/>
          <w:color w:val="000000"/>
        </w:rPr>
        <w:tab/>
      </w:r>
      <w:r>
        <w:rPr>
          <w:bCs/>
          <w:iCs/>
          <w:color w:val="000000"/>
        </w:rPr>
        <w:tab/>
        <w:t>Zach Jiří</w:t>
      </w:r>
    </w:p>
    <w:p w:rsidR="007206AE" w:rsidRDefault="007206AE" w:rsidP="007206AE">
      <w:pPr>
        <w:tabs>
          <w:tab w:val="left" w:pos="1980"/>
        </w:tabs>
        <w:rPr>
          <w:bCs/>
          <w:iCs/>
          <w:color w:val="000000"/>
        </w:rPr>
      </w:pPr>
      <w:r>
        <w:rPr>
          <w:bCs/>
          <w:iCs/>
          <w:color w:val="000000"/>
        </w:rPr>
        <w:t>MČR U15:</w:t>
      </w:r>
      <w:r>
        <w:rPr>
          <w:bCs/>
          <w:iCs/>
          <w:color w:val="000000"/>
        </w:rPr>
        <w:tab/>
        <w:t>3.místo</w:t>
      </w:r>
      <w:r>
        <w:rPr>
          <w:bCs/>
          <w:iCs/>
          <w:color w:val="000000"/>
        </w:rPr>
        <w:tab/>
      </w:r>
      <w:r>
        <w:rPr>
          <w:bCs/>
          <w:iCs/>
          <w:color w:val="000000"/>
        </w:rPr>
        <w:tab/>
        <w:t>Adam Jakš</w:t>
      </w:r>
    </w:p>
    <w:p w:rsidR="007206AE" w:rsidRDefault="007206AE" w:rsidP="007206AE">
      <w:pPr>
        <w:tabs>
          <w:tab w:val="left" w:pos="1980"/>
        </w:tabs>
        <w:rPr>
          <w:bCs/>
          <w:iCs/>
          <w:color w:val="000000"/>
        </w:rPr>
      </w:pPr>
      <w:r>
        <w:rPr>
          <w:bCs/>
          <w:iCs/>
          <w:color w:val="000000"/>
        </w:rPr>
        <w:tab/>
        <w:t>3.místo</w:t>
      </w:r>
      <w:r>
        <w:rPr>
          <w:bCs/>
          <w:iCs/>
          <w:color w:val="000000"/>
        </w:rPr>
        <w:tab/>
      </w:r>
      <w:r>
        <w:rPr>
          <w:bCs/>
          <w:iCs/>
          <w:color w:val="000000"/>
        </w:rPr>
        <w:tab/>
        <w:t>Prokop Hotový</w:t>
      </w:r>
    </w:p>
    <w:p w:rsidR="007206AE" w:rsidRDefault="007206AE" w:rsidP="007206AE">
      <w:pPr>
        <w:tabs>
          <w:tab w:val="left" w:pos="1980"/>
        </w:tabs>
        <w:rPr>
          <w:bCs/>
          <w:iCs/>
          <w:color w:val="000000"/>
        </w:rPr>
      </w:pPr>
    </w:p>
    <w:p w:rsidR="007206AE" w:rsidRDefault="007206AE" w:rsidP="007206AE">
      <w:pPr>
        <w:tabs>
          <w:tab w:val="left" w:pos="1980"/>
        </w:tabs>
        <w:rPr>
          <w:bCs/>
          <w:iCs/>
          <w:color w:val="000000"/>
        </w:rPr>
      </w:pPr>
      <w:r>
        <w:rPr>
          <w:bCs/>
          <w:iCs/>
          <w:color w:val="000000"/>
        </w:rPr>
        <w:t xml:space="preserve">Extraliga </w:t>
      </w:r>
      <w:proofErr w:type="gramStart"/>
      <w:r>
        <w:rPr>
          <w:bCs/>
          <w:iCs/>
          <w:color w:val="000000"/>
        </w:rPr>
        <w:t>muži:</w:t>
      </w:r>
      <w:r>
        <w:rPr>
          <w:bCs/>
          <w:iCs/>
          <w:color w:val="000000"/>
        </w:rPr>
        <w:tab/>
      </w:r>
      <w:r>
        <w:rPr>
          <w:bCs/>
          <w:iCs/>
          <w:color w:val="000000"/>
        </w:rPr>
        <w:tab/>
        <w:t>3.místo</w:t>
      </w:r>
      <w:proofErr w:type="gramEnd"/>
      <w:r>
        <w:rPr>
          <w:bCs/>
          <w:iCs/>
          <w:color w:val="000000"/>
        </w:rPr>
        <w:tab/>
        <w:t>JUDO SKKP Brno</w:t>
      </w:r>
    </w:p>
    <w:p w:rsidR="007206AE" w:rsidRDefault="007206AE" w:rsidP="007206AE">
      <w:pPr>
        <w:tabs>
          <w:tab w:val="left" w:pos="1980"/>
        </w:tabs>
        <w:rPr>
          <w:bCs/>
          <w:iCs/>
          <w:color w:val="000000"/>
        </w:rPr>
      </w:pPr>
      <w:r>
        <w:rPr>
          <w:bCs/>
          <w:iCs/>
          <w:color w:val="000000"/>
        </w:rPr>
        <w:t xml:space="preserve">Dorostenecká </w:t>
      </w:r>
      <w:proofErr w:type="gramStart"/>
      <w:r>
        <w:rPr>
          <w:bCs/>
          <w:iCs/>
          <w:color w:val="000000"/>
        </w:rPr>
        <w:t>liga:</w:t>
      </w:r>
      <w:r>
        <w:rPr>
          <w:bCs/>
          <w:iCs/>
          <w:color w:val="000000"/>
        </w:rPr>
        <w:tab/>
      </w:r>
      <w:r>
        <w:rPr>
          <w:bCs/>
          <w:iCs/>
          <w:color w:val="000000"/>
        </w:rPr>
        <w:tab/>
        <w:t>5.místo</w:t>
      </w:r>
      <w:proofErr w:type="gramEnd"/>
      <w:r>
        <w:rPr>
          <w:bCs/>
          <w:iCs/>
          <w:color w:val="000000"/>
        </w:rPr>
        <w:tab/>
        <w:t>JUDO SKKP Brno</w:t>
      </w:r>
    </w:p>
    <w:p w:rsidR="007206AE" w:rsidRDefault="007206AE" w:rsidP="007206AE">
      <w:pPr>
        <w:tabs>
          <w:tab w:val="left" w:pos="1980"/>
        </w:tabs>
        <w:rPr>
          <w:bCs/>
          <w:iCs/>
          <w:color w:val="000000"/>
        </w:rPr>
      </w:pPr>
      <w:r>
        <w:rPr>
          <w:bCs/>
          <w:iCs/>
          <w:color w:val="000000"/>
        </w:rPr>
        <w:t>MČR družstev U</w:t>
      </w:r>
      <w:proofErr w:type="gramStart"/>
      <w:r>
        <w:rPr>
          <w:bCs/>
          <w:iCs/>
          <w:color w:val="000000"/>
        </w:rPr>
        <w:t>15:</w:t>
      </w:r>
      <w:r>
        <w:rPr>
          <w:bCs/>
          <w:iCs/>
          <w:color w:val="000000"/>
        </w:rPr>
        <w:tab/>
      </w:r>
      <w:r>
        <w:rPr>
          <w:bCs/>
          <w:iCs/>
          <w:color w:val="000000"/>
        </w:rPr>
        <w:tab/>
        <w:t>2.místo</w:t>
      </w:r>
      <w:proofErr w:type="gramEnd"/>
      <w:r>
        <w:rPr>
          <w:bCs/>
          <w:iCs/>
          <w:color w:val="000000"/>
        </w:rPr>
        <w:t xml:space="preserve"> </w:t>
      </w:r>
      <w:r>
        <w:rPr>
          <w:bCs/>
          <w:iCs/>
          <w:color w:val="000000"/>
        </w:rPr>
        <w:tab/>
        <w:t>JUDO SKKP Brno</w:t>
      </w:r>
    </w:p>
    <w:p w:rsidR="007206AE" w:rsidRDefault="007206AE" w:rsidP="007206AE">
      <w:pPr>
        <w:tabs>
          <w:tab w:val="left" w:pos="1980"/>
        </w:tabs>
        <w:rPr>
          <w:bCs/>
          <w:iCs/>
          <w:color w:val="000000"/>
        </w:rPr>
      </w:pPr>
    </w:p>
    <w:p w:rsidR="007206AE" w:rsidRDefault="007206AE" w:rsidP="007206AE">
      <w:pPr>
        <w:tabs>
          <w:tab w:val="left" w:pos="1980"/>
        </w:tabs>
        <w:rPr>
          <w:b/>
          <w:bCs/>
          <w:i/>
          <w:iCs/>
          <w:color w:val="000000"/>
        </w:rPr>
      </w:pPr>
      <w:r w:rsidRPr="006E4EA1">
        <w:rPr>
          <w:b/>
          <w:bCs/>
          <w:i/>
          <w:iCs/>
          <w:color w:val="000000"/>
        </w:rPr>
        <w:t>VÝSLEDKY LODM</w:t>
      </w:r>
    </w:p>
    <w:p w:rsidR="007206AE" w:rsidRDefault="007206AE" w:rsidP="007206AE">
      <w:pPr>
        <w:tabs>
          <w:tab w:val="left" w:pos="1980"/>
        </w:tabs>
        <w:rPr>
          <w:bCs/>
          <w:iCs/>
          <w:color w:val="000000"/>
        </w:rPr>
      </w:pPr>
      <w:r>
        <w:rPr>
          <w:bCs/>
          <w:iCs/>
          <w:color w:val="000000"/>
        </w:rPr>
        <w:t>LODM:</w:t>
      </w:r>
      <w:r>
        <w:rPr>
          <w:bCs/>
          <w:iCs/>
          <w:color w:val="000000"/>
        </w:rPr>
        <w:tab/>
        <w:t>3.místo</w:t>
      </w:r>
      <w:r>
        <w:rPr>
          <w:bCs/>
          <w:iCs/>
          <w:color w:val="000000"/>
        </w:rPr>
        <w:tab/>
      </w:r>
      <w:r>
        <w:rPr>
          <w:bCs/>
          <w:iCs/>
          <w:color w:val="000000"/>
        </w:rPr>
        <w:tab/>
        <w:t>Jan Doležal</w:t>
      </w:r>
      <w:r>
        <w:rPr>
          <w:bCs/>
          <w:iCs/>
          <w:color w:val="000000"/>
        </w:rPr>
        <w:tab/>
      </w:r>
    </w:p>
    <w:p w:rsidR="007206AE" w:rsidRDefault="007206AE" w:rsidP="007206AE">
      <w:pPr>
        <w:tabs>
          <w:tab w:val="left" w:pos="1980"/>
        </w:tabs>
        <w:rPr>
          <w:bCs/>
          <w:iCs/>
          <w:color w:val="000000"/>
        </w:rPr>
      </w:pPr>
    </w:p>
    <w:p w:rsidR="007206AE" w:rsidRPr="00B32E8D" w:rsidRDefault="007206AE" w:rsidP="007206AE">
      <w:pPr>
        <w:outlineLvl w:val="0"/>
        <w:rPr>
          <w:b/>
          <w:bCs/>
          <w:i/>
          <w:color w:val="000000" w:themeColor="text1"/>
        </w:rPr>
      </w:pPr>
      <w:r>
        <w:rPr>
          <w:b/>
          <w:bCs/>
          <w:i/>
          <w:color w:val="000000" w:themeColor="text1"/>
        </w:rPr>
        <w:t>ÚČAST V MEZINÁRODNÍCH SOUTĚŽÍCH</w:t>
      </w:r>
    </w:p>
    <w:p w:rsidR="007206AE" w:rsidRDefault="007206AE" w:rsidP="007206AE">
      <w:pPr>
        <w:tabs>
          <w:tab w:val="left" w:pos="1980"/>
        </w:tabs>
        <w:rPr>
          <w:bCs/>
          <w:iCs/>
          <w:color w:val="000000"/>
        </w:rPr>
      </w:pPr>
      <w:r>
        <w:rPr>
          <w:bCs/>
          <w:iCs/>
          <w:color w:val="000000"/>
        </w:rPr>
        <w:t>Nikdo nestartoval na ME či MS své věkové kategorie</w:t>
      </w:r>
    </w:p>
    <w:p w:rsidR="007206AE" w:rsidRDefault="007206AE" w:rsidP="007206AE">
      <w:pPr>
        <w:tabs>
          <w:tab w:val="left" w:pos="1980"/>
        </w:tabs>
        <w:rPr>
          <w:bCs/>
          <w:iCs/>
          <w:color w:val="000000"/>
        </w:rPr>
      </w:pPr>
    </w:p>
    <w:p w:rsidR="007206AE" w:rsidRDefault="007206AE" w:rsidP="007206AE">
      <w:pPr>
        <w:tabs>
          <w:tab w:val="left" w:pos="3060"/>
          <w:tab w:val="left" w:pos="5580"/>
        </w:tabs>
      </w:pPr>
      <w:r>
        <w:rPr>
          <w:b/>
          <w:bCs/>
          <w:i/>
          <w:iCs/>
          <w:color w:val="000000"/>
        </w:rPr>
        <w:t>ŽÁCI ZAŘAZENÍ DO REPREZENTACE ČR</w:t>
      </w:r>
    </w:p>
    <w:p w:rsidR="007206AE" w:rsidRDefault="007206AE" w:rsidP="007206AE">
      <w:pPr>
        <w:tabs>
          <w:tab w:val="left" w:pos="1134"/>
          <w:tab w:val="left" w:pos="5580"/>
        </w:tabs>
        <w:rPr>
          <w:color w:val="000000"/>
        </w:rPr>
      </w:pPr>
      <w:r>
        <w:rPr>
          <w:color w:val="000000"/>
        </w:rPr>
        <w:t>U18:</w:t>
      </w:r>
      <w:r>
        <w:rPr>
          <w:color w:val="000000"/>
        </w:rPr>
        <w:tab/>
        <w:t xml:space="preserve">Matěj </w:t>
      </w:r>
      <w:proofErr w:type="spellStart"/>
      <w:r>
        <w:rPr>
          <w:color w:val="000000"/>
        </w:rPr>
        <w:t>Varmužka</w:t>
      </w:r>
      <w:proofErr w:type="spellEnd"/>
    </w:p>
    <w:p w:rsidR="007206AE" w:rsidRDefault="007206AE" w:rsidP="007206AE">
      <w:pPr>
        <w:tabs>
          <w:tab w:val="left" w:pos="1134"/>
          <w:tab w:val="left" w:pos="5580"/>
        </w:tabs>
        <w:rPr>
          <w:color w:val="000000"/>
        </w:rPr>
      </w:pPr>
      <w:r>
        <w:rPr>
          <w:color w:val="000000"/>
        </w:rPr>
        <w:t>U18:</w:t>
      </w:r>
      <w:r>
        <w:rPr>
          <w:color w:val="000000"/>
        </w:rPr>
        <w:tab/>
        <w:t>Adam Jakš</w:t>
      </w:r>
    </w:p>
    <w:p w:rsidR="007206AE" w:rsidRDefault="007206AE" w:rsidP="007206AE">
      <w:pPr>
        <w:tabs>
          <w:tab w:val="left" w:pos="1134"/>
          <w:tab w:val="left" w:pos="5580"/>
        </w:tabs>
        <w:rPr>
          <w:color w:val="000000"/>
        </w:rPr>
      </w:pPr>
      <w:r>
        <w:rPr>
          <w:color w:val="000000"/>
        </w:rPr>
        <w:t>U21:</w:t>
      </w:r>
      <w:r>
        <w:rPr>
          <w:color w:val="000000"/>
        </w:rPr>
        <w:tab/>
        <w:t xml:space="preserve">Tomáš </w:t>
      </w:r>
      <w:proofErr w:type="spellStart"/>
      <w:r>
        <w:rPr>
          <w:color w:val="000000"/>
        </w:rPr>
        <w:t>Waldsberger</w:t>
      </w:r>
      <w:proofErr w:type="spellEnd"/>
      <w:r>
        <w:rPr>
          <w:color w:val="000000"/>
        </w:rPr>
        <w:t xml:space="preserve"> (všeobecný obor)</w:t>
      </w:r>
    </w:p>
    <w:p w:rsidR="007206AE" w:rsidRPr="00470633" w:rsidRDefault="007206AE" w:rsidP="007206AE">
      <w:pPr>
        <w:tabs>
          <w:tab w:val="left" w:pos="2880"/>
          <w:tab w:val="left" w:pos="5220"/>
          <w:tab w:val="left" w:pos="5580"/>
          <w:tab w:val="left" w:pos="7740"/>
        </w:tabs>
        <w:rPr>
          <w:i/>
          <w:color w:val="000000"/>
        </w:rPr>
      </w:pPr>
    </w:p>
    <w:tbl>
      <w:tblPr>
        <w:tblW w:w="1049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7206AE" w:rsidTr="003A0929">
        <w:trPr>
          <w:trHeight w:val="422"/>
        </w:trPr>
        <w:tc>
          <w:tcPr>
            <w:tcW w:w="10490" w:type="dxa"/>
            <w:shd w:val="clear" w:color="auto" w:fill="CCFFCC"/>
            <w:vAlign w:val="center"/>
          </w:tcPr>
          <w:p w:rsidR="007206AE" w:rsidRDefault="007206AE" w:rsidP="003A0929">
            <w:pPr>
              <w:tabs>
                <w:tab w:val="left" w:pos="3060"/>
                <w:tab w:val="left" w:pos="5580"/>
              </w:tabs>
              <w:rPr>
                <w:b/>
                <w:color w:val="000000"/>
              </w:rPr>
            </w:pPr>
            <w:r w:rsidRPr="00660964">
              <w:rPr>
                <w:b/>
                <w:bCs/>
                <w:color w:val="000000" w:themeColor="text1"/>
              </w:rPr>
              <w:t>Celk</w:t>
            </w:r>
            <w:r>
              <w:rPr>
                <w:b/>
                <w:bCs/>
                <w:color w:val="000000" w:themeColor="text1"/>
              </w:rPr>
              <w:t xml:space="preserve">ový počet medailí ve školním roce 2020/2021 na MČR v judu: 6                                  </w:t>
            </w:r>
            <w:proofErr w:type="gramStart"/>
            <w:r>
              <w:rPr>
                <w:b/>
                <w:bCs/>
                <w:color w:val="000000" w:themeColor="text1"/>
              </w:rPr>
              <w:t xml:space="preserve">   </w:t>
            </w:r>
            <w:r w:rsidRPr="00D0649E">
              <w:rPr>
                <w:b/>
                <w:bCs/>
                <w:color w:val="000000"/>
              </w:rPr>
              <w:t>(</w:t>
            </w:r>
            <w:proofErr w:type="gramEnd"/>
            <w:r>
              <w:rPr>
                <w:b/>
                <w:bCs/>
                <w:color w:val="000000"/>
              </w:rPr>
              <w:t>2</w:t>
            </w:r>
            <w:r w:rsidRPr="00D0649E">
              <w:rPr>
                <w:b/>
                <w:bCs/>
                <w:color w:val="000000"/>
              </w:rPr>
              <w:t xml:space="preserve"> –</w:t>
            </w:r>
            <w:r>
              <w:rPr>
                <w:b/>
                <w:bCs/>
                <w:color w:val="000000"/>
              </w:rPr>
              <w:t xml:space="preserve"> 0</w:t>
            </w:r>
            <w:r w:rsidRPr="00D0649E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bCs/>
                <w:color w:val="000000"/>
              </w:rPr>
              <w:t>4</w:t>
            </w:r>
            <w:r>
              <w:rPr>
                <w:b/>
                <w:color w:val="000000"/>
                <w:sz w:val="28"/>
                <w:szCs w:val="28"/>
              </w:rPr>
              <w:t>)</w:t>
            </w:r>
          </w:p>
        </w:tc>
      </w:tr>
    </w:tbl>
    <w:p w:rsidR="007206AE" w:rsidRDefault="007206AE" w:rsidP="00657A80">
      <w:pPr>
        <w:tabs>
          <w:tab w:val="left" w:pos="2340"/>
          <w:tab w:val="left" w:pos="5580"/>
        </w:tabs>
        <w:jc w:val="both"/>
      </w:pPr>
    </w:p>
    <w:p w:rsidR="007206AE" w:rsidRPr="00BF497A" w:rsidRDefault="007206AE" w:rsidP="007206AE">
      <w:pPr>
        <w:jc w:val="center"/>
        <w:rPr>
          <w:color w:val="FFFFFF"/>
          <w:sz w:val="16"/>
          <w:szCs w:val="16"/>
          <w:shd w:val="clear" w:color="auto" w:fill="000080"/>
        </w:rPr>
      </w:pPr>
    </w:p>
    <w:tbl>
      <w:tblPr>
        <w:tblW w:w="0" w:type="auto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08"/>
      </w:tblGrid>
      <w:tr w:rsidR="007206AE" w:rsidRPr="00F30759" w:rsidTr="00E25009">
        <w:trPr>
          <w:trHeight w:val="330"/>
        </w:trPr>
        <w:tc>
          <w:tcPr>
            <w:tcW w:w="10608" w:type="dxa"/>
            <w:shd w:val="clear" w:color="auto" w:fill="CCCCCC"/>
          </w:tcPr>
          <w:p w:rsidR="007206AE" w:rsidRPr="00F30759" w:rsidRDefault="007206AE" w:rsidP="003A0929">
            <w:pPr>
              <w:snapToGrid w:val="0"/>
              <w:rPr>
                <w:b/>
                <w:bCs/>
                <w:color w:val="000000"/>
                <w:sz w:val="28"/>
                <w:szCs w:val="28"/>
              </w:rPr>
            </w:pP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PLAVÁNÍ                                                         </w:t>
            </w:r>
            <w:r w:rsidR="00E25009">
              <w:rPr>
                <w:b/>
                <w:bCs/>
                <w:color w:val="000000"/>
                <w:sz w:val="28"/>
                <w:szCs w:val="28"/>
              </w:rPr>
              <w:t xml:space="preserve">              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b/>
                <w:bCs/>
                <w:color w:val="000000"/>
                <w:sz w:val="28"/>
                <w:szCs w:val="28"/>
              </w:rPr>
              <w:t>29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 plavců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(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 chlapců, </w:t>
            </w:r>
            <w:r>
              <w:rPr>
                <w:b/>
                <w:bCs/>
                <w:color w:val="000000"/>
                <w:sz w:val="28"/>
                <w:szCs w:val="28"/>
              </w:rPr>
              <w:t>16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 dívek</w:t>
            </w:r>
            <w:r>
              <w:rPr>
                <w:b/>
                <w:bCs/>
                <w:color w:val="000000"/>
                <w:sz w:val="28"/>
                <w:szCs w:val="28"/>
              </w:rPr>
              <w:t>)</w:t>
            </w:r>
          </w:p>
        </w:tc>
      </w:tr>
    </w:tbl>
    <w:p w:rsidR="007206AE" w:rsidRPr="00F30759" w:rsidRDefault="007206AE" w:rsidP="007206AE">
      <w:pPr>
        <w:rPr>
          <w:b/>
          <w:bCs/>
          <w:color w:val="000000"/>
        </w:rPr>
      </w:pPr>
    </w:p>
    <w:p w:rsidR="007206AE" w:rsidRPr="00C45D05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i/>
          <w:iCs/>
          <w:color w:val="000000"/>
        </w:rPr>
      </w:pPr>
      <w:r>
        <w:rPr>
          <w:b/>
          <w:i/>
          <w:iCs/>
          <w:color w:val="000000"/>
        </w:rPr>
        <w:t>VÝSLEDKY V ZIMNÍM ZÁVODNÍM OBDOBÍ</w:t>
      </w:r>
    </w:p>
    <w:p w:rsidR="007206AE" w:rsidRDefault="007206AE" w:rsidP="007206AE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LMČR juniorů (posunuté letní do zimního období):</w:t>
      </w:r>
    </w:p>
    <w:p w:rsidR="007206AE" w:rsidRDefault="007206AE" w:rsidP="007206AE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  <w:t xml:space="preserve">Kupčová </w:t>
      </w:r>
      <w:proofErr w:type="spellStart"/>
      <w:r>
        <w:rPr>
          <w:color w:val="000000"/>
          <w:sz w:val="20"/>
          <w:szCs w:val="20"/>
        </w:rPr>
        <w:t>Sabína</w:t>
      </w:r>
      <w:proofErr w:type="spellEnd"/>
      <w:r>
        <w:rPr>
          <w:color w:val="000000"/>
          <w:sz w:val="20"/>
          <w:szCs w:val="20"/>
        </w:rPr>
        <w:tab/>
        <w:t>2x1.</w:t>
      </w:r>
      <w:r>
        <w:rPr>
          <w:color w:val="000000"/>
          <w:sz w:val="20"/>
          <w:szCs w:val="20"/>
        </w:rPr>
        <w:tab/>
        <w:t>2x2.</w:t>
      </w:r>
      <w:r>
        <w:rPr>
          <w:color w:val="000000"/>
          <w:sz w:val="20"/>
          <w:szCs w:val="20"/>
        </w:rPr>
        <w:tab/>
        <w:t>1x3.</w:t>
      </w:r>
    </w:p>
    <w:p w:rsidR="007206AE" w:rsidRDefault="007206AE" w:rsidP="007206AE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proofErr w:type="spellStart"/>
      <w:r>
        <w:rPr>
          <w:color w:val="000000"/>
          <w:sz w:val="20"/>
          <w:szCs w:val="20"/>
        </w:rPr>
        <w:t>Marciánová</w:t>
      </w:r>
      <w:proofErr w:type="spellEnd"/>
      <w:r>
        <w:rPr>
          <w:color w:val="000000"/>
          <w:sz w:val="20"/>
          <w:szCs w:val="20"/>
        </w:rPr>
        <w:t xml:space="preserve"> Hana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2x3.</w:t>
      </w:r>
    </w:p>
    <w:p w:rsidR="007206AE" w:rsidRDefault="007206AE" w:rsidP="007206AE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  <w:t>Máša Matěj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1x3.</w:t>
      </w:r>
    </w:p>
    <w:p w:rsidR="007206AE" w:rsidRDefault="007206AE" w:rsidP="007206AE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  <w:t>štafety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1x2.</w:t>
      </w:r>
      <w:r>
        <w:rPr>
          <w:color w:val="000000"/>
          <w:sz w:val="20"/>
          <w:szCs w:val="20"/>
        </w:rPr>
        <w:tab/>
        <w:t>3x3.</w:t>
      </w:r>
      <w:r>
        <w:rPr>
          <w:color w:val="000000"/>
          <w:sz w:val="20"/>
          <w:szCs w:val="20"/>
        </w:rPr>
        <w:tab/>
        <w:t>medaile: 12 (2-3-7)</w:t>
      </w:r>
    </w:p>
    <w:p w:rsidR="007206AE" w:rsidRDefault="007206AE" w:rsidP="007206AE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</w:p>
    <w:p w:rsidR="007206AE" w:rsidRDefault="007206AE" w:rsidP="007206AE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ZMČR juniorů a seniorů</w:t>
      </w:r>
      <w:r>
        <w:rPr>
          <w:color w:val="000000"/>
          <w:sz w:val="20"/>
          <w:szCs w:val="20"/>
        </w:rPr>
        <w:tab/>
      </w:r>
      <w:proofErr w:type="spellStart"/>
      <w:r>
        <w:rPr>
          <w:color w:val="000000"/>
          <w:sz w:val="20"/>
          <w:szCs w:val="20"/>
        </w:rPr>
        <w:t>Klok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Markijan</w:t>
      </w:r>
      <w:proofErr w:type="spellEnd"/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1x2.</w:t>
      </w:r>
      <w:r>
        <w:rPr>
          <w:color w:val="000000"/>
          <w:sz w:val="20"/>
          <w:szCs w:val="20"/>
        </w:rPr>
        <w:tab/>
        <w:t>1x3.</w:t>
      </w:r>
    </w:p>
    <w:p w:rsidR="007206AE" w:rsidRDefault="007206AE" w:rsidP="007206AE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  <w:t>Máša Matěj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1x3.</w:t>
      </w:r>
    </w:p>
    <w:p w:rsidR="007206AE" w:rsidRDefault="007206AE" w:rsidP="007206AE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  <w:t>Hána Karel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1x3.</w:t>
      </w:r>
    </w:p>
    <w:p w:rsidR="007206AE" w:rsidRDefault="007206AE" w:rsidP="007206AE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  <w:t>štafety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4x2.</w:t>
      </w:r>
      <w:r>
        <w:rPr>
          <w:color w:val="000000"/>
          <w:sz w:val="20"/>
          <w:szCs w:val="20"/>
        </w:rPr>
        <w:tab/>
        <w:t>1x3.</w:t>
      </w:r>
      <w:r>
        <w:rPr>
          <w:color w:val="000000"/>
          <w:sz w:val="20"/>
          <w:szCs w:val="20"/>
        </w:rPr>
        <w:tab/>
        <w:t>medaile: 9 (0-5-4)</w:t>
      </w:r>
    </w:p>
    <w:p w:rsidR="007206AE" w:rsidRDefault="007206AE" w:rsidP="007206AE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</w:p>
    <w:p w:rsidR="007206AE" w:rsidRDefault="007206AE" w:rsidP="007206AE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ZMSR juniorů a seniorů</w:t>
      </w:r>
      <w:r>
        <w:rPr>
          <w:color w:val="000000"/>
          <w:sz w:val="20"/>
          <w:szCs w:val="20"/>
        </w:rPr>
        <w:tab/>
        <w:t xml:space="preserve">Kupčová </w:t>
      </w:r>
      <w:proofErr w:type="spellStart"/>
      <w:r>
        <w:rPr>
          <w:color w:val="000000"/>
          <w:sz w:val="20"/>
          <w:szCs w:val="20"/>
        </w:rPr>
        <w:t>Sabína</w:t>
      </w:r>
      <w:proofErr w:type="spellEnd"/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1x3.</w:t>
      </w:r>
    </w:p>
    <w:p w:rsidR="007206AE" w:rsidRPr="00551A36" w:rsidRDefault="007206AE" w:rsidP="007206AE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  <w:t>Uhlík Michal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1x3.</w:t>
      </w:r>
      <w:r>
        <w:rPr>
          <w:color w:val="000000"/>
          <w:sz w:val="20"/>
          <w:szCs w:val="20"/>
        </w:rPr>
        <w:tab/>
        <w:t>medaile: 2 (0-0-2)</w:t>
      </w:r>
    </w:p>
    <w:p w:rsidR="007206AE" w:rsidRPr="00BF497A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iCs/>
          <w:color w:val="000000"/>
          <w:sz w:val="16"/>
          <w:szCs w:val="16"/>
        </w:rPr>
      </w:pPr>
    </w:p>
    <w:p w:rsidR="007206AE" w:rsidRPr="006C5EAC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iCs/>
          <w:color w:val="000000" w:themeColor="text1"/>
        </w:rPr>
      </w:pPr>
      <w:r w:rsidRPr="006C5EAC">
        <w:rPr>
          <w:b/>
          <w:bCs/>
          <w:color w:val="000000" w:themeColor="text1"/>
          <w:u w:val="single"/>
        </w:rPr>
        <w:t>Celkem v zimním období 23 medailí (2-8-13)</w:t>
      </w: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iCs/>
          <w:color w:val="000000" w:themeColor="text1"/>
        </w:rPr>
      </w:pP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iCs/>
          <w:color w:val="000000" w:themeColor="text1"/>
        </w:rPr>
      </w:pPr>
      <w:r w:rsidRPr="461B890C">
        <w:rPr>
          <w:b/>
          <w:bCs/>
          <w:i/>
          <w:iCs/>
          <w:color w:val="000000" w:themeColor="text1"/>
        </w:rPr>
        <w:t xml:space="preserve">VÝSLEDKY V </w:t>
      </w:r>
      <w:r>
        <w:rPr>
          <w:b/>
          <w:bCs/>
          <w:i/>
          <w:iCs/>
          <w:color w:val="000000" w:themeColor="text1"/>
        </w:rPr>
        <w:t>LETNÍM</w:t>
      </w:r>
      <w:r w:rsidRPr="461B890C">
        <w:rPr>
          <w:b/>
          <w:bCs/>
          <w:i/>
          <w:iCs/>
          <w:color w:val="000000" w:themeColor="text1"/>
        </w:rPr>
        <w:t xml:space="preserve"> ZÁVODNÍM OBDOBÍ</w:t>
      </w: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LMČR juniorů:</w:t>
      </w:r>
      <w:r>
        <w:rPr>
          <w:color w:val="000000" w:themeColor="text1"/>
          <w:sz w:val="20"/>
          <w:szCs w:val="20"/>
        </w:rPr>
        <w:tab/>
        <w:t>štafety</w:t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4x3.</w:t>
      </w:r>
      <w:r>
        <w:rPr>
          <w:color w:val="000000" w:themeColor="text1"/>
          <w:sz w:val="20"/>
          <w:szCs w:val="20"/>
        </w:rPr>
        <w:tab/>
        <w:t>medaile 4 (0-0-4)</w:t>
      </w: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LMSR juniorů a seniorů:</w:t>
      </w:r>
      <w:r>
        <w:rPr>
          <w:color w:val="000000" w:themeColor="text1"/>
          <w:sz w:val="20"/>
          <w:szCs w:val="20"/>
        </w:rPr>
        <w:tab/>
        <w:t xml:space="preserve">Kupčová </w:t>
      </w:r>
      <w:proofErr w:type="spellStart"/>
      <w:r>
        <w:rPr>
          <w:color w:val="000000" w:themeColor="text1"/>
          <w:sz w:val="20"/>
          <w:szCs w:val="20"/>
        </w:rPr>
        <w:t>Sabína</w:t>
      </w:r>
      <w:proofErr w:type="spellEnd"/>
      <w:r>
        <w:rPr>
          <w:color w:val="000000" w:themeColor="text1"/>
          <w:sz w:val="20"/>
          <w:szCs w:val="20"/>
        </w:rPr>
        <w:tab/>
        <w:t>1x1.</w:t>
      </w:r>
      <w:r>
        <w:rPr>
          <w:color w:val="000000" w:themeColor="text1"/>
          <w:sz w:val="20"/>
          <w:szCs w:val="20"/>
        </w:rPr>
        <w:tab/>
        <w:t>1x2.</w:t>
      </w:r>
      <w:r>
        <w:rPr>
          <w:color w:val="000000" w:themeColor="text1"/>
          <w:sz w:val="20"/>
          <w:szCs w:val="20"/>
        </w:rPr>
        <w:tab/>
        <w:t>1x3.</w:t>
      </w: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Uhlík Michal</w:t>
      </w:r>
      <w:r>
        <w:rPr>
          <w:color w:val="000000" w:themeColor="text1"/>
          <w:sz w:val="20"/>
          <w:szCs w:val="20"/>
        </w:rPr>
        <w:tab/>
        <w:t>1x1.</w:t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1x3.</w:t>
      </w: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proofErr w:type="spellStart"/>
      <w:r>
        <w:rPr>
          <w:color w:val="000000" w:themeColor="text1"/>
          <w:sz w:val="20"/>
          <w:szCs w:val="20"/>
        </w:rPr>
        <w:t>Hýllová</w:t>
      </w:r>
      <w:proofErr w:type="spellEnd"/>
      <w:r>
        <w:rPr>
          <w:color w:val="000000" w:themeColor="text1"/>
          <w:sz w:val="20"/>
          <w:szCs w:val="20"/>
        </w:rPr>
        <w:t xml:space="preserve"> Ema</w:t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2x3.</w:t>
      </w: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štafety</w:t>
      </w:r>
      <w:r>
        <w:rPr>
          <w:color w:val="000000" w:themeColor="text1"/>
          <w:sz w:val="20"/>
          <w:szCs w:val="20"/>
        </w:rPr>
        <w:tab/>
        <w:t>3x1.</w:t>
      </w:r>
      <w:r>
        <w:rPr>
          <w:color w:val="000000" w:themeColor="text1"/>
          <w:sz w:val="20"/>
          <w:szCs w:val="20"/>
        </w:rPr>
        <w:tab/>
        <w:t>2x2.</w:t>
      </w:r>
      <w:r>
        <w:rPr>
          <w:color w:val="000000" w:themeColor="text1"/>
          <w:sz w:val="20"/>
          <w:szCs w:val="20"/>
        </w:rPr>
        <w:tab/>
        <w:t>2x3.</w:t>
      </w:r>
      <w:r>
        <w:rPr>
          <w:color w:val="000000" w:themeColor="text1"/>
          <w:sz w:val="20"/>
          <w:szCs w:val="20"/>
        </w:rPr>
        <w:tab/>
        <w:t>medaile 14 (5-3-6)</w:t>
      </w: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LMČR seniorů:</w:t>
      </w:r>
      <w:r>
        <w:rPr>
          <w:color w:val="000000" w:themeColor="text1"/>
          <w:sz w:val="20"/>
          <w:szCs w:val="20"/>
        </w:rPr>
        <w:tab/>
        <w:t xml:space="preserve">Kupčová </w:t>
      </w:r>
      <w:proofErr w:type="spellStart"/>
      <w:r>
        <w:rPr>
          <w:color w:val="000000" w:themeColor="text1"/>
          <w:sz w:val="20"/>
          <w:szCs w:val="20"/>
        </w:rPr>
        <w:t>Sabína</w:t>
      </w:r>
      <w:proofErr w:type="spellEnd"/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1x2.</w:t>
      </w:r>
      <w:r>
        <w:rPr>
          <w:color w:val="000000" w:themeColor="text1"/>
          <w:sz w:val="20"/>
          <w:szCs w:val="20"/>
        </w:rPr>
        <w:tab/>
        <w:t>1x3.</w:t>
      </w: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štafety</w:t>
      </w:r>
      <w:r>
        <w:rPr>
          <w:color w:val="000000" w:themeColor="text1"/>
          <w:sz w:val="20"/>
          <w:szCs w:val="20"/>
        </w:rPr>
        <w:tab/>
        <w:t>4x1.</w:t>
      </w:r>
      <w:r>
        <w:rPr>
          <w:color w:val="000000" w:themeColor="text1"/>
          <w:sz w:val="20"/>
          <w:szCs w:val="20"/>
        </w:rPr>
        <w:tab/>
        <w:t>1x2.</w:t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medaile 7 (4-2-1)</w:t>
      </w: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ZMČR na 5km:</w:t>
      </w:r>
      <w:r>
        <w:rPr>
          <w:color w:val="000000" w:themeColor="text1"/>
          <w:sz w:val="20"/>
          <w:szCs w:val="20"/>
        </w:rPr>
        <w:tab/>
        <w:t>Hasilová Monika</w:t>
      </w:r>
      <w:r>
        <w:rPr>
          <w:color w:val="000000" w:themeColor="text1"/>
          <w:sz w:val="20"/>
          <w:szCs w:val="20"/>
        </w:rPr>
        <w:tab/>
        <w:t>1x1.</w:t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medaile 1 (1-0-0)</w:t>
      </w: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MČR na 10km</w:t>
      </w:r>
      <w:r>
        <w:rPr>
          <w:color w:val="000000" w:themeColor="text1"/>
          <w:sz w:val="20"/>
          <w:szCs w:val="20"/>
        </w:rPr>
        <w:tab/>
        <w:t>Hasilová Monika</w:t>
      </w:r>
      <w:r>
        <w:rPr>
          <w:color w:val="000000" w:themeColor="text1"/>
          <w:sz w:val="20"/>
          <w:szCs w:val="20"/>
        </w:rPr>
        <w:tab/>
        <w:t>1x1.</w:t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medaile 1 (1-0-0)</w:t>
      </w: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MČR na 5km</w:t>
      </w:r>
      <w:r>
        <w:rPr>
          <w:color w:val="000000" w:themeColor="text1"/>
          <w:sz w:val="20"/>
          <w:szCs w:val="20"/>
        </w:rPr>
        <w:tab/>
        <w:t>Hasilová Monika</w:t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1x2.</w:t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medaile 1 (0-1-0)</w:t>
      </w: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</w:p>
    <w:p w:rsidR="007206AE" w:rsidRPr="006C5EAC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color w:val="000000" w:themeColor="text1"/>
          <w:u w:val="single"/>
        </w:rPr>
      </w:pPr>
      <w:r w:rsidRPr="006C5EAC">
        <w:rPr>
          <w:b/>
          <w:bCs/>
          <w:color w:val="000000" w:themeColor="text1"/>
          <w:u w:val="single"/>
        </w:rPr>
        <w:t>Celkem v letním období 28 medailí (11-6-11)</w:t>
      </w: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iCs/>
          <w:color w:val="000000" w:themeColor="text1"/>
          <w:sz w:val="16"/>
          <w:szCs w:val="16"/>
        </w:rPr>
      </w:pPr>
    </w:p>
    <w:p w:rsidR="007206AE" w:rsidRPr="000A4090" w:rsidRDefault="007206AE" w:rsidP="007206AE">
      <w:pPr>
        <w:tabs>
          <w:tab w:val="left" w:pos="2835"/>
          <w:tab w:val="left" w:pos="3060"/>
          <w:tab w:val="left" w:pos="5529"/>
          <w:tab w:val="left" w:pos="5580"/>
          <w:tab w:val="left" w:pos="6096"/>
          <w:tab w:val="left" w:pos="6663"/>
          <w:tab w:val="left" w:pos="8080"/>
        </w:tabs>
        <w:rPr>
          <w:bCs/>
          <w:color w:val="000000"/>
          <w:sz w:val="10"/>
          <w:szCs w:val="10"/>
        </w:rPr>
      </w:pPr>
    </w:p>
    <w:p w:rsidR="007206AE" w:rsidRPr="00B32E8D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  <w:r>
        <w:rPr>
          <w:b/>
          <w:bCs/>
          <w:i/>
          <w:color w:val="000000"/>
        </w:rPr>
        <w:t xml:space="preserve"> (2021/2022)</w:t>
      </w: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rPr>
          <w:color w:val="000000"/>
        </w:rPr>
      </w:pPr>
      <w:r>
        <w:rPr>
          <w:color w:val="000000"/>
        </w:rPr>
        <w:t xml:space="preserve">senioři: </w:t>
      </w:r>
      <w:r w:rsidRPr="00C45D05">
        <w:rPr>
          <w:color w:val="000000"/>
        </w:rPr>
        <w:tab/>
      </w:r>
    </w:p>
    <w:p w:rsidR="007206AE" w:rsidRPr="00C45D05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rPr>
          <w:color w:val="000000"/>
        </w:rPr>
      </w:pPr>
      <w:r>
        <w:rPr>
          <w:color w:val="000000"/>
        </w:rPr>
        <w:t xml:space="preserve">Kupčová </w:t>
      </w:r>
      <w:proofErr w:type="spellStart"/>
      <w:r>
        <w:rPr>
          <w:color w:val="000000"/>
        </w:rPr>
        <w:t>Sabína</w:t>
      </w:r>
      <w:proofErr w:type="spellEnd"/>
      <w:r>
        <w:rPr>
          <w:color w:val="000000"/>
        </w:rPr>
        <w:t xml:space="preserve"> (SVK)</w:t>
      </w: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rPr>
          <w:color w:val="000000"/>
        </w:rPr>
      </w:pPr>
    </w:p>
    <w:p w:rsidR="007206AE" w:rsidRPr="000A4090" w:rsidRDefault="007206AE" w:rsidP="007206AE">
      <w:pPr>
        <w:tabs>
          <w:tab w:val="left" w:pos="1620"/>
          <w:tab w:val="left" w:pos="2835"/>
          <w:tab w:val="left" w:pos="3060"/>
          <w:tab w:val="left" w:pos="5529"/>
          <w:tab w:val="left" w:pos="5580"/>
          <w:tab w:val="left" w:pos="6096"/>
          <w:tab w:val="left" w:pos="6663"/>
          <w:tab w:val="left" w:pos="8080"/>
        </w:tabs>
        <w:rPr>
          <w:color w:val="000000"/>
          <w:sz w:val="10"/>
          <w:szCs w:val="10"/>
        </w:rPr>
      </w:pPr>
    </w:p>
    <w:p w:rsidR="007206AE" w:rsidRPr="00B32E8D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ÚČAST V MEZINÁRODNÍCH SOUTĚŽÍCH</w:t>
      </w:r>
    </w:p>
    <w:p w:rsidR="007206AE" w:rsidRPr="006C5EAC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rPr>
          <w:color w:val="000000" w:themeColor="text1"/>
        </w:rPr>
      </w:pPr>
      <w:r w:rsidRPr="006C5EAC">
        <w:rPr>
          <w:color w:val="000000" w:themeColor="text1"/>
        </w:rPr>
        <w:t xml:space="preserve">Mistrovství světa na krátkém bazénu, 16.-21.12.2021 </w:t>
      </w:r>
      <w:proofErr w:type="spellStart"/>
      <w:r w:rsidRPr="006C5EAC">
        <w:rPr>
          <w:color w:val="000000" w:themeColor="text1"/>
        </w:rPr>
        <w:t>Abu</w:t>
      </w:r>
      <w:proofErr w:type="spellEnd"/>
      <w:r w:rsidRPr="006C5EAC">
        <w:rPr>
          <w:color w:val="000000" w:themeColor="text1"/>
        </w:rPr>
        <w:t xml:space="preserve"> </w:t>
      </w:r>
      <w:proofErr w:type="spellStart"/>
      <w:r w:rsidRPr="006C5EAC">
        <w:rPr>
          <w:color w:val="000000" w:themeColor="text1"/>
        </w:rPr>
        <w:t>Dhabi</w:t>
      </w:r>
      <w:proofErr w:type="spellEnd"/>
      <w:r w:rsidRPr="006C5EAC">
        <w:rPr>
          <w:color w:val="000000" w:themeColor="text1"/>
        </w:rPr>
        <w:t xml:space="preserve"> – Kupčová </w:t>
      </w:r>
      <w:proofErr w:type="spellStart"/>
      <w:r w:rsidRPr="006C5EAC">
        <w:rPr>
          <w:color w:val="000000" w:themeColor="text1"/>
        </w:rPr>
        <w:t>Sabína</w:t>
      </w:r>
      <w:proofErr w:type="spellEnd"/>
      <w:r w:rsidRPr="006C5EAC">
        <w:rPr>
          <w:color w:val="000000" w:themeColor="text1"/>
        </w:rPr>
        <w:t xml:space="preserve"> 26.místo na 200VZ</w:t>
      </w:r>
    </w:p>
    <w:p w:rsidR="007206AE" w:rsidRPr="000A4090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rPr>
          <w:color w:val="FF0000"/>
          <w:sz w:val="10"/>
          <w:szCs w:val="10"/>
        </w:rPr>
      </w:pPr>
    </w:p>
    <w:p w:rsidR="007206AE" w:rsidRPr="002C5B4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rPr>
          <w:color w:val="000000"/>
          <w:sz w:val="8"/>
          <w:szCs w:val="8"/>
        </w:rPr>
      </w:pP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ČESKÉ REKORDY:</w:t>
      </w: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-</w:t>
      </w:r>
    </w:p>
    <w:p w:rsidR="007206AE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SLOVENSKÉ REKORDY:</w:t>
      </w:r>
      <w:r>
        <w:rPr>
          <w:b/>
          <w:bCs/>
          <w:i/>
          <w:color w:val="000000"/>
        </w:rPr>
        <w:tab/>
      </w:r>
    </w:p>
    <w:p w:rsidR="007206AE" w:rsidRPr="00B32E8D" w:rsidRDefault="007206AE" w:rsidP="007206AE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/>
        </w:rPr>
      </w:pPr>
      <w:r>
        <w:rPr>
          <w:color w:val="000000" w:themeColor="text1"/>
        </w:rPr>
        <w:t>-</w:t>
      </w:r>
    </w:p>
    <w:p w:rsidR="007206AE" w:rsidRPr="008637B3" w:rsidRDefault="007206AE" w:rsidP="007206AE">
      <w:pPr>
        <w:tabs>
          <w:tab w:val="left" w:pos="1620"/>
          <w:tab w:val="left" w:pos="3060"/>
          <w:tab w:val="left" w:pos="5580"/>
        </w:tabs>
        <w:rPr>
          <w:b/>
          <w:color w:val="000000"/>
          <w:sz w:val="8"/>
          <w:szCs w:val="8"/>
        </w:rPr>
      </w:pPr>
    </w:p>
    <w:tbl>
      <w:tblPr>
        <w:tblW w:w="0" w:type="auto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10466"/>
      </w:tblGrid>
      <w:tr w:rsidR="007206AE" w:rsidRPr="00F30759" w:rsidTr="00E25009">
        <w:trPr>
          <w:trHeight w:val="422"/>
        </w:trPr>
        <w:tc>
          <w:tcPr>
            <w:tcW w:w="10466" w:type="dxa"/>
            <w:shd w:val="clear" w:color="auto" w:fill="CCFFCC"/>
          </w:tcPr>
          <w:p w:rsidR="007206AE" w:rsidRPr="00BF497A" w:rsidRDefault="007206AE" w:rsidP="003A0929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/>
                <w:sz w:val="8"/>
                <w:szCs w:val="8"/>
              </w:rPr>
            </w:pPr>
          </w:p>
          <w:p w:rsidR="007206AE" w:rsidRPr="00BF497A" w:rsidRDefault="007206AE" w:rsidP="00E25009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/>
              </w:rPr>
            </w:pPr>
            <w:r w:rsidRPr="00BF497A">
              <w:rPr>
                <w:b/>
                <w:bCs/>
                <w:color w:val="000000"/>
                <w:sz w:val="22"/>
                <w:szCs w:val="22"/>
              </w:rPr>
              <w:t>Celkem ve školním roce 20</w:t>
            </w:r>
            <w:r>
              <w:rPr>
                <w:b/>
                <w:bCs/>
                <w:color w:val="000000"/>
                <w:sz w:val="22"/>
                <w:szCs w:val="22"/>
              </w:rPr>
              <w:t>21</w:t>
            </w:r>
            <w:r w:rsidRPr="00BF497A">
              <w:rPr>
                <w:b/>
                <w:bCs/>
                <w:color w:val="000000"/>
                <w:sz w:val="22"/>
                <w:szCs w:val="22"/>
              </w:rPr>
              <w:t>/20</w:t>
            </w:r>
            <w:r>
              <w:rPr>
                <w:b/>
                <w:bCs/>
                <w:color w:val="000000"/>
                <w:sz w:val="22"/>
                <w:szCs w:val="22"/>
              </w:rPr>
              <w:t>22</w:t>
            </w:r>
            <w:r w:rsidRPr="00BF497A">
              <w:rPr>
                <w:b/>
                <w:bCs/>
                <w:color w:val="000000"/>
                <w:sz w:val="22"/>
                <w:szCs w:val="22"/>
              </w:rPr>
              <w:t xml:space="preserve"> plavci SGLD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: 51 </w:t>
            </w:r>
            <w:r w:rsidRPr="00BF497A">
              <w:rPr>
                <w:b/>
                <w:bCs/>
                <w:color w:val="000000"/>
                <w:sz w:val="22"/>
                <w:szCs w:val="22"/>
              </w:rPr>
              <w:t xml:space="preserve">medailí </w:t>
            </w:r>
            <w:r w:rsidR="00E25009">
              <w:rPr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</w:t>
            </w:r>
            <w:proofErr w:type="gramStart"/>
            <w:r w:rsidR="00E25009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  <w:r w:rsidRPr="00BF497A">
              <w:rPr>
                <w:b/>
                <w:bCs/>
                <w:color w:val="000000"/>
                <w:sz w:val="22"/>
                <w:szCs w:val="22"/>
              </w:rPr>
              <w:t>(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>13</w:t>
            </w:r>
            <w:r w:rsidR="00E25009">
              <w:rPr>
                <w:b/>
                <w:bCs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14 </w:t>
            </w:r>
            <w:r w:rsidR="00E25009">
              <w:rPr>
                <w:b/>
                <w:bCs/>
                <w:color w:val="000000"/>
                <w:sz w:val="22"/>
                <w:szCs w:val="22"/>
              </w:rPr>
              <w:t xml:space="preserve">- </w:t>
            </w:r>
            <w:r>
              <w:rPr>
                <w:b/>
                <w:bCs/>
                <w:color w:val="000000"/>
                <w:sz w:val="22"/>
                <w:szCs w:val="22"/>
              </w:rPr>
              <w:t>24</w:t>
            </w:r>
            <w:r w:rsidRPr="00BF497A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</w:tbl>
    <w:p w:rsidR="0050280F" w:rsidRDefault="0050280F" w:rsidP="0050280F">
      <w:pPr>
        <w:tabs>
          <w:tab w:val="left" w:pos="2340"/>
          <w:tab w:val="left" w:pos="5580"/>
        </w:tabs>
        <w:jc w:val="center"/>
      </w:pPr>
    </w:p>
    <w:p w:rsidR="0050280F" w:rsidRDefault="0050280F" w:rsidP="0050280F"/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32"/>
      </w:tblGrid>
      <w:tr w:rsidR="0050280F" w:rsidRPr="00504DE2" w:rsidTr="003A0929"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50280F" w:rsidRPr="00504DE2" w:rsidRDefault="0050280F" w:rsidP="003A0929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>TENIS</w:t>
            </w:r>
            <w:r w:rsidRPr="00504DE2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ab/>
            </w:r>
            <w:r w:rsidRPr="00504DE2">
              <w:rPr>
                <w:b/>
                <w:bCs/>
                <w:color w:val="000000" w:themeColor="text1"/>
                <w:sz w:val="28"/>
                <w:szCs w:val="28"/>
              </w:rPr>
              <w:tab/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                                           </w:t>
            </w:r>
            <w:r>
              <w:rPr>
                <w:b/>
                <w:color w:val="000000"/>
                <w:sz w:val="28"/>
                <w:szCs w:val="28"/>
              </w:rPr>
              <w:t>17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tenistů, </w:t>
            </w:r>
            <w:r>
              <w:rPr>
                <w:b/>
                <w:color w:val="000000"/>
                <w:sz w:val="28"/>
                <w:szCs w:val="28"/>
              </w:rPr>
              <w:t>11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chlapců, 6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dívek</w:t>
            </w:r>
          </w:p>
        </w:tc>
      </w:tr>
    </w:tbl>
    <w:p w:rsidR="0050280F" w:rsidRPr="00CB1F39" w:rsidRDefault="0050280F" w:rsidP="0050280F">
      <w:pPr>
        <w:rPr>
          <w:bCs/>
          <w:color w:val="000000" w:themeColor="text1"/>
          <w:sz w:val="16"/>
          <w:szCs w:val="16"/>
        </w:rPr>
      </w:pPr>
    </w:p>
    <w:p w:rsidR="0050280F" w:rsidRDefault="0050280F" w:rsidP="0050280F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JEDNOTLIVCŮ</w:t>
      </w:r>
    </w:p>
    <w:p w:rsidR="0050280F" w:rsidRDefault="0050280F" w:rsidP="0050280F">
      <w:pPr>
        <w:tabs>
          <w:tab w:val="left" w:pos="2880"/>
          <w:tab w:val="left" w:pos="5580"/>
        </w:tabs>
        <w:rPr>
          <w:bCs/>
          <w:iCs/>
          <w:color w:val="000000" w:themeColor="text1"/>
        </w:rPr>
      </w:pPr>
      <w:r>
        <w:rPr>
          <w:bCs/>
          <w:iCs/>
          <w:color w:val="000000" w:themeColor="text1"/>
        </w:rPr>
        <w:t>Účast na MČR dospělých – Řezníčková N.</w:t>
      </w:r>
    </w:p>
    <w:p w:rsidR="0050280F" w:rsidRDefault="0050280F" w:rsidP="0050280F">
      <w:pPr>
        <w:tabs>
          <w:tab w:val="left" w:pos="2880"/>
          <w:tab w:val="left" w:pos="5580"/>
        </w:tabs>
        <w:rPr>
          <w:bCs/>
          <w:iCs/>
          <w:color w:val="000000" w:themeColor="text1"/>
        </w:rPr>
      </w:pPr>
      <w:r>
        <w:rPr>
          <w:bCs/>
          <w:iCs/>
          <w:color w:val="000000" w:themeColor="text1"/>
        </w:rPr>
        <w:t xml:space="preserve">Účast na MČR dorostu – </w:t>
      </w:r>
      <w:proofErr w:type="spellStart"/>
      <w:r>
        <w:rPr>
          <w:bCs/>
          <w:iCs/>
          <w:color w:val="000000" w:themeColor="text1"/>
        </w:rPr>
        <w:t>Veigl</w:t>
      </w:r>
      <w:proofErr w:type="spellEnd"/>
      <w:r>
        <w:rPr>
          <w:bCs/>
          <w:iCs/>
          <w:color w:val="000000" w:themeColor="text1"/>
        </w:rPr>
        <w:t>, Řezníčková N.</w:t>
      </w:r>
    </w:p>
    <w:p w:rsidR="0050280F" w:rsidRDefault="0050280F" w:rsidP="0050280F">
      <w:pPr>
        <w:tabs>
          <w:tab w:val="left" w:pos="2880"/>
          <w:tab w:val="left" w:pos="5580"/>
        </w:tabs>
        <w:rPr>
          <w:bCs/>
          <w:iCs/>
          <w:color w:val="000000" w:themeColor="text1"/>
        </w:rPr>
      </w:pPr>
      <w:r>
        <w:rPr>
          <w:bCs/>
          <w:iCs/>
          <w:color w:val="000000" w:themeColor="text1"/>
        </w:rPr>
        <w:t>Mezinárodní turnaj do 16 let, Milovice, ČR: Brožová 3. místo čtyřhra</w:t>
      </w:r>
    </w:p>
    <w:p w:rsidR="0050280F" w:rsidRDefault="0050280F" w:rsidP="0050280F">
      <w:pPr>
        <w:tabs>
          <w:tab w:val="left" w:pos="2880"/>
          <w:tab w:val="left" w:pos="5580"/>
        </w:tabs>
        <w:rPr>
          <w:bCs/>
          <w:iCs/>
          <w:color w:val="000000" w:themeColor="text1"/>
        </w:rPr>
      </w:pPr>
      <w:r>
        <w:rPr>
          <w:bCs/>
          <w:iCs/>
          <w:color w:val="000000" w:themeColor="text1"/>
        </w:rPr>
        <w:t>Mezinárodní turnaj do 16 let, Jablonec nad Nisou, ČR: Brožová 3. místo čtyřhra</w:t>
      </w:r>
    </w:p>
    <w:p w:rsidR="0050280F" w:rsidRDefault="0050280F" w:rsidP="0050280F">
      <w:pPr>
        <w:tabs>
          <w:tab w:val="left" w:pos="2880"/>
          <w:tab w:val="left" w:pos="5580"/>
        </w:tabs>
        <w:rPr>
          <w:bCs/>
          <w:iCs/>
          <w:color w:val="000000" w:themeColor="text1"/>
        </w:rPr>
      </w:pPr>
      <w:r>
        <w:rPr>
          <w:bCs/>
          <w:iCs/>
          <w:color w:val="000000" w:themeColor="text1"/>
        </w:rPr>
        <w:t xml:space="preserve">Mezinárodní turnaj do 14 let, </w:t>
      </w:r>
      <w:proofErr w:type="spellStart"/>
      <w:r>
        <w:rPr>
          <w:bCs/>
          <w:iCs/>
          <w:color w:val="000000" w:themeColor="text1"/>
        </w:rPr>
        <w:t>Bludenz</w:t>
      </w:r>
      <w:proofErr w:type="spellEnd"/>
      <w:r>
        <w:rPr>
          <w:bCs/>
          <w:iCs/>
          <w:color w:val="000000" w:themeColor="text1"/>
        </w:rPr>
        <w:t>, Rakousko: Sýkora - 1. místo dvouhra</w:t>
      </w:r>
    </w:p>
    <w:p w:rsidR="0050280F" w:rsidRDefault="0050280F" w:rsidP="0050280F">
      <w:pPr>
        <w:tabs>
          <w:tab w:val="left" w:pos="2880"/>
          <w:tab w:val="left" w:pos="5580"/>
        </w:tabs>
        <w:rPr>
          <w:bCs/>
          <w:iCs/>
          <w:color w:val="000000" w:themeColor="text1"/>
        </w:rPr>
      </w:pPr>
      <w:r>
        <w:rPr>
          <w:bCs/>
          <w:iCs/>
          <w:color w:val="000000" w:themeColor="text1"/>
        </w:rPr>
        <w:t>Mezinárodní turnaj do 14 let, Augsburg, Německo: Sýkora - 1. místo čtyřhra</w:t>
      </w:r>
    </w:p>
    <w:p w:rsidR="0050280F" w:rsidRPr="00C93D26" w:rsidRDefault="0050280F" w:rsidP="0050280F">
      <w:pPr>
        <w:tabs>
          <w:tab w:val="left" w:pos="2880"/>
          <w:tab w:val="left" w:pos="5580"/>
        </w:tabs>
        <w:rPr>
          <w:bCs/>
          <w:iCs/>
          <w:color w:val="000000" w:themeColor="text1"/>
        </w:rPr>
      </w:pPr>
      <w:r>
        <w:rPr>
          <w:bCs/>
          <w:iCs/>
          <w:color w:val="000000" w:themeColor="text1"/>
        </w:rPr>
        <w:t xml:space="preserve">Mezinárodní turnaj do 14 let, </w:t>
      </w:r>
      <w:proofErr w:type="spellStart"/>
      <w:r>
        <w:rPr>
          <w:bCs/>
          <w:iCs/>
          <w:color w:val="000000" w:themeColor="text1"/>
        </w:rPr>
        <w:t>Tuzla</w:t>
      </w:r>
      <w:proofErr w:type="spellEnd"/>
      <w:r>
        <w:rPr>
          <w:bCs/>
          <w:iCs/>
          <w:color w:val="000000" w:themeColor="text1"/>
        </w:rPr>
        <w:t xml:space="preserve">, Bosna a </w:t>
      </w:r>
      <w:proofErr w:type="spellStart"/>
      <w:r>
        <w:rPr>
          <w:bCs/>
          <w:iCs/>
          <w:color w:val="000000" w:themeColor="text1"/>
        </w:rPr>
        <w:t>Herzegovina</w:t>
      </w:r>
      <w:proofErr w:type="spellEnd"/>
      <w:r>
        <w:rPr>
          <w:bCs/>
          <w:iCs/>
          <w:color w:val="000000" w:themeColor="text1"/>
        </w:rPr>
        <w:t>: Sýkora - 1. místo čtyřhra</w:t>
      </w:r>
    </w:p>
    <w:p w:rsidR="0050280F" w:rsidRPr="00C93D26" w:rsidRDefault="0050280F" w:rsidP="0050280F">
      <w:pPr>
        <w:tabs>
          <w:tab w:val="left" w:pos="2880"/>
          <w:tab w:val="left" w:pos="5580"/>
        </w:tabs>
        <w:rPr>
          <w:bCs/>
          <w:iCs/>
          <w:color w:val="000000" w:themeColor="text1"/>
        </w:rPr>
      </w:pPr>
      <w:r>
        <w:rPr>
          <w:bCs/>
          <w:iCs/>
          <w:color w:val="000000" w:themeColor="text1"/>
        </w:rPr>
        <w:t>Mezinárodní turnaj do 14 let, Bělehrad, Srbsko: Sýkora - 1. místo čtyřhra</w:t>
      </w:r>
    </w:p>
    <w:p w:rsidR="0050280F" w:rsidRPr="00C93D26" w:rsidRDefault="0050280F" w:rsidP="0050280F">
      <w:pPr>
        <w:tabs>
          <w:tab w:val="left" w:pos="2880"/>
          <w:tab w:val="left" w:pos="5580"/>
        </w:tabs>
        <w:rPr>
          <w:bCs/>
          <w:iCs/>
          <w:color w:val="000000" w:themeColor="text1"/>
        </w:rPr>
      </w:pPr>
    </w:p>
    <w:p w:rsidR="0050280F" w:rsidRDefault="0050280F" w:rsidP="0050280F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</w:p>
    <w:p w:rsidR="0050280F" w:rsidRDefault="0050280F" w:rsidP="0050280F">
      <w:pPr>
        <w:tabs>
          <w:tab w:val="left" w:pos="2880"/>
          <w:tab w:val="left" w:pos="5580"/>
        </w:tabs>
        <w:rPr>
          <w:bCs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  <w:r>
        <w:rPr>
          <w:bCs/>
          <w:color w:val="000000" w:themeColor="text1"/>
        </w:rPr>
        <w:t xml:space="preserve"> </w:t>
      </w:r>
    </w:p>
    <w:p w:rsidR="0050280F" w:rsidRPr="005D11EF" w:rsidRDefault="0050280F" w:rsidP="0050280F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Cs/>
          <w:color w:val="000000" w:themeColor="text1"/>
        </w:rPr>
        <w:t xml:space="preserve">Divize dospělých: Bartoněk, Řezníčková N., Černý, Suchánek, </w:t>
      </w:r>
      <w:proofErr w:type="spellStart"/>
      <w:r>
        <w:rPr>
          <w:bCs/>
          <w:color w:val="000000" w:themeColor="text1"/>
        </w:rPr>
        <w:t>Vidlář</w:t>
      </w:r>
      <w:proofErr w:type="spellEnd"/>
      <w:r>
        <w:rPr>
          <w:bCs/>
          <w:color w:val="000000" w:themeColor="text1"/>
        </w:rPr>
        <w:t xml:space="preserve">, </w:t>
      </w:r>
      <w:proofErr w:type="spellStart"/>
      <w:r>
        <w:rPr>
          <w:bCs/>
          <w:color w:val="000000" w:themeColor="text1"/>
        </w:rPr>
        <w:t>Veigl</w:t>
      </w:r>
      <w:proofErr w:type="spellEnd"/>
      <w:r>
        <w:rPr>
          <w:bCs/>
          <w:color w:val="000000" w:themeColor="text1"/>
        </w:rPr>
        <w:t>, Sýkora, Prášek, Brožová</w:t>
      </w:r>
    </w:p>
    <w:p w:rsidR="0050280F" w:rsidRDefault="0050280F" w:rsidP="0050280F">
      <w:pPr>
        <w:tabs>
          <w:tab w:val="left" w:pos="2160"/>
          <w:tab w:val="left" w:pos="3544"/>
          <w:tab w:val="left" w:pos="4253"/>
        </w:tabs>
        <w:rPr>
          <w:bCs/>
          <w:color w:val="000000" w:themeColor="text1"/>
        </w:rPr>
      </w:pPr>
      <w:r w:rsidRPr="00B97234">
        <w:rPr>
          <w:bCs/>
          <w:color w:val="000000" w:themeColor="text1"/>
        </w:rPr>
        <w:t>1.</w:t>
      </w:r>
      <w:r>
        <w:rPr>
          <w:bCs/>
          <w:color w:val="000000" w:themeColor="text1"/>
        </w:rPr>
        <w:t xml:space="preserve"> </w:t>
      </w:r>
      <w:r w:rsidRPr="00B97234">
        <w:rPr>
          <w:bCs/>
          <w:color w:val="000000" w:themeColor="text1"/>
        </w:rPr>
        <w:t>liga dorostu:</w:t>
      </w:r>
      <w:r>
        <w:rPr>
          <w:bCs/>
          <w:color w:val="000000" w:themeColor="text1"/>
        </w:rPr>
        <w:t xml:space="preserve"> Černý, </w:t>
      </w:r>
      <w:proofErr w:type="spellStart"/>
      <w:r>
        <w:rPr>
          <w:bCs/>
          <w:color w:val="000000" w:themeColor="text1"/>
        </w:rPr>
        <w:t>Veigl</w:t>
      </w:r>
      <w:proofErr w:type="spellEnd"/>
      <w:r>
        <w:rPr>
          <w:bCs/>
          <w:color w:val="000000" w:themeColor="text1"/>
        </w:rPr>
        <w:t xml:space="preserve">, Suchánek, </w:t>
      </w:r>
      <w:proofErr w:type="spellStart"/>
      <w:r>
        <w:rPr>
          <w:bCs/>
          <w:color w:val="000000" w:themeColor="text1"/>
        </w:rPr>
        <w:t>Vidlář</w:t>
      </w:r>
      <w:proofErr w:type="spellEnd"/>
      <w:r>
        <w:rPr>
          <w:bCs/>
          <w:color w:val="000000" w:themeColor="text1"/>
        </w:rPr>
        <w:t>, Prášek, Sýkora, Kilian, N. Řezníčková, Brožová</w:t>
      </w:r>
    </w:p>
    <w:p w:rsidR="0050280F" w:rsidRDefault="0050280F" w:rsidP="0050280F">
      <w:pPr>
        <w:tabs>
          <w:tab w:val="left" w:pos="2160"/>
          <w:tab w:val="left" w:pos="3544"/>
          <w:tab w:val="left" w:pos="4253"/>
        </w:tabs>
        <w:rPr>
          <w:bCs/>
          <w:color w:val="000000" w:themeColor="text1"/>
        </w:rPr>
      </w:pPr>
      <w:r>
        <w:rPr>
          <w:bCs/>
          <w:color w:val="000000" w:themeColor="text1"/>
        </w:rPr>
        <w:t>1. liga st. žactva – Peková, Sýkora</w:t>
      </w:r>
    </w:p>
    <w:p w:rsidR="0050280F" w:rsidRPr="00B97234" w:rsidRDefault="0050280F" w:rsidP="0050280F">
      <w:pPr>
        <w:tabs>
          <w:tab w:val="left" w:pos="2160"/>
          <w:tab w:val="left" w:pos="3544"/>
          <w:tab w:val="left" w:pos="4253"/>
        </w:tabs>
        <w:rPr>
          <w:bCs/>
          <w:color w:val="000000" w:themeColor="text1"/>
        </w:rPr>
      </w:pPr>
      <w:r>
        <w:rPr>
          <w:bCs/>
          <w:color w:val="000000" w:themeColor="text1"/>
        </w:rPr>
        <w:t>Účast na MČR družstev: Doležal, Kilian</w:t>
      </w:r>
    </w:p>
    <w:p w:rsidR="0050280F" w:rsidRDefault="0050280F" w:rsidP="0050280F">
      <w:pPr>
        <w:tabs>
          <w:tab w:val="left" w:pos="2880"/>
          <w:tab w:val="left" w:pos="5220"/>
          <w:tab w:val="left" w:pos="5580"/>
          <w:tab w:val="left" w:pos="7740"/>
        </w:tabs>
        <w:rPr>
          <w:i/>
          <w:color w:val="000000"/>
        </w:rPr>
      </w:pPr>
    </w:p>
    <w:tbl>
      <w:tblPr>
        <w:tblW w:w="1049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50280F" w:rsidTr="003A0929">
        <w:trPr>
          <w:trHeight w:val="422"/>
        </w:trPr>
        <w:tc>
          <w:tcPr>
            <w:tcW w:w="10490" w:type="dxa"/>
            <w:shd w:val="clear" w:color="auto" w:fill="CCFFCC"/>
            <w:vAlign w:val="center"/>
          </w:tcPr>
          <w:p w:rsidR="0050280F" w:rsidRDefault="0050280F" w:rsidP="003A0929">
            <w:pPr>
              <w:tabs>
                <w:tab w:val="left" w:pos="3060"/>
                <w:tab w:val="left" w:pos="5580"/>
              </w:tabs>
              <w:rPr>
                <w:b/>
                <w:color w:val="000000"/>
              </w:rPr>
            </w:pPr>
            <w:r w:rsidRPr="00660964">
              <w:rPr>
                <w:b/>
                <w:bCs/>
                <w:color w:val="000000" w:themeColor="text1"/>
              </w:rPr>
              <w:t>Celk</w:t>
            </w:r>
            <w:r>
              <w:rPr>
                <w:b/>
                <w:bCs/>
                <w:color w:val="000000" w:themeColor="text1"/>
              </w:rPr>
              <w:t xml:space="preserve">ový počet medailí ve školním roce 2021/2022 na MČR v tenise: 0                                 </w:t>
            </w:r>
            <w:proofErr w:type="gramStart"/>
            <w:r>
              <w:rPr>
                <w:b/>
                <w:bCs/>
                <w:color w:val="000000" w:themeColor="text1"/>
              </w:rPr>
              <w:t xml:space="preserve">   </w:t>
            </w:r>
            <w:r w:rsidRPr="00D0649E">
              <w:rPr>
                <w:b/>
                <w:bCs/>
                <w:color w:val="000000"/>
              </w:rPr>
              <w:t>(</w:t>
            </w:r>
            <w:proofErr w:type="gramEnd"/>
            <w:r>
              <w:rPr>
                <w:b/>
                <w:bCs/>
                <w:color w:val="000000"/>
              </w:rPr>
              <w:t>0</w:t>
            </w:r>
            <w:r w:rsidRPr="00D0649E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bCs/>
                <w:color w:val="000000"/>
              </w:rPr>
              <w:t>0</w:t>
            </w:r>
            <w:r w:rsidRPr="00D0649E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color w:val="000000"/>
                <w:sz w:val="28"/>
                <w:szCs w:val="28"/>
              </w:rPr>
              <w:t>)</w:t>
            </w:r>
          </w:p>
        </w:tc>
      </w:tr>
    </w:tbl>
    <w:p w:rsidR="0050280F" w:rsidRDefault="0050280F" w:rsidP="0050280F"/>
    <w:p w:rsidR="0050280F" w:rsidRDefault="0050280F" w:rsidP="0050280F">
      <w:pPr>
        <w:tabs>
          <w:tab w:val="left" w:pos="540"/>
          <w:tab w:val="left" w:pos="3060"/>
          <w:tab w:val="left" w:pos="6120"/>
        </w:tabs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32"/>
      </w:tblGrid>
      <w:tr w:rsidR="0050280F" w:rsidRPr="00504DE2" w:rsidTr="003A0929"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50280F" w:rsidRPr="00504DE2" w:rsidRDefault="0050280F" w:rsidP="003A0929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82C6D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>TRIATLON</w:t>
            </w:r>
            <w:r w:rsidRPr="00D82C6D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ab/>
            </w:r>
            <w:r w:rsidRPr="00D82C6D">
              <w:rPr>
                <w:b/>
                <w:bCs/>
                <w:color w:val="000000" w:themeColor="text1"/>
                <w:sz w:val="28"/>
                <w:szCs w:val="28"/>
              </w:rPr>
              <w:tab/>
              <w:t xml:space="preserve">                                                           </w:t>
            </w:r>
            <w:r>
              <w:rPr>
                <w:b/>
                <w:color w:val="000000"/>
                <w:sz w:val="28"/>
                <w:szCs w:val="28"/>
              </w:rPr>
              <w:t>12</w:t>
            </w:r>
            <w:r w:rsidRPr="00D82C6D">
              <w:rPr>
                <w:b/>
                <w:bCs/>
                <w:color w:val="000000" w:themeColor="text1"/>
                <w:sz w:val="28"/>
                <w:szCs w:val="28"/>
              </w:rPr>
              <w:t xml:space="preserve"> triatlonistů, </w:t>
            </w:r>
            <w:r>
              <w:rPr>
                <w:b/>
                <w:color w:val="000000"/>
                <w:sz w:val="28"/>
                <w:szCs w:val="28"/>
              </w:rPr>
              <w:t>6</w:t>
            </w:r>
            <w:r w:rsidRPr="00D82C6D">
              <w:rPr>
                <w:b/>
                <w:bCs/>
                <w:color w:val="000000" w:themeColor="text1"/>
                <w:sz w:val="28"/>
                <w:szCs w:val="28"/>
              </w:rPr>
              <w:t xml:space="preserve"> chlapc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ů</w:t>
            </w:r>
            <w:r w:rsidRPr="00D82C6D">
              <w:rPr>
                <w:b/>
                <w:bCs/>
                <w:color w:val="000000" w:themeColor="text1"/>
                <w:sz w:val="28"/>
                <w:szCs w:val="28"/>
              </w:rPr>
              <w:t xml:space="preserve">, </w:t>
            </w:r>
            <w:r>
              <w:rPr>
                <w:b/>
                <w:color w:val="000000"/>
                <w:sz w:val="28"/>
                <w:szCs w:val="28"/>
              </w:rPr>
              <w:t>6</w:t>
            </w:r>
            <w:r w:rsidRPr="00D82C6D">
              <w:rPr>
                <w:b/>
                <w:bCs/>
                <w:color w:val="000000" w:themeColor="text1"/>
                <w:sz w:val="28"/>
                <w:szCs w:val="28"/>
              </w:rPr>
              <w:t xml:space="preserve"> dív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ek</w:t>
            </w:r>
          </w:p>
        </w:tc>
      </w:tr>
    </w:tbl>
    <w:p w:rsidR="0050280F" w:rsidRDefault="0050280F" w:rsidP="0050280F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</w:p>
    <w:p w:rsidR="0050280F" w:rsidRDefault="0050280F" w:rsidP="0050280F">
      <w:pPr>
        <w:tabs>
          <w:tab w:val="left" w:pos="288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 xml:space="preserve">MČR ve sprint-triatlonu dospělí, Brno: </w:t>
      </w:r>
      <w:proofErr w:type="spellStart"/>
      <w:r>
        <w:rPr>
          <w:color w:val="000000" w:themeColor="text1"/>
        </w:rPr>
        <w:t>Ryšávková</w:t>
      </w:r>
      <w:proofErr w:type="spellEnd"/>
      <w:r>
        <w:rPr>
          <w:color w:val="000000" w:themeColor="text1"/>
        </w:rPr>
        <w:t xml:space="preserve"> 4., Dvořáková 11.</w:t>
      </w:r>
    </w:p>
    <w:p w:rsidR="0050280F" w:rsidRDefault="0050280F" w:rsidP="0050280F">
      <w:pPr>
        <w:tabs>
          <w:tab w:val="left" w:pos="288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 xml:space="preserve">MČR dorostu a juniorů, Karlovy Vary: Marek 3., </w:t>
      </w:r>
      <w:proofErr w:type="spellStart"/>
      <w:r>
        <w:rPr>
          <w:color w:val="000000" w:themeColor="text1"/>
        </w:rPr>
        <w:t>Ryšávková</w:t>
      </w:r>
      <w:proofErr w:type="spellEnd"/>
      <w:r>
        <w:rPr>
          <w:color w:val="000000" w:themeColor="text1"/>
        </w:rPr>
        <w:t xml:space="preserve"> 3., Dvořáková 7., Procházková 8.</w:t>
      </w:r>
    </w:p>
    <w:p w:rsidR="0050280F" w:rsidRDefault="0050280F" w:rsidP="0050280F">
      <w:pPr>
        <w:tabs>
          <w:tab w:val="left" w:pos="288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>MČR v </w:t>
      </w:r>
      <w:proofErr w:type="spellStart"/>
      <w:r>
        <w:rPr>
          <w:color w:val="000000" w:themeColor="text1"/>
        </w:rPr>
        <w:t>duatlonu</w:t>
      </w:r>
      <w:proofErr w:type="spellEnd"/>
      <w:r>
        <w:rPr>
          <w:color w:val="000000" w:themeColor="text1"/>
        </w:rPr>
        <w:t>, Žamberk: Marek 1.(</w:t>
      </w:r>
      <w:proofErr w:type="spellStart"/>
      <w:r>
        <w:rPr>
          <w:color w:val="000000" w:themeColor="text1"/>
        </w:rPr>
        <w:t>jun</w:t>
      </w:r>
      <w:proofErr w:type="spellEnd"/>
      <w:r>
        <w:rPr>
          <w:color w:val="000000" w:themeColor="text1"/>
        </w:rPr>
        <w:t>), Procházková 2.(</w:t>
      </w:r>
      <w:proofErr w:type="spellStart"/>
      <w:r>
        <w:rPr>
          <w:color w:val="000000" w:themeColor="text1"/>
        </w:rPr>
        <w:t>jun</w:t>
      </w:r>
      <w:proofErr w:type="spellEnd"/>
      <w:r>
        <w:rPr>
          <w:color w:val="000000" w:themeColor="text1"/>
        </w:rPr>
        <w:t>)</w:t>
      </w:r>
    </w:p>
    <w:p w:rsidR="0050280F" w:rsidRDefault="0050280F" w:rsidP="0050280F">
      <w:pPr>
        <w:tabs>
          <w:tab w:val="left" w:pos="288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>MČR v </w:t>
      </w:r>
      <w:proofErr w:type="spellStart"/>
      <w:r>
        <w:rPr>
          <w:color w:val="000000" w:themeColor="text1"/>
        </w:rPr>
        <w:t>Aquatlonu</w:t>
      </w:r>
      <w:proofErr w:type="spellEnd"/>
      <w:r>
        <w:rPr>
          <w:color w:val="000000" w:themeColor="text1"/>
        </w:rPr>
        <w:t>, Praha: Marek 1. (jun), Dvořáková 4. (</w:t>
      </w:r>
      <w:proofErr w:type="spellStart"/>
      <w:r>
        <w:rPr>
          <w:color w:val="000000" w:themeColor="text1"/>
        </w:rPr>
        <w:t>dor</w:t>
      </w:r>
      <w:proofErr w:type="spellEnd"/>
      <w:r>
        <w:rPr>
          <w:color w:val="000000" w:themeColor="text1"/>
        </w:rPr>
        <w:t>), Zatloukal 10. (</w:t>
      </w:r>
      <w:proofErr w:type="spellStart"/>
      <w:r>
        <w:rPr>
          <w:color w:val="000000" w:themeColor="text1"/>
        </w:rPr>
        <w:t>žci</w:t>
      </w:r>
      <w:proofErr w:type="spellEnd"/>
      <w:r>
        <w:rPr>
          <w:color w:val="000000" w:themeColor="text1"/>
        </w:rPr>
        <w:t>)</w:t>
      </w:r>
    </w:p>
    <w:p w:rsidR="0050280F" w:rsidRPr="00504DE2" w:rsidRDefault="0050280F" w:rsidP="0050280F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</w:p>
    <w:p w:rsidR="0050280F" w:rsidRPr="00B32E8D" w:rsidRDefault="0050280F" w:rsidP="0050280F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50280F" w:rsidRDefault="0050280F" w:rsidP="0050280F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r>
        <w:rPr>
          <w:bCs/>
          <w:color w:val="000000" w:themeColor="text1"/>
        </w:rPr>
        <w:t>EPJ Tábor: Marek 7.</w:t>
      </w:r>
    </w:p>
    <w:p w:rsidR="0050280F" w:rsidRDefault="0050280F" w:rsidP="0050280F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r>
        <w:rPr>
          <w:bCs/>
          <w:color w:val="000000" w:themeColor="text1"/>
        </w:rPr>
        <w:t>EPJ Riga: Marek 10.</w:t>
      </w:r>
    </w:p>
    <w:p w:rsidR="0050280F" w:rsidRDefault="0050280F" w:rsidP="0050280F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EPJ </w:t>
      </w:r>
      <w:proofErr w:type="spellStart"/>
      <w:r>
        <w:rPr>
          <w:bCs/>
          <w:color w:val="000000" w:themeColor="text1"/>
        </w:rPr>
        <w:t>Wels</w:t>
      </w:r>
      <w:proofErr w:type="spellEnd"/>
      <w:r>
        <w:rPr>
          <w:bCs/>
          <w:color w:val="000000" w:themeColor="text1"/>
        </w:rPr>
        <w:t xml:space="preserve">: </w:t>
      </w:r>
      <w:proofErr w:type="spellStart"/>
      <w:r>
        <w:rPr>
          <w:bCs/>
          <w:color w:val="000000" w:themeColor="text1"/>
        </w:rPr>
        <w:t>Ryšávková</w:t>
      </w:r>
      <w:proofErr w:type="spellEnd"/>
      <w:r>
        <w:rPr>
          <w:bCs/>
          <w:color w:val="000000" w:themeColor="text1"/>
        </w:rPr>
        <w:t xml:space="preserve"> 12.</w:t>
      </w:r>
    </w:p>
    <w:p w:rsidR="0050280F" w:rsidRDefault="0050280F" w:rsidP="0050280F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</w:p>
    <w:p w:rsidR="0050280F" w:rsidRPr="003627A4" w:rsidRDefault="0050280F" w:rsidP="0050280F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/>
          <w:bCs/>
          <w:i/>
          <w:color w:val="000000" w:themeColor="text1"/>
        </w:rPr>
      </w:pPr>
      <w:r w:rsidRPr="003627A4">
        <w:rPr>
          <w:b/>
          <w:bCs/>
          <w:i/>
          <w:color w:val="000000" w:themeColor="text1"/>
        </w:rPr>
        <w:t>Celkem za období</w:t>
      </w:r>
      <w:r>
        <w:rPr>
          <w:b/>
          <w:bCs/>
          <w:i/>
          <w:color w:val="000000" w:themeColor="text1"/>
        </w:rPr>
        <w:t xml:space="preserve"> 5 medaile (2</w:t>
      </w:r>
      <w:r w:rsidRPr="003627A4">
        <w:rPr>
          <w:b/>
          <w:bCs/>
          <w:i/>
          <w:color w:val="000000" w:themeColor="text1"/>
        </w:rPr>
        <w:t>-</w:t>
      </w:r>
      <w:r>
        <w:rPr>
          <w:b/>
          <w:bCs/>
          <w:i/>
          <w:color w:val="000000" w:themeColor="text1"/>
        </w:rPr>
        <w:t>1-2</w:t>
      </w:r>
      <w:r w:rsidRPr="003627A4">
        <w:rPr>
          <w:b/>
          <w:bCs/>
          <w:i/>
          <w:color w:val="000000" w:themeColor="text1"/>
        </w:rPr>
        <w:t>).</w:t>
      </w:r>
    </w:p>
    <w:p w:rsidR="0050280F" w:rsidRPr="00504DE2" w:rsidRDefault="0050280F" w:rsidP="0050280F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</w:p>
    <w:p w:rsidR="0050280F" w:rsidRPr="00B32E8D" w:rsidRDefault="0050280F" w:rsidP="0050280F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lastRenderedPageBreak/>
        <w:t xml:space="preserve">ŽÁCI ZAŘAZENÍ DO REPREZENTACE </w:t>
      </w:r>
      <w:r>
        <w:rPr>
          <w:b/>
          <w:bCs/>
          <w:i/>
          <w:color w:val="000000"/>
        </w:rPr>
        <w:t>ČR</w:t>
      </w:r>
    </w:p>
    <w:p w:rsidR="0050280F" w:rsidRDefault="0050280F" w:rsidP="0050280F">
      <w:pPr>
        <w:tabs>
          <w:tab w:val="left" w:pos="1080"/>
          <w:tab w:val="left" w:pos="288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>Dorost/junioři</w:t>
      </w:r>
      <w:r w:rsidRPr="00504DE2">
        <w:rPr>
          <w:color w:val="000000" w:themeColor="text1"/>
        </w:rPr>
        <w:t xml:space="preserve">: </w:t>
      </w:r>
      <w:proofErr w:type="spellStart"/>
      <w:r>
        <w:rPr>
          <w:color w:val="000000" w:themeColor="text1"/>
        </w:rPr>
        <w:t>Ryšávková</w:t>
      </w:r>
      <w:proofErr w:type="spellEnd"/>
      <w:r>
        <w:rPr>
          <w:color w:val="000000" w:themeColor="text1"/>
        </w:rPr>
        <w:t>, Dvořáková.</w:t>
      </w:r>
    </w:p>
    <w:p w:rsidR="0050280F" w:rsidRDefault="0050280F" w:rsidP="0050280F">
      <w:pPr>
        <w:tabs>
          <w:tab w:val="left" w:pos="1080"/>
          <w:tab w:val="left" w:pos="2880"/>
          <w:tab w:val="left" w:pos="5580"/>
        </w:tabs>
        <w:rPr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10632"/>
      </w:tblGrid>
      <w:tr w:rsidR="0050280F" w:rsidRPr="00504DE2" w:rsidTr="003A0929">
        <w:tc>
          <w:tcPr>
            <w:tcW w:w="10632" w:type="dxa"/>
            <w:shd w:val="clear" w:color="auto" w:fill="CCFFCC"/>
          </w:tcPr>
          <w:p w:rsidR="0050280F" w:rsidRPr="00504DE2" w:rsidRDefault="0050280F" w:rsidP="003A0929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 w:themeColor="text1"/>
              </w:rPr>
            </w:pPr>
            <w:r w:rsidRPr="00D82C6D">
              <w:rPr>
                <w:b/>
                <w:bCs/>
                <w:color w:val="000000" w:themeColor="text1"/>
              </w:rPr>
              <w:t>Celkem ve školním roce 20</w:t>
            </w:r>
            <w:r>
              <w:rPr>
                <w:b/>
                <w:bCs/>
                <w:color w:val="000000" w:themeColor="text1"/>
              </w:rPr>
              <w:t>21</w:t>
            </w:r>
            <w:r w:rsidRPr="00D82C6D">
              <w:rPr>
                <w:b/>
                <w:bCs/>
                <w:color w:val="000000" w:themeColor="text1"/>
              </w:rPr>
              <w:t>/20</w:t>
            </w:r>
            <w:r>
              <w:rPr>
                <w:b/>
                <w:bCs/>
                <w:color w:val="000000" w:themeColor="text1"/>
              </w:rPr>
              <w:t>22</w:t>
            </w:r>
            <w:r w:rsidRPr="00D82C6D">
              <w:rPr>
                <w:b/>
                <w:bCs/>
                <w:color w:val="000000" w:themeColor="text1"/>
              </w:rPr>
              <w:t xml:space="preserve"> získali triatlonisté </w:t>
            </w:r>
            <w:r>
              <w:rPr>
                <w:b/>
                <w:color w:val="000000"/>
                <w:sz w:val="28"/>
                <w:szCs w:val="28"/>
              </w:rPr>
              <w:t>5</w:t>
            </w:r>
            <w:r w:rsidRPr="00D82C6D">
              <w:rPr>
                <w:b/>
                <w:bCs/>
                <w:color w:val="000000" w:themeColor="text1"/>
              </w:rPr>
              <w:t xml:space="preserve"> medail</w:t>
            </w:r>
            <w:r>
              <w:rPr>
                <w:b/>
                <w:bCs/>
                <w:color w:val="000000" w:themeColor="text1"/>
              </w:rPr>
              <w:t>í</w:t>
            </w:r>
            <w:r w:rsidRPr="00D82C6D">
              <w:rPr>
                <w:b/>
                <w:bCs/>
                <w:color w:val="000000" w:themeColor="text1"/>
              </w:rPr>
              <w:t xml:space="preserve"> </w:t>
            </w:r>
            <w:r w:rsidRPr="00D82C6D">
              <w:rPr>
                <w:b/>
                <w:bCs/>
                <w:color w:val="000000"/>
              </w:rPr>
              <w:t>z MČR</w:t>
            </w:r>
            <w:r>
              <w:rPr>
                <w:b/>
                <w:bCs/>
                <w:color w:val="000000"/>
              </w:rPr>
              <w:t xml:space="preserve">                                </w:t>
            </w:r>
            <w:r w:rsidRPr="00D82C6D">
              <w:rPr>
                <w:b/>
                <w:bCs/>
                <w:color w:val="000000" w:themeColor="text1"/>
              </w:rPr>
              <w:t xml:space="preserve"> </w:t>
            </w:r>
            <w:r w:rsidRPr="00D82C6D">
              <w:rPr>
                <w:b/>
                <w:bCs/>
                <w:color w:val="000000"/>
              </w:rPr>
              <w:t>(</w:t>
            </w:r>
            <w:r>
              <w:rPr>
                <w:b/>
                <w:color w:val="000000"/>
                <w:sz w:val="28"/>
                <w:szCs w:val="28"/>
              </w:rPr>
              <w:t>2</w:t>
            </w:r>
            <w:r w:rsidRPr="00D82C6D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D82C6D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color w:val="000000"/>
                <w:sz w:val="28"/>
                <w:szCs w:val="28"/>
              </w:rPr>
              <w:t>2</w:t>
            </w:r>
            <w:r w:rsidRPr="00D82C6D">
              <w:rPr>
                <w:b/>
                <w:bCs/>
                <w:color w:val="000000"/>
              </w:rPr>
              <w:t>)</w:t>
            </w:r>
          </w:p>
        </w:tc>
      </w:tr>
    </w:tbl>
    <w:p w:rsidR="00266DFA" w:rsidRDefault="00266DFA" w:rsidP="00266DFA">
      <w:pPr>
        <w:tabs>
          <w:tab w:val="left" w:pos="540"/>
          <w:tab w:val="left" w:pos="3060"/>
          <w:tab w:val="left" w:pos="6120"/>
        </w:tabs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266DFA" w:rsidRPr="00F30759" w:rsidTr="003A0929"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266DFA" w:rsidRPr="00F30759" w:rsidRDefault="00266DFA" w:rsidP="003A0929">
            <w:pPr>
              <w:snapToGrid w:val="0"/>
              <w:rPr>
                <w:b/>
                <w:bCs/>
                <w:sz w:val="28"/>
                <w:szCs w:val="28"/>
              </w:rPr>
            </w:pPr>
            <w:r w:rsidRPr="00F30759">
              <w:rPr>
                <w:b/>
                <w:bCs/>
                <w:sz w:val="28"/>
                <w:szCs w:val="28"/>
                <w:shd w:val="clear" w:color="auto" w:fill="D9D9D9"/>
              </w:rPr>
              <w:t>VOLEJBAL DÍVKY</w:t>
            </w:r>
            <w:r w:rsidRPr="00F30759">
              <w:rPr>
                <w:b/>
                <w:bCs/>
                <w:sz w:val="28"/>
                <w:szCs w:val="28"/>
              </w:rPr>
              <w:tab/>
            </w:r>
            <w:r w:rsidRPr="00F30759">
              <w:rPr>
                <w:b/>
                <w:bCs/>
                <w:sz w:val="28"/>
                <w:szCs w:val="28"/>
              </w:rPr>
              <w:tab/>
            </w:r>
            <w:r w:rsidRPr="00F30759">
              <w:rPr>
                <w:b/>
                <w:bCs/>
                <w:sz w:val="28"/>
                <w:szCs w:val="28"/>
              </w:rPr>
              <w:tab/>
              <w:t xml:space="preserve">                                              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34 </w:t>
            </w:r>
            <w:r w:rsidRPr="00F30759">
              <w:rPr>
                <w:b/>
                <w:bCs/>
                <w:sz w:val="28"/>
                <w:szCs w:val="28"/>
              </w:rPr>
              <w:t xml:space="preserve"> volejbalistek</w:t>
            </w:r>
            <w:proofErr w:type="gramEnd"/>
          </w:p>
        </w:tc>
      </w:tr>
    </w:tbl>
    <w:p w:rsidR="00266DFA" w:rsidRDefault="00266DFA" w:rsidP="00266DFA">
      <w:pPr>
        <w:outlineLvl w:val="0"/>
        <w:rPr>
          <w:color w:val="000000" w:themeColor="text1"/>
        </w:rPr>
      </w:pPr>
    </w:p>
    <w:p w:rsidR="00266DFA" w:rsidRPr="00B32E8D" w:rsidRDefault="00266DFA" w:rsidP="00266DFA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266DFA" w:rsidRDefault="00266DFA" w:rsidP="00266DFA">
      <w:pPr>
        <w:ind w:left="2268" w:hanging="2265"/>
        <w:outlineLvl w:val="0"/>
        <w:rPr>
          <w:bCs/>
          <w:color w:val="000000" w:themeColor="text1"/>
        </w:rPr>
      </w:pPr>
      <w:r>
        <w:rPr>
          <w:bCs/>
          <w:color w:val="000000" w:themeColor="text1"/>
        </w:rPr>
        <w:t>Extraliga žen: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 xml:space="preserve">2. místo VK KP Brno </w:t>
      </w:r>
      <w:r w:rsidRPr="00494041">
        <w:rPr>
          <w:bCs/>
          <w:color w:val="000000" w:themeColor="text1"/>
        </w:rPr>
        <w:t>(</w:t>
      </w:r>
      <w:r>
        <w:rPr>
          <w:bCs/>
          <w:color w:val="000000" w:themeColor="text1"/>
        </w:rPr>
        <w:t>Bukovská</w:t>
      </w:r>
      <w:r w:rsidRPr="00494041">
        <w:rPr>
          <w:bCs/>
          <w:color w:val="000000" w:themeColor="text1"/>
        </w:rPr>
        <w:t>,</w:t>
      </w:r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Kamasová</w:t>
      </w:r>
      <w:proofErr w:type="spellEnd"/>
      <w:r>
        <w:rPr>
          <w:bCs/>
          <w:color w:val="000000" w:themeColor="text1"/>
        </w:rPr>
        <w:t xml:space="preserve">, </w:t>
      </w:r>
      <w:proofErr w:type="spellStart"/>
      <w:r>
        <w:rPr>
          <w:bCs/>
          <w:color w:val="000000" w:themeColor="text1"/>
        </w:rPr>
        <w:t>Koulisiani</w:t>
      </w:r>
      <w:proofErr w:type="spellEnd"/>
      <w:r>
        <w:rPr>
          <w:bCs/>
          <w:color w:val="000000" w:themeColor="text1"/>
        </w:rPr>
        <w:t>, Pelikánová, Šmardová, Veselá</w:t>
      </w:r>
      <w:r w:rsidRPr="00494041">
        <w:rPr>
          <w:bCs/>
          <w:color w:val="000000" w:themeColor="text1"/>
        </w:rPr>
        <w:t>)</w:t>
      </w:r>
    </w:p>
    <w:p w:rsidR="00266DFA" w:rsidRPr="00494041" w:rsidRDefault="00266DFA" w:rsidP="00266DFA">
      <w:pPr>
        <w:rPr>
          <w:bCs/>
          <w:color w:val="000000" w:themeColor="text1"/>
        </w:rPr>
      </w:pPr>
      <w:r>
        <w:rPr>
          <w:bCs/>
          <w:color w:val="000000" w:themeColor="text1"/>
        </w:rPr>
        <w:t>ČP Žen: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1. místo</w:t>
      </w:r>
    </w:p>
    <w:p w:rsidR="00266DFA" w:rsidRPr="00494041" w:rsidRDefault="00266DFA" w:rsidP="00266DFA">
      <w:pPr>
        <w:rPr>
          <w:bCs/>
          <w:color w:val="000000" w:themeColor="text1"/>
        </w:rPr>
      </w:pPr>
      <w:r w:rsidRPr="00494041">
        <w:rPr>
          <w:bCs/>
          <w:color w:val="000000" w:themeColor="text1"/>
        </w:rPr>
        <w:t>Extraliga juniorek:</w:t>
      </w:r>
      <w:r w:rsidRPr="00494041">
        <w:rPr>
          <w:bCs/>
          <w:color w:val="000000" w:themeColor="text1"/>
        </w:rPr>
        <w:tab/>
        <w:t>1. místo VK KP Brno</w:t>
      </w:r>
      <w:r>
        <w:rPr>
          <w:bCs/>
          <w:color w:val="000000" w:themeColor="text1"/>
        </w:rPr>
        <w:t xml:space="preserve"> – Mistr ČR</w:t>
      </w:r>
    </w:p>
    <w:p w:rsidR="00266DFA" w:rsidRPr="00494041" w:rsidRDefault="00266DFA" w:rsidP="00266DFA">
      <w:pPr>
        <w:rPr>
          <w:bCs/>
          <w:color w:val="000000" w:themeColor="text1"/>
        </w:rPr>
      </w:pPr>
      <w:r>
        <w:rPr>
          <w:bCs/>
          <w:color w:val="000000" w:themeColor="text1"/>
        </w:rPr>
        <w:t>Extraliga kadetek</w:t>
      </w:r>
      <w:r w:rsidRPr="00494041">
        <w:rPr>
          <w:bCs/>
          <w:color w:val="000000" w:themeColor="text1"/>
        </w:rPr>
        <w:t>:</w:t>
      </w:r>
      <w:r w:rsidRPr="00494041">
        <w:rPr>
          <w:bCs/>
          <w:color w:val="000000" w:themeColor="text1"/>
        </w:rPr>
        <w:tab/>
        <w:t>2. místo VK KP Brno</w:t>
      </w:r>
      <w:r>
        <w:rPr>
          <w:bCs/>
          <w:color w:val="000000" w:themeColor="text1"/>
        </w:rPr>
        <w:t xml:space="preserve"> </w:t>
      </w:r>
    </w:p>
    <w:p w:rsidR="00266DFA" w:rsidRPr="00494041" w:rsidRDefault="00266DFA" w:rsidP="00266DFA">
      <w:pPr>
        <w:rPr>
          <w:bCs/>
          <w:color w:val="000000" w:themeColor="text1"/>
        </w:rPr>
      </w:pPr>
      <w:r w:rsidRPr="00494041">
        <w:rPr>
          <w:bCs/>
          <w:color w:val="000000" w:themeColor="text1"/>
        </w:rPr>
        <w:t>MCŘ st. žákyň:</w:t>
      </w:r>
      <w:r w:rsidRPr="00494041"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3. místo (Jílková)</w:t>
      </w:r>
    </w:p>
    <w:p w:rsidR="00266DFA" w:rsidRPr="00494041" w:rsidRDefault="00266DFA" w:rsidP="00266DFA">
      <w:pPr>
        <w:rPr>
          <w:bCs/>
          <w:color w:val="000000" w:themeColor="text1"/>
        </w:rPr>
      </w:pPr>
      <w:r>
        <w:rPr>
          <w:bCs/>
          <w:color w:val="000000" w:themeColor="text1"/>
        </w:rPr>
        <w:t>ČP st. žákyň: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1. místo (Jílková)</w:t>
      </w:r>
    </w:p>
    <w:p w:rsidR="00266DFA" w:rsidRPr="00494041" w:rsidRDefault="00266DFA" w:rsidP="00266DFA">
      <w:pPr>
        <w:rPr>
          <w:bCs/>
          <w:color w:val="000000" w:themeColor="text1"/>
        </w:rPr>
      </w:pPr>
    </w:p>
    <w:p w:rsidR="00266DFA" w:rsidRPr="00B32E8D" w:rsidRDefault="00266DFA" w:rsidP="00266DFA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266DFA" w:rsidRDefault="00266DFA" w:rsidP="00266DFA">
      <w:pPr>
        <w:outlineLvl w:val="0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Mistrovství MEVZA </w:t>
      </w:r>
      <w:r w:rsidRPr="00494041">
        <w:rPr>
          <w:bCs/>
          <w:color w:val="000000" w:themeColor="text1"/>
          <w:szCs w:val="28"/>
        </w:rPr>
        <w:t>(Meziná</w:t>
      </w:r>
      <w:r>
        <w:rPr>
          <w:bCs/>
          <w:color w:val="000000" w:themeColor="text1"/>
          <w:szCs w:val="28"/>
        </w:rPr>
        <w:t>rodní středoevropská asociace), 01/2022,</w:t>
      </w:r>
      <w:r w:rsidRPr="00494041">
        <w:rPr>
          <w:bCs/>
          <w:color w:val="000000" w:themeColor="text1"/>
          <w:szCs w:val="28"/>
        </w:rPr>
        <w:t xml:space="preserve"> </w:t>
      </w:r>
      <w:r>
        <w:rPr>
          <w:bCs/>
          <w:color w:val="000000" w:themeColor="text1"/>
          <w:szCs w:val="28"/>
        </w:rPr>
        <w:t xml:space="preserve">(5. místo </w:t>
      </w:r>
      <w:proofErr w:type="spellStart"/>
      <w:r>
        <w:rPr>
          <w:bCs/>
          <w:color w:val="000000" w:themeColor="text1"/>
          <w:szCs w:val="28"/>
        </w:rPr>
        <w:t>Váfková</w:t>
      </w:r>
      <w:proofErr w:type="spellEnd"/>
      <w:r>
        <w:rPr>
          <w:bCs/>
          <w:color w:val="000000" w:themeColor="text1"/>
          <w:szCs w:val="28"/>
        </w:rPr>
        <w:t>)</w:t>
      </w:r>
    </w:p>
    <w:p w:rsidR="00266DFA" w:rsidRDefault="00266DFA" w:rsidP="00266DFA">
      <w:pPr>
        <w:outlineLvl w:val="0"/>
        <w:rPr>
          <w:bCs/>
          <w:color w:val="000000" w:themeColor="text1"/>
          <w:szCs w:val="28"/>
        </w:rPr>
      </w:pPr>
    </w:p>
    <w:p w:rsidR="00266DFA" w:rsidRPr="00B32E8D" w:rsidRDefault="00266DFA" w:rsidP="00266DFA">
      <w:pPr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266DFA" w:rsidRPr="009342A5" w:rsidRDefault="00266DFA" w:rsidP="00266DFA">
      <w:pPr>
        <w:tabs>
          <w:tab w:val="left" w:pos="3060"/>
          <w:tab w:val="left" w:pos="5580"/>
        </w:tabs>
        <w:outlineLvl w:val="0"/>
        <w:rPr>
          <w:bCs/>
          <w:color w:val="000000" w:themeColor="text1"/>
        </w:rPr>
      </w:pPr>
      <w:r w:rsidRPr="009342A5">
        <w:rPr>
          <w:bCs/>
          <w:color w:val="000000" w:themeColor="text1"/>
        </w:rPr>
        <w:t>Ženy</w:t>
      </w:r>
      <w:r>
        <w:rPr>
          <w:bCs/>
          <w:color w:val="000000" w:themeColor="text1"/>
        </w:rPr>
        <w:t xml:space="preserve"> a Ženy U-21: Bukovská, </w:t>
      </w:r>
      <w:proofErr w:type="spellStart"/>
      <w:r>
        <w:rPr>
          <w:bCs/>
          <w:color w:val="000000" w:themeColor="text1"/>
        </w:rPr>
        <w:t>Koulisiani</w:t>
      </w:r>
      <w:proofErr w:type="spellEnd"/>
      <w:r>
        <w:rPr>
          <w:bCs/>
          <w:color w:val="000000" w:themeColor="text1"/>
        </w:rPr>
        <w:t>, Pelikánová, Šmardová</w:t>
      </w:r>
    </w:p>
    <w:p w:rsidR="00266DFA" w:rsidRDefault="00266DFA" w:rsidP="00266DFA">
      <w:pPr>
        <w:tabs>
          <w:tab w:val="left" w:pos="3060"/>
          <w:tab w:val="left" w:pos="5580"/>
        </w:tabs>
        <w:outlineLvl w:val="0"/>
        <w:rPr>
          <w:bCs/>
          <w:color w:val="000000" w:themeColor="text1"/>
        </w:rPr>
      </w:pPr>
      <w:r w:rsidRPr="009342A5">
        <w:rPr>
          <w:bCs/>
          <w:color w:val="000000" w:themeColor="text1"/>
        </w:rPr>
        <w:t>Juniorky:</w:t>
      </w:r>
      <w:r>
        <w:rPr>
          <w:bCs/>
          <w:color w:val="000000" w:themeColor="text1"/>
        </w:rPr>
        <w:t xml:space="preserve"> Pelikánová, Prchalová</w:t>
      </w:r>
    </w:p>
    <w:p w:rsidR="00266DFA" w:rsidRPr="009342A5" w:rsidRDefault="00266DFA" w:rsidP="00266DFA">
      <w:pPr>
        <w:tabs>
          <w:tab w:val="left" w:pos="3060"/>
          <w:tab w:val="left" w:pos="5580"/>
        </w:tabs>
        <w:outlineLvl w:val="0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Kadetky: </w:t>
      </w:r>
      <w:proofErr w:type="spellStart"/>
      <w:r>
        <w:rPr>
          <w:bCs/>
          <w:color w:val="000000" w:themeColor="text1"/>
        </w:rPr>
        <w:t>Gronichová</w:t>
      </w:r>
      <w:proofErr w:type="spellEnd"/>
      <w:r>
        <w:rPr>
          <w:bCs/>
          <w:color w:val="000000" w:themeColor="text1"/>
        </w:rPr>
        <w:t xml:space="preserve"> Leona, Hrbková, </w:t>
      </w:r>
      <w:proofErr w:type="spellStart"/>
      <w:r>
        <w:rPr>
          <w:bCs/>
          <w:color w:val="000000" w:themeColor="text1"/>
        </w:rPr>
        <w:t>Vafková</w:t>
      </w:r>
      <w:proofErr w:type="spellEnd"/>
    </w:p>
    <w:p w:rsidR="00266DFA" w:rsidRPr="00F30759" w:rsidRDefault="00266DFA" w:rsidP="00266DFA">
      <w:pPr>
        <w:tabs>
          <w:tab w:val="left" w:pos="3060"/>
          <w:tab w:val="left" w:pos="5580"/>
        </w:tabs>
        <w:rPr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10632"/>
      </w:tblGrid>
      <w:tr w:rsidR="00266DFA" w:rsidRPr="00F30759" w:rsidTr="003A0929">
        <w:tc>
          <w:tcPr>
            <w:tcW w:w="10632" w:type="dxa"/>
            <w:shd w:val="clear" w:color="auto" w:fill="CCFFCC"/>
          </w:tcPr>
          <w:p w:rsidR="00266DFA" w:rsidRPr="00690AFB" w:rsidRDefault="00657B98" w:rsidP="00B26220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/>
              </w:rPr>
            </w:pPr>
            <w:r w:rsidRPr="00660964">
              <w:rPr>
                <w:b/>
                <w:bCs/>
                <w:color w:val="000000" w:themeColor="text1"/>
              </w:rPr>
              <w:t>Celk</w:t>
            </w:r>
            <w:r>
              <w:rPr>
                <w:b/>
                <w:bCs/>
                <w:color w:val="000000" w:themeColor="text1"/>
              </w:rPr>
              <w:t>ový počet medailí ve školním roce 2021/2022 na MČR ve volejbale dívek:</w:t>
            </w:r>
            <w:r w:rsidR="00B26220">
              <w:rPr>
                <w:b/>
                <w:bCs/>
                <w:color w:val="000000" w:themeColor="text1"/>
              </w:rPr>
              <w:t xml:space="preserve"> 4</w:t>
            </w:r>
            <w:r>
              <w:rPr>
                <w:b/>
                <w:bCs/>
                <w:color w:val="000000" w:themeColor="text1"/>
              </w:rPr>
              <w:t xml:space="preserve">                  </w:t>
            </w:r>
            <w:proofErr w:type="gramStart"/>
            <w:r>
              <w:rPr>
                <w:b/>
                <w:bCs/>
                <w:color w:val="000000" w:themeColor="text1"/>
              </w:rPr>
              <w:t xml:space="preserve">   </w:t>
            </w:r>
            <w:r w:rsidR="00266DFA">
              <w:rPr>
                <w:b/>
                <w:bCs/>
                <w:color w:val="000000"/>
              </w:rPr>
              <w:t>(</w:t>
            </w:r>
            <w:proofErr w:type="gramEnd"/>
            <w:r>
              <w:rPr>
                <w:b/>
                <w:bCs/>
                <w:color w:val="000000"/>
              </w:rPr>
              <w:t>1</w:t>
            </w:r>
            <w:r w:rsidR="00266DFA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bCs/>
                <w:color w:val="000000"/>
              </w:rPr>
              <w:t>2</w:t>
            </w:r>
            <w:r w:rsidR="00266DFA">
              <w:rPr>
                <w:b/>
                <w:bCs/>
                <w:color w:val="000000"/>
              </w:rPr>
              <w:t xml:space="preserve"> – </w:t>
            </w:r>
            <w:r w:rsidR="00B26220">
              <w:rPr>
                <w:b/>
                <w:bCs/>
                <w:color w:val="000000"/>
              </w:rPr>
              <w:t>1</w:t>
            </w:r>
            <w:r w:rsidR="00266DFA">
              <w:rPr>
                <w:b/>
                <w:bCs/>
                <w:color w:val="000000"/>
              </w:rPr>
              <w:t>)</w:t>
            </w:r>
          </w:p>
        </w:tc>
      </w:tr>
    </w:tbl>
    <w:p w:rsidR="004A7CCC" w:rsidRDefault="004A7CCC" w:rsidP="004A7CCC">
      <w:pPr>
        <w:tabs>
          <w:tab w:val="left" w:pos="540"/>
          <w:tab w:val="left" w:pos="3060"/>
          <w:tab w:val="left" w:pos="6120"/>
        </w:tabs>
      </w:pPr>
    </w:p>
    <w:p w:rsidR="006C5EAC" w:rsidRDefault="006C5EAC" w:rsidP="004A7CCC">
      <w:pPr>
        <w:tabs>
          <w:tab w:val="left" w:pos="540"/>
          <w:tab w:val="left" w:pos="3060"/>
          <w:tab w:val="left" w:pos="6120"/>
        </w:tabs>
      </w:pPr>
    </w:p>
    <w:p w:rsidR="004A7CCC" w:rsidRDefault="004A7CCC" w:rsidP="004A7CCC">
      <w:pPr>
        <w:tabs>
          <w:tab w:val="left" w:pos="540"/>
          <w:tab w:val="left" w:pos="3060"/>
          <w:tab w:val="left" w:pos="6120"/>
        </w:tabs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4A7CCC" w:rsidRPr="00B32E8D" w:rsidTr="003A0929"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A7CCC" w:rsidRPr="00B32E8D" w:rsidRDefault="004A7CCC" w:rsidP="004A7CCC">
            <w:pPr>
              <w:snapToGrid w:val="0"/>
              <w:rPr>
                <w:b/>
                <w:bCs/>
                <w:sz w:val="28"/>
                <w:szCs w:val="28"/>
              </w:rPr>
            </w:pPr>
            <w:r w:rsidRPr="00B32E8D">
              <w:rPr>
                <w:b/>
                <w:bCs/>
                <w:sz w:val="28"/>
                <w:szCs w:val="28"/>
                <w:shd w:val="clear" w:color="auto" w:fill="D9D9D9"/>
              </w:rPr>
              <w:t>VOLEJBAL HOŠI</w:t>
            </w:r>
            <w:r w:rsidRPr="00B32E8D">
              <w:rPr>
                <w:b/>
                <w:bCs/>
                <w:sz w:val="28"/>
                <w:szCs w:val="28"/>
              </w:rPr>
              <w:tab/>
            </w:r>
            <w:r w:rsidRPr="00B32E8D">
              <w:rPr>
                <w:b/>
                <w:bCs/>
                <w:sz w:val="28"/>
                <w:szCs w:val="28"/>
              </w:rPr>
              <w:tab/>
            </w:r>
            <w:r w:rsidRPr="00B32E8D">
              <w:rPr>
                <w:b/>
                <w:bCs/>
                <w:sz w:val="28"/>
                <w:szCs w:val="28"/>
              </w:rPr>
              <w:tab/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 w:rsidRPr="00B32E8D">
              <w:rPr>
                <w:b/>
                <w:bCs/>
                <w:sz w:val="28"/>
                <w:szCs w:val="28"/>
              </w:rPr>
              <w:t xml:space="preserve">                                      </w:t>
            </w:r>
            <w:r w:rsidRPr="004A7CCC">
              <w:rPr>
                <w:b/>
                <w:color w:val="000000"/>
                <w:sz w:val="28"/>
                <w:szCs w:val="28"/>
              </w:rPr>
              <w:t>29</w:t>
            </w:r>
            <w:r w:rsidRPr="004A7CCC">
              <w:rPr>
                <w:b/>
                <w:bCs/>
                <w:sz w:val="28"/>
                <w:szCs w:val="28"/>
              </w:rPr>
              <w:t xml:space="preserve"> volejbalistů</w:t>
            </w:r>
          </w:p>
        </w:tc>
      </w:tr>
    </w:tbl>
    <w:p w:rsidR="004A7CCC" w:rsidRDefault="004A7CCC" w:rsidP="004A7CCC">
      <w:pPr>
        <w:tabs>
          <w:tab w:val="left" w:pos="3060"/>
          <w:tab w:val="left" w:pos="5580"/>
        </w:tabs>
        <w:rPr>
          <w:color w:val="000000" w:themeColor="text1"/>
        </w:rPr>
      </w:pPr>
    </w:p>
    <w:p w:rsidR="004A7CCC" w:rsidRPr="00B32E8D" w:rsidRDefault="004A7CCC" w:rsidP="004A7CCC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4A7CCC" w:rsidRPr="005F2B9D" w:rsidRDefault="004A7CCC" w:rsidP="004A7CCC">
      <w:pPr>
        <w:rPr>
          <w:b/>
          <w:color w:val="000000" w:themeColor="text1"/>
        </w:rPr>
      </w:pPr>
      <w:r w:rsidRPr="005F2B9D">
        <w:rPr>
          <w:b/>
          <w:color w:val="000000" w:themeColor="text1"/>
        </w:rPr>
        <w:t>E</w:t>
      </w:r>
      <w:r>
        <w:rPr>
          <w:b/>
          <w:color w:val="000000" w:themeColor="text1"/>
        </w:rPr>
        <w:t xml:space="preserve">xtraliga </w:t>
      </w:r>
      <w:r w:rsidRPr="005F2B9D">
        <w:rPr>
          <w:b/>
          <w:color w:val="000000" w:themeColor="text1"/>
        </w:rPr>
        <w:t>mužů</w:t>
      </w:r>
      <w:r w:rsidRPr="005F2B9D">
        <w:rPr>
          <w:color w:val="000000" w:themeColor="text1"/>
        </w:rPr>
        <w:t>:</w:t>
      </w:r>
      <w:r>
        <w:rPr>
          <w:color w:val="000000" w:themeColor="text1"/>
        </w:rPr>
        <w:tab/>
        <w:t xml:space="preserve">    9.místo</w:t>
      </w:r>
      <w:r>
        <w:rPr>
          <w:color w:val="000000" w:themeColor="text1"/>
        </w:rPr>
        <w:tab/>
        <w:t xml:space="preserve"> </w:t>
      </w:r>
    </w:p>
    <w:p w:rsidR="004A7CCC" w:rsidRDefault="004A7CCC" w:rsidP="004A7CCC">
      <w:pPr>
        <w:rPr>
          <w:color w:val="000000" w:themeColor="text1"/>
        </w:rPr>
      </w:pPr>
      <w:r w:rsidRPr="005F2B9D">
        <w:rPr>
          <w:b/>
          <w:color w:val="000000" w:themeColor="text1"/>
        </w:rPr>
        <w:t>Extraliga juniorů</w:t>
      </w:r>
      <w:r w:rsidRPr="00B32E8D">
        <w:rPr>
          <w:color w:val="000000" w:themeColor="text1"/>
        </w:rPr>
        <w:t>:</w:t>
      </w:r>
      <w:r>
        <w:rPr>
          <w:color w:val="000000" w:themeColor="text1"/>
        </w:rPr>
        <w:t xml:space="preserve"> 2.místo</w:t>
      </w:r>
      <w:r w:rsidRPr="00B32E8D"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                </w:t>
      </w:r>
    </w:p>
    <w:p w:rsidR="004A7CCC" w:rsidRPr="00B32E8D" w:rsidRDefault="004A7CCC" w:rsidP="004A7CCC">
      <w:pPr>
        <w:rPr>
          <w:color w:val="000000" w:themeColor="text1"/>
        </w:rPr>
      </w:pPr>
      <w:r w:rsidRPr="005F2B9D">
        <w:rPr>
          <w:b/>
          <w:color w:val="000000" w:themeColor="text1"/>
        </w:rPr>
        <w:t>Extraliga kadetů</w:t>
      </w:r>
      <w:r w:rsidRPr="00B32E8D">
        <w:rPr>
          <w:color w:val="000000" w:themeColor="text1"/>
        </w:rPr>
        <w:t>:</w:t>
      </w:r>
      <w:r>
        <w:rPr>
          <w:color w:val="000000" w:themeColor="text1"/>
        </w:rPr>
        <w:t xml:space="preserve"> 15.místo</w:t>
      </w:r>
      <w:r w:rsidRPr="00B32E8D">
        <w:rPr>
          <w:color w:val="000000" w:themeColor="text1"/>
        </w:rPr>
        <w:tab/>
      </w:r>
      <w:r>
        <w:rPr>
          <w:color w:val="000000" w:themeColor="text1"/>
        </w:rPr>
        <w:tab/>
      </w:r>
    </w:p>
    <w:p w:rsidR="004A7CCC" w:rsidRPr="00B32E8D" w:rsidRDefault="004A7CCC" w:rsidP="004A7CCC">
      <w:pPr>
        <w:tabs>
          <w:tab w:val="left" w:pos="2520"/>
        </w:tabs>
        <w:rPr>
          <w:color w:val="000000" w:themeColor="text1"/>
        </w:rPr>
      </w:pPr>
    </w:p>
    <w:p w:rsidR="004A7CCC" w:rsidRPr="00B32E8D" w:rsidRDefault="004A7CCC" w:rsidP="004A7CCC">
      <w:pPr>
        <w:tabs>
          <w:tab w:val="left" w:pos="3060"/>
          <w:tab w:val="left" w:pos="5580"/>
        </w:tabs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ŽÁCI ZAŘAZENÍ DO REPREZENTACE ČR</w:t>
      </w:r>
    </w:p>
    <w:p w:rsidR="004A7CCC" w:rsidRDefault="004A7CCC" w:rsidP="004A7CCC">
      <w:pPr>
        <w:tabs>
          <w:tab w:val="left" w:pos="1620"/>
          <w:tab w:val="left" w:pos="3060"/>
          <w:tab w:val="left" w:pos="10206"/>
        </w:tabs>
        <w:rPr>
          <w:color w:val="000000" w:themeColor="text1"/>
        </w:rPr>
      </w:pPr>
    </w:p>
    <w:p w:rsidR="004A7CCC" w:rsidRDefault="004A7CCC" w:rsidP="004A7CCC">
      <w:pPr>
        <w:tabs>
          <w:tab w:val="left" w:pos="1620"/>
          <w:tab w:val="left" w:pos="3060"/>
          <w:tab w:val="left" w:pos="10206"/>
        </w:tabs>
        <w:rPr>
          <w:color w:val="000000" w:themeColor="text1"/>
        </w:rPr>
      </w:pPr>
      <w:r>
        <w:rPr>
          <w:color w:val="000000" w:themeColor="text1"/>
        </w:rPr>
        <w:t xml:space="preserve">junioři: Bukáček Jan, </w:t>
      </w:r>
      <w:proofErr w:type="spellStart"/>
      <w:r>
        <w:rPr>
          <w:color w:val="000000" w:themeColor="text1"/>
        </w:rPr>
        <w:t>Klajmon</w:t>
      </w:r>
      <w:proofErr w:type="spellEnd"/>
      <w:r>
        <w:rPr>
          <w:color w:val="000000" w:themeColor="text1"/>
        </w:rPr>
        <w:t xml:space="preserve"> Jakub, Jirásek Jan, Tesař Tomáš, Smolák Bedřich</w:t>
      </w:r>
    </w:p>
    <w:p w:rsidR="004A7CCC" w:rsidRDefault="004A7CCC" w:rsidP="004A7CCC">
      <w:pPr>
        <w:tabs>
          <w:tab w:val="left" w:pos="1620"/>
          <w:tab w:val="left" w:pos="3060"/>
          <w:tab w:val="left" w:pos="10206"/>
        </w:tabs>
        <w:rPr>
          <w:color w:val="000000" w:themeColor="text1"/>
        </w:rPr>
      </w:pPr>
    </w:p>
    <w:p w:rsidR="004A7CCC" w:rsidRDefault="004A7CCC" w:rsidP="004A7CCC">
      <w:pPr>
        <w:tabs>
          <w:tab w:val="left" w:pos="1620"/>
          <w:tab w:val="left" w:pos="3060"/>
          <w:tab w:val="left" w:pos="10206"/>
        </w:tabs>
        <w:rPr>
          <w:color w:val="000000" w:themeColor="text1"/>
        </w:rPr>
      </w:pPr>
      <w:r>
        <w:rPr>
          <w:color w:val="000000" w:themeColor="text1"/>
        </w:rPr>
        <w:t>8.místo</w:t>
      </w:r>
      <w:r>
        <w:rPr>
          <w:color w:val="000000" w:themeColor="text1"/>
        </w:rPr>
        <w:tab/>
        <w:t xml:space="preserve"> MS U20    </w:t>
      </w:r>
      <w:proofErr w:type="spellStart"/>
      <w:r>
        <w:rPr>
          <w:color w:val="000000" w:themeColor="text1"/>
        </w:rPr>
        <w:t>Klajmon</w:t>
      </w:r>
      <w:proofErr w:type="spellEnd"/>
      <w:r>
        <w:rPr>
          <w:color w:val="000000" w:themeColor="text1"/>
        </w:rPr>
        <w:t xml:space="preserve">, Jirásek        </w:t>
      </w:r>
    </w:p>
    <w:p w:rsidR="004A7CCC" w:rsidRDefault="004A7CCC" w:rsidP="004A7CCC">
      <w:pPr>
        <w:tabs>
          <w:tab w:val="left" w:pos="1620"/>
          <w:tab w:val="left" w:pos="3060"/>
          <w:tab w:val="left" w:pos="10206"/>
        </w:tabs>
        <w:rPr>
          <w:color w:val="000000" w:themeColor="text1"/>
        </w:rPr>
      </w:pPr>
      <w:r>
        <w:rPr>
          <w:color w:val="000000" w:themeColor="text1"/>
        </w:rPr>
        <w:t>9.místo</w:t>
      </w:r>
      <w:r>
        <w:rPr>
          <w:color w:val="000000" w:themeColor="text1"/>
        </w:rPr>
        <w:tab/>
        <w:t xml:space="preserve"> MS U22    </w:t>
      </w:r>
      <w:proofErr w:type="spellStart"/>
      <w:r>
        <w:rPr>
          <w:color w:val="000000" w:themeColor="text1"/>
        </w:rPr>
        <w:t>Klajmon</w:t>
      </w:r>
      <w:proofErr w:type="spellEnd"/>
      <w:r>
        <w:rPr>
          <w:color w:val="000000" w:themeColor="text1"/>
        </w:rPr>
        <w:t xml:space="preserve">, Jirásek </w:t>
      </w:r>
    </w:p>
    <w:p w:rsidR="004A7CCC" w:rsidRDefault="004A7CCC" w:rsidP="004A7CCC">
      <w:pPr>
        <w:tabs>
          <w:tab w:val="left" w:pos="1620"/>
          <w:tab w:val="left" w:pos="3060"/>
          <w:tab w:val="left" w:pos="10206"/>
        </w:tabs>
        <w:rPr>
          <w:color w:val="000000" w:themeColor="text1"/>
        </w:rPr>
      </w:pPr>
      <w:r>
        <w:rPr>
          <w:color w:val="000000" w:themeColor="text1"/>
        </w:rPr>
        <w:t>1. místo</w:t>
      </w:r>
      <w:r>
        <w:rPr>
          <w:color w:val="000000" w:themeColor="text1"/>
        </w:rPr>
        <w:tab/>
        <w:t xml:space="preserve">Kvalifikace na ME U22   </w:t>
      </w:r>
      <w:proofErr w:type="spellStart"/>
      <w:r>
        <w:rPr>
          <w:color w:val="000000" w:themeColor="text1"/>
        </w:rPr>
        <w:t>Klajmon</w:t>
      </w:r>
      <w:proofErr w:type="spellEnd"/>
      <w:r>
        <w:rPr>
          <w:color w:val="000000" w:themeColor="text1"/>
        </w:rPr>
        <w:t>, Jirásek, Bukáček</w:t>
      </w:r>
    </w:p>
    <w:p w:rsidR="004A7CCC" w:rsidRDefault="004A7CCC" w:rsidP="004A7CCC">
      <w:pPr>
        <w:tabs>
          <w:tab w:val="left" w:pos="1620"/>
          <w:tab w:val="left" w:pos="3060"/>
          <w:tab w:val="left" w:pos="10206"/>
        </w:tabs>
        <w:rPr>
          <w:color w:val="000000" w:themeColor="text1"/>
        </w:rPr>
      </w:pPr>
      <w:r>
        <w:rPr>
          <w:color w:val="000000" w:themeColor="text1"/>
        </w:rPr>
        <w:t>3.místo                EYOF   U22</w:t>
      </w:r>
    </w:p>
    <w:p w:rsidR="004A7CCC" w:rsidRDefault="004A7CCC" w:rsidP="004A7CCC">
      <w:pPr>
        <w:tabs>
          <w:tab w:val="left" w:pos="1620"/>
          <w:tab w:val="left" w:pos="3060"/>
          <w:tab w:val="left" w:pos="10206"/>
        </w:tabs>
        <w:rPr>
          <w:color w:val="000000" w:themeColor="text1"/>
        </w:rPr>
      </w:pPr>
    </w:p>
    <w:p w:rsidR="004A7CCC" w:rsidRDefault="004A7CCC" w:rsidP="004A7CCC">
      <w:pPr>
        <w:tabs>
          <w:tab w:val="left" w:pos="1620"/>
          <w:tab w:val="left" w:pos="3060"/>
          <w:tab w:val="left" w:pos="10206"/>
        </w:tabs>
        <w:rPr>
          <w:color w:val="000000" w:themeColor="text1"/>
        </w:rPr>
      </w:pPr>
      <w:r>
        <w:rPr>
          <w:color w:val="000000" w:themeColor="text1"/>
        </w:rPr>
        <w:t xml:space="preserve">Kadeti: </w:t>
      </w:r>
      <w:proofErr w:type="spellStart"/>
      <w:r>
        <w:rPr>
          <w:color w:val="000000" w:themeColor="text1"/>
        </w:rPr>
        <w:t>Vítámvás</w:t>
      </w:r>
      <w:proofErr w:type="spellEnd"/>
      <w:r>
        <w:rPr>
          <w:color w:val="000000" w:themeColor="text1"/>
        </w:rPr>
        <w:t xml:space="preserve"> Adam, </w:t>
      </w:r>
      <w:proofErr w:type="spellStart"/>
      <w:r>
        <w:rPr>
          <w:color w:val="000000" w:themeColor="text1"/>
        </w:rPr>
        <w:t>Dubš</w:t>
      </w:r>
      <w:proofErr w:type="spellEnd"/>
      <w:r>
        <w:rPr>
          <w:color w:val="000000" w:themeColor="text1"/>
        </w:rPr>
        <w:t xml:space="preserve"> Ivo, Rous Adam</w:t>
      </w:r>
    </w:p>
    <w:p w:rsidR="004A7CCC" w:rsidRDefault="004A7CCC" w:rsidP="004A7CCC">
      <w:pPr>
        <w:tabs>
          <w:tab w:val="left" w:pos="1620"/>
          <w:tab w:val="left" w:pos="3060"/>
          <w:tab w:val="left" w:pos="10206"/>
        </w:tabs>
        <w:rPr>
          <w:color w:val="000000" w:themeColor="text1"/>
        </w:rPr>
      </w:pPr>
    </w:p>
    <w:p w:rsidR="004A7CCC" w:rsidRDefault="004A7CCC" w:rsidP="004A7CCC">
      <w:pPr>
        <w:tabs>
          <w:tab w:val="left" w:pos="1620"/>
          <w:tab w:val="left" w:pos="3060"/>
          <w:tab w:val="left" w:pos="10206"/>
        </w:tabs>
        <w:rPr>
          <w:color w:val="000000" w:themeColor="text1"/>
        </w:rPr>
      </w:pPr>
      <w:r>
        <w:rPr>
          <w:color w:val="000000" w:themeColor="text1"/>
        </w:rPr>
        <w:t xml:space="preserve">3.místo </w:t>
      </w:r>
      <w:proofErr w:type="gramStart"/>
      <w:r>
        <w:rPr>
          <w:color w:val="000000" w:themeColor="text1"/>
        </w:rPr>
        <w:t xml:space="preserve">MEVZA - </w:t>
      </w:r>
      <w:proofErr w:type="spellStart"/>
      <w:r>
        <w:rPr>
          <w:color w:val="000000" w:themeColor="text1"/>
        </w:rPr>
        <w:t>Vítámvás</w:t>
      </w:r>
      <w:proofErr w:type="spellEnd"/>
      <w:proofErr w:type="gramEnd"/>
    </w:p>
    <w:p w:rsidR="004A7CCC" w:rsidRDefault="004A7CCC" w:rsidP="004A7CCC">
      <w:pPr>
        <w:tabs>
          <w:tab w:val="left" w:pos="1620"/>
          <w:tab w:val="left" w:pos="3060"/>
          <w:tab w:val="left" w:pos="10206"/>
        </w:tabs>
        <w:rPr>
          <w:color w:val="000000" w:themeColor="text1"/>
        </w:rPr>
      </w:pPr>
      <w:r>
        <w:rPr>
          <w:color w:val="000000" w:themeColor="text1"/>
        </w:rPr>
        <w:t xml:space="preserve">1.místo Kvalifikace na ME U 20 – </w:t>
      </w:r>
      <w:proofErr w:type="spellStart"/>
      <w:r>
        <w:rPr>
          <w:color w:val="000000" w:themeColor="text1"/>
        </w:rPr>
        <w:t>Vítámvás</w:t>
      </w:r>
      <w:proofErr w:type="spellEnd"/>
    </w:p>
    <w:p w:rsidR="004A7CCC" w:rsidRPr="00B32E8D" w:rsidRDefault="004A7CCC" w:rsidP="004A7CCC">
      <w:pPr>
        <w:tabs>
          <w:tab w:val="left" w:pos="1620"/>
          <w:tab w:val="left" w:pos="3060"/>
          <w:tab w:val="left" w:pos="10206"/>
        </w:tabs>
        <w:rPr>
          <w:color w:val="000000" w:themeColor="text1"/>
        </w:rPr>
      </w:pPr>
      <w:r>
        <w:rPr>
          <w:color w:val="000000" w:themeColor="text1"/>
        </w:rPr>
        <w:t xml:space="preserve">7.místo ME U 20 – </w:t>
      </w:r>
      <w:proofErr w:type="spellStart"/>
      <w:r>
        <w:rPr>
          <w:color w:val="000000" w:themeColor="text1"/>
        </w:rPr>
        <w:t>Vítámvás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Dubš</w:t>
      </w:r>
      <w:proofErr w:type="spellEnd"/>
    </w:p>
    <w:p w:rsidR="004A7CCC" w:rsidRDefault="004A7CCC" w:rsidP="004A7CCC">
      <w:pPr>
        <w:tabs>
          <w:tab w:val="left" w:pos="3060"/>
          <w:tab w:val="left" w:pos="5580"/>
        </w:tabs>
        <w:rPr>
          <w:color w:val="000000" w:themeColor="text1"/>
        </w:rPr>
      </w:pPr>
    </w:p>
    <w:tbl>
      <w:tblPr>
        <w:tblW w:w="0" w:type="auto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10632"/>
      </w:tblGrid>
      <w:tr w:rsidR="00377E16" w:rsidRPr="00F30759" w:rsidTr="00433417">
        <w:tc>
          <w:tcPr>
            <w:tcW w:w="10632" w:type="dxa"/>
            <w:shd w:val="clear" w:color="auto" w:fill="CCFFCC"/>
          </w:tcPr>
          <w:p w:rsidR="00377E16" w:rsidRPr="00690AFB" w:rsidRDefault="00377E16" w:rsidP="00433417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/>
              </w:rPr>
            </w:pPr>
            <w:r w:rsidRPr="00660964">
              <w:rPr>
                <w:b/>
                <w:bCs/>
                <w:color w:val="000000" w:themeColor="text1"/>
              </w:rPr>
              <w:t>Celk</w:t>
            </w:r>
            <w:r>
              <w:rPr>
                <w:b/>
                <w:bCs/>
                <w:color w:val="000000" w:themeColor="text1"/>
              </w:rPr>
              <w:t xml:space="preserve">ový počet medailí ve školním roce 2021/2022 na MČR ve volejbale hochů: 0                </w:t>
            </w:r>
            <w:proofErr w:type="gramStart"/>
            <w:r>
              <w:rPr>
                <w:b/>
                <w:bCs/>
                <w:color w:val="000000" w:themeColor="text1"/>
              </w:rPr>
              <w:t xml:space="preserve">   </w:t>
            </w:r>
            <w:r>
              <w:rPr>
                <w:b/>
                <w:bCs/>
                <w:color w:val="000000"/>
              </w:rPr>
              <w:t>(</w:t>
            </w:r>
            <w:proofErr w:type="gramEnd"/>
            <w:r>
              <w:rPr>
                <w:b/>
                <w:bCs/>
                <w:color w:val="000000"/>
              </w:rPr>
              <w:t>0 – 0 – 0)</w:t>
            </w:r>
          </w:p>
        </w:tc>
      </w:tr>
    </w:tbl>
    <w:p w:rsidR="00377E16" w:rsidRDefault="00377E16" w:rsidP="004A7CCC">
      <w:pPr>
        <w:tabs>
          <w:tab w:val="left" w:pos="3060"/>
          <w:tab w:val="left" w:pos="5580"/>
        </w:tabs>
        <w:rPr>
          <w:color w:val="000000" w:themeColor="text1"/>
        </w:rPr>
      </w:pPr>
    </w:p>
    <w:p w:rsidR="00377E16" w:rsidRPr="00F30759" w:rsidRDefault="00377E16" w:rsidP="004A7CCC">
      <w:pPr>
        <w:tabs>
          <w:tab w:val="left" w:pos="306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br w:type="column"/>
      </w:r>
    </w:p>
    <w:tbl>
      <w:tblPr>
        <w:tblW w:w="0" w:type="auto"/>
        <w:tblInd w:w="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0"/>
        <w:gridCol w:w="507"/>
        <w:gridCol w:w="714"/>
        <w:gridCol w:w="1380"/>
        <w:gridCol w:w="1800"/>
        <w:gridCol w:w="1599"/>
        <w:gridCol w:w="1540"/>
        <w:gridCol w:w="1020"/>
      </w:tblGrid>
      <w:tr w:rsidR="003A0929" w:rsidRPr="003A0929" w:rsidTr="00377E16">
        <w:trPr>
          <w:trHeight w:val="432"/>
        </w:trPr>
        <w:tc>
          <w:tcPr>
            <w:tcW w:w="10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A0929" w:rsidRPr="003A0929" w:rsidRDefault="002767F7" w:rsidP="003A0929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>
              <w:br w:type="column"/>
            </w:r>
            <w:r w:rsidR="003A0929" w:rsidRPr="003A0929"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  <w:t xml:space="preserve">S P O R T O V N Í   V Ý S L E D K Y   N E K M E N O V Ý C H   S P O R T Ů   2 0 2 </w:t>
            </w:r>
            <w:proofErr w:type="gramStart"/>
            <w:r w:rsidR="003A0929" w:rsidRPr="003A0929"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  <w:t>1 - 2</w:t>
            </w:r>
            <w:proofErr w:type="gramEnd"/>
            <w:r w:rsidR="003A0929" w:rsidRPr="003A0929"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  <w:t xml:space="preserve"> 0 2 2</w:t>
            </w:r>
          </w:p>
        </w:tc>
      </w:tr>
      <w:tr w:rsidR="003A0929" w:rsidRPr="003A0929" w:rsidTr="00377E16">
        <w:trPr>
          <w:trHeight w:val="43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3A092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PŘÍJMENÍ A JMÉNO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3A092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TŘÍDA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3A092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UMÍSTĚNÍ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3A092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SPORT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3A092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DISCIPLÍNA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3A092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ZÁVOD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3A092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KDE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3A092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KDY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Poulová Michaela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sprint 200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MS-JUN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Egypt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2021-09-05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Poulová Michaela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sprint 500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MS-JUN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Egypt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2021-09-05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Janeček Patrik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rychl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 kanoistika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MČR-ŽÁCI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Pastviny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2021-09-19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Kocourková Adéla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Sx</w:t>
            </w:r>
            <w:proofErr w:type="spellEnd"/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Fleret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MČR-JUN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Liberec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2021-09-25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Štěpánková Vendula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Synchron. plavání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Figury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ŽÁKYNĚ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2021-10-03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Štěpánková Vendula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Synchron. plavání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Volné páry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ŽÁKYNĚ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2021-10-03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Pánková Sára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Travní lyžování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GS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ŽÁKYNĚ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Štítná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2021-09-19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Pánková Sára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Travní lyžování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SG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ŽÁKYNĚ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Štítná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2021-09-19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Dvořáková Martina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Sx</w:t>
            </w:r>
            <w:proofErr w:type="spellEnd"/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Synchron. plavání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Volný tým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MČR-JUN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Olomouc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2021-10-17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Dvořáková Martina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Sx</w:t>
            </w:r>
            <w:proofErr w:type="spellEnd"/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Synchron. plavání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Párové sestavy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MČR-JUN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Olomouc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2021-10-17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Mittágová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Veronika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Synchron. plavání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Kombinované sestavy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MČR-JUN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2021-10-17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Veselíková </w:t>
            </w: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Riana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Karate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Goju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ryu</w:t>
            </w:r>
            <w:proofErr w:type="spell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ŽÁKYNĚ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2021-11-06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Pinková Klára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Step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Produkce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MČR-JUN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2021-10-09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Pinková Klára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Step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Formace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MČR-JUN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2021-10-09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Matyáš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Šavle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Liberec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2021-09-28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Matyáš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Šavle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KADETI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Liberec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2021-09-28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Bernardová Barbora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Lezení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Bouldering</w:t>
            </w:r>
            <w:proofErr w:type="spell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EP - 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Portugalsko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2021-11-01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Bernardová Barbora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Lezení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 obtížnost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EP - 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Portugalsko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2021-11-01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Svobodová Karolína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Skoky do vody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3m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MČR-JUN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2021-11-20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Svobodová Karolína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Skoky do vody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1m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MČR-JUN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2021-11-21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Veselíková </w:t>
            </w: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Riana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Karate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Kata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ŽÁKYNĚ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České Budějovice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2021-12-05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Hlavoňová Lucie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Lyžování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Slalom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MČR-JUN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Harrachov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2022-02-12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Hlavoňová Lucie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Lyžování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Obří slalom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MČR-JUN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Harrachov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2022-02-12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Záděra Jaroslav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Zápas volný styl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 79 Kg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MČR-JUN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Ostrava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2022-04-02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Florian Daniel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Tanec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Kombinace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MČR-JUN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Zlín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2022-03-22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Hlavoňová Lucie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Alpské lyžování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Slalom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Český pohár kadetky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Harrachov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2022-04-23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Hlavoňová Lucie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Alpské lyžování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Obří slalom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Český pohár kadetky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Harrachov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2022-04-23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Mittagová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Veronika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Synchron. plavání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Kombinovaná sestava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MČR-ŽENY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2022-04-24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Mittagová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Veronika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Synchron. plavání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Sestava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MČR-ŽENY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2022-04-24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Mittagová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Veronika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Synchron. plavání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Tým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MČR-ŽENY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2022-04-24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Folprecht Matyáš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MTBO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Sprint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MČR-JUN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Kutná Hora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2022-05-07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Matyáš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Šavle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 - KADETI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Srbsko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2022-03-03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Matyáš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Šavle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WC - SENIOŘI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Maďarsko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2022-03-18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Matyáš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Šavle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Český pohár senioři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Brandýs n/Labem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2022-04-10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Matyáš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Šavle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Český pohár junioři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Brandýs n/Labem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2022-04-10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Matyáš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Šavle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Evropský pohár U23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Vídeň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2022-04-22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Matyáš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Šavle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Evropský pohár U23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Budapeš´T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2022-04-30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Matyáš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Šavle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Evropský pohár U23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Slovinsko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2022-05-14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lastRenderedPageBreak/>
              <w:t>Cacek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Matyáš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Šavle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 U23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Tallin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2022-04-23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Matyáš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Šavle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SENIOŘI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2022-06-04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Matyáš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Šavle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SENIOŘI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2022-06-05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Matyáš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Šavle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JUNIOŘI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2022-06-05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Matyáš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Šavle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JUNIOŘI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2022-06-05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Poulová Michaela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Keirin</w:t>
            </w:r>
            <w:proofErr w:type="spell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UCI Juniorky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2022-06-19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Poulová Michaela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Sprint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UCI Juniorky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2022-06-19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Poulová Michaela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 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Anadie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Portugalsko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2022-07-14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Poulová Michaela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Sprint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Plzeň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2022-07-01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Poulová Michaela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Team </w:t>
            </w: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spritn</w:t>
            </w:r>
            <w:proofErr w:type="spell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Plzeň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2022-07-01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Poulová Michaela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Keirin</w:t>
            </w:r>
            <w:proofErr w:type="spell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Plzeň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2022-07-01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Poulová Michaela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50 m pevný start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Plzeň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2022-07-01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Muroň Matyáš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Team </w:t>
            </w: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spritn</w:t>
            </w:r>
            <w:proofErr w:type="spell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Plzeň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2022-07-01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Muroň Matyáš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Stíhací závod družstev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Plzeň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2022-07-01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Rymeš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Miroslav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Veslování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Čtyřka bez kormidelníka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MČR JUN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Račice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2022-06-22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Rymeš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Miroslav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Veslování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Čtyřka s kormidelníkem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Račice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2022-06-22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Florian Daniel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Společenské tance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Standartní tance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Otevřené mistrovství Itálie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Itálie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2022-07-03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Florian Daniel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Společenské tance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Kombinace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Olympiáda mládeže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Olomouc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2022-06-30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Muroň Matyáš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Stíhací závod družstev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2022-08-01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Poulová Michaela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Team sprint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 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Anadie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Portugalsko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2022-08-01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Poulová Michaela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Sprint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 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Anadie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Portugalsko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2022-08-01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Muroň Matyáš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Časovka družstev 45 km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Židovice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2022-08-21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Fliglová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Nela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Badminton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Čtyřhra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U15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2021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Křenková Monika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Jachting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 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Křenková Monika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Jachting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 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Štěpánek Jan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Orientační běh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Sprint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DOR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2022-05-04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Štěpánek Jan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Orientační běh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Štafety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DOR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Salgótarján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, Maďarsko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2022-07-01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Burešová Veronika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Veslování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Párová čtyřka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Mezinárodní regata U19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Mnichov, Německo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2022-05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Burešová Veronika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Veslování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Párová čtyřka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 U19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Varese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Itálie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2022-05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Burešová Veronika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Veslování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Dvojskif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U19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2022-06</w:t>
            </w:r>
          </w:p>
        </w:tc>
      </w:tr>
      <w:tr w:rsidR="003A0929" w:rsidRPr="003A0929" w:rsidTr="00377E16">
        <w:trPr>
          <w:trHeight w:val="336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Burešová Veronika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Veslování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Skif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Coupe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de la </w:t>
            </w: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Jeunesse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Castrello</w:t>
            </w:r>
            <w:proofErr w:type="spellEnd"/>
            <w:r w:rsidRPr="003A0929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 xml:space="preserve"> de Mino, Španělsko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2022-08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Matyáš </w:t>
            </w: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Šavle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EP U23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Matyáš </w:t>
            </w: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Šavle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Matyáš </w:t>
            </w: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Šavle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SEN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Matyáš </w:t>
            </w: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Šavle team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MČR JUN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Matyáš </w:t>
            </w: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Šavle team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SEN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</w:t>
            </w:r>
          </w:p>
        </w:tc>
      </w:tr>
      <w:tr w:rsidR="003A0929" w:rsidRPr="003A0929" w:rsidTr="00377E16">
        <w:trPr>
          <w:trHeight w:val="345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Matyáš </w:t>
            </w:r>
            <w:proofErr w:type="spellStart"/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Šavle páry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U22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29" w:rsidRPr="003A0929" w:rsidRDefault="003A0929" w:rsidP="003A0929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2022</w:t>
            </w:r>
          </w:p>
        </w:tc>
      </w:tr>
      <w:tr w:rsidR="003A0929" w:rsidRPr="003A0929" w:rsidTr="00377E16">
        <w:trPr>
          <w:trHeight w:val="345"/>
        </w:trPr>
        <w:tc>
          <w:tcPr>
            <w:tcW w:w="10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3A0929" w:rsidRPr="003A0929" w:rsidRDefault="003A0929" w:rsidP="003A0929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3A09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Celkový  počet</w:t>
            </w:r>
            <w:proofErr w:type="gramEnd"/>
            <w:r w:rsidRPr="003A09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medailí ve školním roce 2021/2022 na MČR v nekmenových sportech: 49                                                   (23 </w:t>
            </w: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  <w:r w:rsidRPr="003A09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11 </w:t>
            </w:r>
            <w:r w:rsidRPr="003A092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  <w:r w:rsidRPr="003A09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15)</w:t>
            </w:r>
          </w:p>
        </w:tc>
      </w:tr>
    </w:tbl>
    <w:p w:rsidR="00377E16" w:rsidRDefault="00377E16" w:rsidP="004A7CCC">
      <w:pPr>
        <w:tabs>
          <w:tab w:val="left" w:pos="540"/>
          <w:tab w:val="left" w:pos="3060"/>
          <w:tab w:val="left" w:pos="6120"/>
        </w:tabs>
      </w:pPr>
    </w:p>
    <w:p w:rsidR="00377E16" w:rsidRDefault="00377E16" w:rsidP="004A7CCC">
      <w:pPr>
        <w:tabs>
          <w:tab w:val="left" w:pos="540"/>
          <w:tab w:val="left" w:pos="3060"/>
          <w:tab w:val="left" w:pos="6120"/>
        </w:tabs>
      </w:pPr>
      <w:r>
        <w:br w:type="column"/>
      </w:r>
    </w:p>
    <w:tbl>
      <w:tblPr>
        <w:tblW w:w="8781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2582"/>
        <w:gridCol w:w="851"/>
        <w:gridCol w:w="1395"/>
        <w:gridCol w:w="2020"/>
        <w:gridCol w:w="1580"/>
      </w:tblGrid>
      <w:tr w:rsidR="00AA13F3" w:rsidRPr="00AA13F3" w:rsidTr="00AA13F3">
        <w:trPr>
          <w:trHeight w:val="390"/>
        </w:trPr>
        <w:tc>
          <w:tcPr>
            <w:tcW w:w="7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AA13F3" w:rsidRPr="00AA13F3" w:rsidRDefault="00377E16" w:rsidP="00AA13F3">
            <w:pPr>
              <w:suppressAutoHyphens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br w:type="column"/>
            </w:r>
            <w:r>
              <w:br w:type="column"/>
            </w:r>
            <w:r w:rsidR="003A0929">
              <w:br w:type="column"/>
            </w:r>
            <w:r w:rsidR="00AA13F3" w:rsidRPr="00AA13F3">
              <w:rPr>
                <w:rFonts w:ascii="Arial" w:eastAsia="Times New Roman" w:hAnsi="Arial" w:cs="Arial"/>
                <w:b/>
                <w:bCs/>
                <w:lang w:eastAsia="cs-CZ"/>
              </w:rPr>
              <w:t>Přehled reprezentantů 2021 / 2022 - KMENOVÉ SPORTY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AA13F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 </w:t>
            </w:r>
          </w:p>
        </w:tc>
      </w:tr>
      <w:tr w:rsidR="00AA13F3" w:rsidRPr="00AA13F3" w:rsidTr="00AA13F3">
        <w:trPr>
          <w:trHeight w:val="33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PŘÍJMENÍ A JMÉNO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TŘÍDA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SPORT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KATEGORIE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TRENÉR</w:t>
            </w:r>
          </w:p>
        </w:tc>
      </w:tr>
      <w:tr w:rsidR="00AA13F3" w:rsidRPr="00AA13F3" w:rsidTr="00AA13F3">
        <w:trPr>
          <w:trHeight w:val="33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Holzer</w:t>
            </w:r>
            <w:proofErr w:type="spellEnd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Metoděj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ŽCI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Ton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Čumpelík</w:t>
            </w:r>
            <w:proofErr w:type="spellEnd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Luděk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Ondráčková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Hutárková</w:t>
            </w:r>
            <w:proofErr w:type="spellEnd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Veronika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Klíma L.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Křížková Natálie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Ton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Valehrach</w:t>
            </w:r>
            <w:proofErr w:type="spellEnd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Kryštof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CC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Klíma T.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CC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Hluší Natálie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CC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CC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Klíma T.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Bartoňová Ema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2.A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Křivánková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Bártů Zuzana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Křivánková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Mezihoráková</w:t>
            </w:r>
            <w:proofErr w:type="spellEnd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Adéla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Křivánková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Nétková</w:t>
            </w:r>
            <w:proofErr w:type="spellEnd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Nela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Fousek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Jedličková Anna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Fousek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Křížová Zuzana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Fousek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Užovičová</w:t>
            </w:r>
            <w:proofErr w:type="spellEnd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Liana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Fousek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Mikšíková Laura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Fousek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Krejčí Filip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1.B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fotbal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Bubeníček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Kopr Tomáš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fotbal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Bubeníček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Jambor David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fotbal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muži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Horváth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Drncová Eliška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1Pr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Jan</w:t>
            </w:r>
            <w:proofErr w:type="gram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.,Vlková</w:t>
            </w:r>
            <w:proofErr w:type="gramEnd"/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Kršková Monika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1Pr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Jan</w:t>
            </w:r>
            <w:proofErr w:type="gram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.,Vlková</w:t>
            </w:r>
            <w:proofErr w:type="gramEnd"/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Mašová</w:t>
            </w:r>
            <w:proofErr w:type="spellEnd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Vanesa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1Pr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Jan</w:t>
            </w:r>
            <w:proofErr w:type="gram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.,Vlková</w:t>
            </w:r>
            <w:proofErr w:type="gramEnd"/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Růžičková Adéla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1Pr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Jan</w:t>
            </w:r>
            <w:proofErr w:type="gram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.,Vlková</w:t>
            </w:r>
            <w:proofErr w:type="gramEnd"/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Vlková Alice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1Pr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Jan</w:t>
            </w:r>
            <w:proofErr w:type="gram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.,Vlková</w:t>
            </w:r>
            <w:proofErr w:type="gramEnd"/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Peterková Klára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2Sk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Jan</w:t>
            </w:r>
            <w:proofErr w:type="gram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.,Vlková</w:t>
            </w:r>
            <w:proofErr w:type="gramEnd"/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Fraňková Marta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3Te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Jan</w:t>
            </w:r>
            <w:proofErr w:type="gram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.,Vlková</w:t>
            </w:r>
            <w:proofErr w:type="gramEnd"/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Bago Daniel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Hedbávný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Neshyba</w:t>
            </w:r>
            <w:proofErr w:type="spellEnd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Milan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Hedbávný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Pospíšil Martin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Caska., Vlk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Smith Joseph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Hedbávný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Trnková Lucie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Janečková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Durák Miroslav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5 Ki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Hedbávný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Běhal Jonáš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6Sx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Hedbávný 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Šácha Vojtěch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6Sx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Hedbávný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33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Varmužka Matěj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3Te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Švec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Kupčová Sabína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6Sx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plavání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Vodák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Uhlík Michal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plavání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Švaňhal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Sýkora Jan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1Pr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tenis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ŽCI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Kvasnička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Ryšávková</w:t>
            </w:r>
            <w:proofErr w:type="spellEnd"/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Emma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3Te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triatlon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ŽCI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Dvořák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38</w:t>
            </w:r>
          </w:p>
        </w:tc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Dvořáková Petra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triatlon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Dvořák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Marek Jakub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6Sx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triatlon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Dvořák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Procházková Nikola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6Sx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triatlon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Dvořák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Gronichová</w:t>
            </w:r>
            <w:proofErr w:type="spellEnd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Lea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1.A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D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U-17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Štětka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Gronichová</w:t>
            </w:r>
            <w:proofErr w:type="spellEnd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Linda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D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U-17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Štětka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Hrbková Daniela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D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U-17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Štětka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Vafková</w:t>
            </w:r>
            <w:proofErr w:type="spellEnd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Kateřina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D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U-17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Štětka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Pelikánová Kateřina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D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U-21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Nezhoda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Prchalová Lenka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D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U-19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Trubiroha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lastRenderedPageBreak/>
              <w:t>47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Kamasová</w:t>
            </w:r>
            <w:proofErr w:type="spellEnd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Zuzana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D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U-21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Nezhoda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Bukovská Magdaléna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D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U-21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Nezhoda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Koulisiani</w:t>
            </w:r>
            <w:proofErr w:type="spellEnd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Ela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D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U-21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Nezhoda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Dubš</w:t>
            </w:r>
            <w:proofErr w:type="spellEnd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Ivo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1.A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volejbal H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Petrů/</w:t>
            </w: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Boula</w:t>
            </w:r>
            <w:proofErr w:type="spellEnd"/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Pokorný Matyáš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1.A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volejbal H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Petrů/</w:t>
            </w: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Boula</w:t>
            </w:r>
            <w:proofErr w:type="spellEnd"/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Rous Adam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1.A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volejbal H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Petrů/</w:t>
            </w: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Boula</w:t>
            </w:r>
            <w:proofErr w:type="spellEnd"/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Řehoř Tobiáš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1.A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volejbal H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Petrů/</w:t>
            </w: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Boula</w:t>
            </w:r>
            <w:proofErr w:type="spellEnd"/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Joza Filip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2.A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volejbal H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Petrů/</w:t>
            </w: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Boula</w:t>
            </w:r>
            <w:proofErr w:type="spellEnd"/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Vítámvás</w:t>
            </w:r>
            <w:proofErr w:type="spellEnd"/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Adam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2.A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volejbal H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Petrů/</w:t>
            </w: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Boula</w:t>
            </w:r>
            <w:proofErr w:type="spellEnd"/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Tesař Tomáš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volejbal H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Šamšula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Bukáček Martin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volejbal H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Šamšula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Jirásek Jan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volejbal H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Šamšula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Klajmon</w:t>
            </w:r>
            <w:proofErr w:type="spellEnd"/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Jakub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volejbal H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Šamšula</w:t>
            </w:r>
          </w:p>
        </w:tc>
      </w:tr>
      <w:tr w:rsidR="00AA13F3" w:rsidRPr="00AA13F3" w:rsidTr="00AA13F3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Smolák Bedřich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volejbal H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Šamšula</w:t>
            </w:r>
          </w:p>
        </w:tc>
      </w:tr>
    </w:tbl>
    <w:p w:rsidR="00F70B31" w:rsidRDefault="00F70B31" w:rsidP="004A7CCC">
      <w:pPr>
        <w:tabs>
          <w:tab w:val="left" w:pos="540"/>
          <w:tab w:val="left" w:pos="3060"/>
          <w:tab w:val="left" w:pos="6120"/>
        </w:tabs>
      </w:pPr>
    </w:p>
    <w:tbl>
      <w:tblPr>
        <w:tblW w:w="720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"/>
        <w:gridCol w:w="2167"/>
        <w:gridCol w:w="949"/>
        <w:gridCol w:w="2351"/>
        <w:gridCol w:w="1475"/>
      </w:tblGrid>
      <w:tr w:rsidR="00AA13F3" w:rsidRPr="00AA13F3" w:rsidTr="00AA13F3">
        <w:trPr>
          <w:trHeight w:val="390"/>
        </w:trPr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A13F3">
              <w:rPr>
                <w:rFonts w:ascii="Arial" w:eastAsia="Times New Roman" w:hAnsi="Arial" w:cs="Arial"/>
                <w:b/>
                <w:bCs/>
                <w:lang w:eastAsia="cs-CZ"/>
              </w:rPr>
              <w:t>Přehled reprezentantů 2021 / 2022 - NEKMENOVÉ SPORTY</w:t>
            </w:r>
          </w:p>
        </w:tc>
      </w:tr>
      <w:tr w:rsidR="00AA13F3" w:rsidRPr="00AA13F3" w:rsidTr="00AA13F3">
        <w:trPr>
          <w:trHeight w:val="33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PŘÍJMENÍ A JMÉNO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TŘÍDA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SPORT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KATEGORIE</w:t>
            </w:r>
          </w:p>
        </w:tc>
      </w:tr>
      <w:tr w:rsidR="00AA13F3" w:rsidRPr="00AA13F3" w:rsidTr="00AA13F3">
        <w:trPr>
          <w:trHeight w:val="33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Hlavoň</w:t>
            </w:r>
            <w:proofErr w:type="spellEnd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Jakub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3Te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Alpské lyžování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Plaček Tadeáš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Hrazdíra Patrik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2Sk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Badminton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U17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Lukáš </w:t>
            </w:r>
            <w:proofErr w:type="spellStart"/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Thor</w:t>
            </w:r>
            <w:proofErr w:type="spellEnd"/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1Pr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Badminton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U15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Winkler Jakub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3Te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Baseball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U18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Hynková </w:t>
            </w: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Domnica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U19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Opuštil</w:t>
            </w:r>
            <w:proofErr w:type="spellEnd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Petr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U17, U18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Černá Kateřina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3Te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Dráhová cyklistika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Poulová Michaela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Dráhová cyklistika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Smějová</w:t>
            </w:r>
            <w:proofErr w:type="spellEnd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Michaela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5Ki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Házená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Šťastová</w:t>
            </w:r>
            <w:proofErr w:type="spellEnd"/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Michaela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Cheerlearding</w:t>
            </w:r>
            <w:proofErr w:type="spellEnd"/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Dofková Sára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3Te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Rugby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U16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Bernardová Barbora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1.B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lezení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Skoupá Sabina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lezení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Širůčková Tereza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6Sx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lezení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Hrdličková Zina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5Ki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Sportovní střelba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JUN, SEN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</w:t>
            </w:r>
            <w:proofErr w:type="spellEnd"/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Matyáš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šerm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KAD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Štěpánková Vendula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2Sk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Synchronizované plavání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DOR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Kocourová Adéla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6Sx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Goldová Ester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5Ki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Tanec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Nová Natálie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Tanec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Burešová Veronika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Veslování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</w:tr>
      <w:tr w:rsidR="00AA13F3" w:rsidRPr="00AA13F3" w:rsidTr="00AA13F3">
        <w:trPr>
          <w:trHeight w:val="300"/>
        </w:trPr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Záděra Jaroslav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5Ki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Zápas - volný styl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F3" w:rsidRPr="00AA13F3" w:rsidRDefault="00AA13F3" w:rsidP="00AA13F3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1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</w:tr>
    </w:tbl>
    <w:p w:rsidR="003A0929" w:rsidRDefault="003A0929" w:rsidP="004A7CCC">
      <w:pPr>
        <w:tabs>
          <w:tab w:val="left" w:pos="540"/>
          <w:tab w:val="left" w:pos="3060"/>
          <w:tab w:val="left" w:pos="6120"/>
        </w:tabs>
      </w:pPr>
    </w:p>
    <w:p w:rsidR="00941772" w:rsidRDefault="00377E16" w:rsidP="004A7CCC">
      <w:pPr>
        <w:tabs>
          <w:tab w:val="left" w:pos="540"/>
          <w:tab w:val="left" w:pos="3060"/>
          <w:tab w:val="left" w:pos="6120"/>
        </w:tabs>
      </w:pPr>
      <w:r>
        <w:br w:type="column"/>
      </w:r>
    </w:p>
    <w:tbl>
      <w:tblPr>
        <w:tblW w:w="8780" w:type="dxa"/>
        <w:tblInd w:w="10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1"/>
        <w:gridCol w:w="904"/>
        <w:gridCol w:w="1194"/>
        <w:gridCol w:w="986"/>
        <w:gridCol w:w="1115"/>
      </w:tblGrid>
      <w:tr w:rsidR="00941772" w:rsidRPr="00941772" w:rsidTr="00AA13F3">
        <w:trPr>
          <w:trHeight w:val="480"/>
        </w:trPr>
        <w:tc>
          <w:tcPr>
            <w:tcW w:w="8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B0F0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FFFFFF"/>
                <w:sz w:val="28"/>
                <w:szCs w:val="28"/>
                <w:lang w:eastAsia="cs-CZ"/>
              </w:rPr>
              <w:t>Medaile SGLD z MČR od založení školy do konce školního roku 2021/2022</w:t>
            </w:r>
          </w:p>
        </w:tc>
      </w:tr>
      <w:tr w:rsidR="00941772" w:rsidRPr="00941772" w:rsidTr="00AA13F3">
        <w:trPr>
          <w:trHeight w:val="360"/>
        </w:trPr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FF0000"/>
                <w:sz w:val="20"/>
                <w:szCs w:val="20"/>
                <w:lang w:eastAsia="cs-CZ"/>
              </w:rPr>
              <w:t>ZLATO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70C0"/>
                <w:sz w:val="20"/>
                <w:szCs w:val="20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0070C0"/>
                <w:sz w:val="20"/>
                <w:szCs w:val="20"/>
                <w:lang w:eastAsia="cs-CZ"/>
              </w:rPr>
              <w:t>STŘÍBRO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9900"/>
                <w:sz w:val="20"/>
                <w:szCs w:val="20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009900"/>
                <w:sz w:val="20"/>
                <w:szCs w:val="20"/>
                <w:lang w:eastAsia="cs-CZ"/>
              </w:rPr>
              <w:t>BROZN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</w:tr>
      <w:tr w:rsidR="00941772" w:rsidRPr="00941772" w:rsidTr="00AA13F3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Atletika (od roku 1991)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352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342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680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1374</w:t>
            </w:r>
          </w:p>
        </w:tc>
      </w:tr>
      <w:tr w:rsidR="00941772" w:rsidRPr="00941772" w:rsidTr="00AA13F3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Basketbal (od roku 2001)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40</w:t>
            </w:r>
          </w:p>
        </w:tc>
      </w:tr>
      <w:tr w:rsidR="00941772" w:rsidRPr="00941772" w:rsidTr="00AA13F3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Fotbal (od roku 2018)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0</w:t>
            </w:r>
          </w:p>
        </w:tc>
      </w:tr>
      <w:tr w:rsidR="00941772" w:rsidRPr="00941772" w:rsidTr="00AA13F3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Gymnastika (od roku 1983)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282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199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179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660</w:t>
            </w:r>
          </w:p>
        </w:tc>
      </w:tr>
      <w:tr w:rsidR="00941772" w:rsidRPr="00941772" w:rsidTr="00AA13F3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Judo (od roku 2019)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8</w:t>
            </w:r>
          </w:p>
        </w:tc>
      </w:tr>
      <w:tr w:rsidR="00941772" w:rsidRPr="00941772" w:rsidTr="00AA13F3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Plavání (od roku 1983)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1544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1260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1196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4000</w:t>
            </w:r>
          </w:p>
        </w:tc>
      </w:tr>
      <w:tr w:rsidR="00941772" w:rsidRPr="00941772" w:rsidTr="00AA13F3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Tenis (od roku 1991)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37</w:t>
            </w:r>
          </w:p>
        </w:tc>
      </w:tr>
      <w:tr w:rsidR="00941772" w:rsidRPr="00941772" w:rsidTr="00AA13F3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Triatlon (od roku 2011)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54</w:t>
            </w:r>
          </w:p>
        </w:tc>
      </w:tr>
      <w:tr w:rsidR="00941772" w:rsidRPr="00941772" w:rsidTr="00AA13F3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Volejbal dívky (od roku 1990)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77</w:t>
            </w:r>
          </w:p>
        </w:tc>
      </w:tr>
      <w:tr w:rsidR="00941772" w:rsidRPr="00941772" w:rsidTr="00AA13F3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Volejbal hoši (od roku 2005)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20</w:t>
            </w:r>
          </w:p>
        </w:tc>
      </w:tr>
      <w:tr w:rsidR="00941772" w:rsidRPr="00941772" w:rsidTr="00AA13F3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Nekmenové sporty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259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158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94177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85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502</w:t>
            </w:r>
          </w:p>
        </w:tc>
      </w:tr>
      <w:tr w:rsidR="00941772" w:rsidRPr="00941772" w:rsidTr="00AA13F3">
        <w:trPr>
          <w:trHeight w:val="708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ind w:firstLineChars="100" w:firstLine="221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CELKEM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FF0000"/>
                <w:sz w:val="22"/>
                <w:szCs w:val="22"/>
                <w:lang w:eastAsia="cs-CZ"/>
              </w:rPr>
              <w:t>2531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70C0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0070C0"/>
                <w:sz w:val="22"/>
                <w:szCs w:val="22"/>
                <w:lang w:eastAsia="cs-CZ"/>
              </w:rPr>
              <w:t>2039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9900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009900"/>
                <w:sz w:val="22"/>
                <w:szCs w:val="22"/>
                <w:lang w:eastAsia="cs-CZ"/>
              </w:rPr>
              <w:t>2202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941772" w:rsidRPr="00941772" w:rsidRDefault="00941772" w:rsidP="0094177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94177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6772</w:t>
            </w:r>
          </w:p>
        </w:tc>
      </w:tr>
    </w:tbl>
    <w:p w:rsidR="003A0929" w:rsidRDefault="003A0929" w:rsidP="004A7CCC">
      <w:pPr>
        <w:tabs>
          <w:tab w:val="left" w:pos="540"/>
          <w:tab w:val="left" w:pos="3060"/>
          <w:tab w:val="left" w:pos="6120"/>
        </w:tabs>
      </w:pPr>
    </w:p>
    <w:p w:rsidR="00941772" w:rsidRDefault="00941772" w:rsidP="004A7CCC">
      <w:pPr>
        <w:tabs>
          <w:tab w:val="left" w:pos="540"/>
          <w:tab w:val="left" w:pos="3060"/>
          <w:tab w:val="left" w:pos="6120"/>
        </w:tabs>
      </w:pPr>
      <w:r w:rsidRPr="00941772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1244737</wp:posOffset>
            </wp:positionH>
            <wp:positionV relativeFrom="paragraph">
              <wp:posOffset>786669</wp:posOffset>
            </wp:positionV>
            <wp:extent cx="4610823" cy="4386805"/>
            <wp:effectExtent l="19050" t="0" r="0" b="0"/>
            <wp:wrapNone/>
            <wp:docPr id="2" name="Obrázek 0" descr="logo SGLD blue 0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GLD blue 0900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823" cy="43868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41772" w:rsidSect="00A736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 w:code="9"/>
      <w:pgMar w:top="567" w:right="397" w:bottom="567" w:left="96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7AA" w:rsidRDefault="00FA47AA" w:rsidP="00D87E30">
      <w:r>
        <w:separator/>
      </w:r>
    </w:p>
  </w:endnote>
  <w:endnote w:type="continuationSeparator" w:id="0">
    <w:p w:rsidR="00FA47AA" w:rsidRDefault="00FA47AA" w:rsidP="00D87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417" w:rsidRDefault="004334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417" w:rsidRPr="00D87E30" w:rsidRDefault="00433417" w:rsidP="00D87E30">
    <w:pPr>
      <w:pStyle w:val="Zpat"/>
      <w:jc w:val="center"/>
      <w:rPr>
        <w:rFonts w:ascii="Calibri" w:hAnsi="Calibri" w:cs="Calibri"/>
        <w:sz w:val="16"/>
        <w:szCs w:val="16"/>
      </w:rPr>
    </w:pPr>
    <w:r w:rsidRPr="00D87E30">
      <w:rPr>
        <w:rFonts w:ascii="Calibri" w:hAnsi="Calibri" w:cs="Calibri"/>
        <w:sz w:val="16"/>
        <w:szCs w:val="16"/>
      </w:rPr>
      <w:fldChar w:fldCharType="begin"/>
    </w:r>
    <w:r w:rsidRPr="00D87E30">
      <w:rPr>
        <w:rFonts w:ascii="Calibri" w:hAnsi="Calibri" w:cs="Calibri"/>
        <w:sz w:val="16"/>
        <w:szCs w:val="16"/>
      </w:rPr>
      <w:instrText xml:space="preserve"> PAGE   \* MERGEFORMAT </w:instrText>
    </w:r>
    <w:r w:rsidRPr="00D87E30">
      <w:rPr>
        <w:rFonts w:ascii="Calibri" w:hAnsi="Calibri" w:cs="Calibri"/>
        <w:sz w:val="16"/>
        <w:szCs w:val="16"/>
      </w:rPr>
      <w:fldChar w:fldCharType="separate"/>
    </w:r>
    <w:r>
      <w:rPr>
        <w:rFonts w:ascii="Calibri" w:hAnsi="Calibri" w:cs="Calibri"/>
        <w:noProof/>
        <w:sz w:val="16"/>
        <w:szCs w:val="16"/>
      </w:rPr>
      <w:t>3</w:t>
    </w:r>
    <w:r w:rsidRPr="00D87E30">
      <w:rPr>
        <w:rFonts w:ascii="Calibri" w:hAnsi="Calibri" w:cs="Calibr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417" w:rsidRDefault="004334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7AA" w:rsidRDefault="00FA47AA" w:rsidP="00D87E30">
      <w:r>
        <w:separator/>
      </w:r>
    </w:p>
  </w:footnote>
  <w:footnote w:type="continuationSeparator" w:id="0">
    <w:p w:rsidR="00FA47AA" w:rsidRDefault="00FA47AA" w:rsidP="00D87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417" w:rsidRDefault="00FA47AA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55825" o:spid="_x0000_s2050" type="#_x0000_t75" style="position:absolute;margin-left:0;margin-top:0;width:538.5pt;height:515.7pt;z-index:-251657216;mso-position-horizontal:center;mso-position-horizontal-relative:margin;mso-position-vertical:center;mso-position-vertical-relative:margin" o:allowincell="f">
          <v:imagedata r:id="rId1" o:title="logo SGLD blue 1300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DA4" w:rsidRPr="00A96DA4" w:rsidRDefault="00A96DA4" w:rsidP="00A96DA4">
    <w:pPr>
      <w:pStyle w:val="Zhlav"/>
      <w:jc w:val="right"/>
      <w:rPr>
        <w:sz w:val="32"/>
        <w:szCs w:val="32"/>
      </w:rPr>
    </w:pPr>
    <w:r w:rsidRPr="00A96DA4">
      <w:rPr>
        <w:b/>
        <w:bCs/>
        <w:sz w:val="32"/>
        <w:szCs w:val="32"/>
      </w:rPr>
      <w:t>Příloha 3</w:t>
    </w:r>
  </w:p>
  <w:p w:rsidR="00433417" w:rsidRDefault="00FA47AA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55826" o:spid="_x0000_s2051" type="#_x0000_t75" style="position:absolute;margin-left:0;margin-top:0;width:538.5pt;height:515.7pt;z-index:-251656192;mso-position-horizontal:center;mso-position-horizontal-relative:margin;mso-position-vertical:center;mso-position-vertical-relative:margin" o:allowincell="f">
          <v:imagedata r:id="rId1" o:title="logo SGLD blue 1300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417" w:rsidRDefault="00FA47AA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55824" o:spid="_x0000_s2049" type="#_x0000_t75" style="position:absolute;margin-left:0;margin-top:0;width:538.5pt;height:515.7pt;z-index:-251658240;mso-position-horizontal:center;mso-position-horizontal-relative:margin;mso-position-vertical:center;mso-position-vertical-relative:margin" o:allowincell="f">
          <v:imagedata r:id="rId1" o:title="logo SGLD blue 1300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9267E73"/>
    <w:multiLevelType w:val="hybridMultilevel"/>
    <w:tmpl w:val="EEC21878"/>
    <w:lvl w:ilvl="0" w:tplc="DE46A3CA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6F6376D6"/>
    <w:multiLevelType w:val="hybridMultilevel"/>
    <w:tmpl w:val="46021096"/>
    <w:lvl w:ilvl="0" w:tplc="040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567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DF0"/>
    <w:rsid w:val="00013298"/>
    <w:rsid w:val="00014500"/>
    <w:rsid w:val="00015BCE"/>
    <w:rsid w:val="00022E76"/>
    <w:rsid w:val="0002398A"/>
    <w:rsid w:val="00034BCD"/>
    <w:rsid w:val="000433C3"/>
    <w:rsid w:val="00043B91"/>
    <w:rsid w:val="00047B21"/>
    <w:rsid w:val="000507D4"/>
    <w:rsid w:val="00053253"/>
    <w:rsid w:val="000559B8"/>
    <w:rsid w:val="000578E8"/>
    <w:rsid w:val="00060F37"/>
    <w:rsid w:val="00073E5D"/>
    <w:rsid w:val="0009616A"/>
    <w:rsid w:val="000B0C63"/>
    <w:rsid w:val="000B7291"/>
    <w:rsid w:val="000C12E0"/>
    <w:rsid w:val="000C2CC0"/>
    <w:rsid w:val="000C5B58"/>
    <w:rsid w:val="000D011A"/>
    <w:rsid w:val="000E05D0"/>
    <w:rsid w:val="000E060B"/>
    <w:rsid w:val="000E163D"/>
    <w:rsid w:val="000E2524"/>
    <w:rsid w:val="000E5F74"/>
    <w:rsid w:val="000E7913"/>
    <w:rsid w:val="00100B08"/>
    <w:rsid w:val="0010372E"/>
    <w:rsid w:val="001048B8"/>
    <w:rsid w:val="00122650"/>
    <w:rsid w:val="001229E1"/>
    <w:rsid w:val="00123705"/>
    <w:rsid w:val="00123BD0"/>
    <w:rsid w:val="001415F4"/>
    <w:rsid w:val="001450C9"/>
    <w:rsid w:val="0015405C"/>
    <w:rsid w:val="00174464"/>
    <w:rsid w:val="00182CC2"/>
    <w:rsid w:val="00182D6B"/>
    <w:rsid w:val="00184AF6"/>
    <w:rsid w:val="001942DD"/>
    <w:rsid w:val="001967EA"/>
    <w:rsid w:val="001B3BDB"/>
    <w:rsid w:val="001B5820"/>
    <w:rsid w:val="001C02A1"/>
    <w:rsid w:val="001C15DF"/>
    <w:rsid w:val="001C6DF6"/>
    <w:rsid w:val="001D44CB"/>
    <w:rsid w:val="001E2308"/>
    <w:rsid w:val="001F467B"/>
    <w:rsid w:val="001F6C83"/>
    <w:rsid w:val="00200D16"/>
    <w:rsid w:val="00202CB4"/>
    <w:rsid w:val="00202EB0"/>
    <w:rsid w:val="00213F86"/>
    <w:rsid w:val="002147BA"/>
    <w:rsid w:val="00214FE3"/>
    <w:rsid w:val="002228CF"/>
    <w:rsid w:val="00224218"/>
    <w:rsid w:val="0023090A"/>
    <w:rsid w:val="00230ABB"/>
    <w:rsid w:val="00230C03"/>
    <w:rsid w:val="00246ED0"/>
    <w:rsid w:val="002549D8"/>
    <w:rsid w:val="0025591A"/>
    <w:rsid w:val="00261EF2"/>
    <w:rsid w:val="002620D7"/>
    <w:rsid w:val="00266DFA"/>
    <w:rsid w:val="002767F7"/>
    <w:rsid w:val="002828E7"/>
    <w:rsid w:val="00285CA9"/>
    <w:rsid w:val="00295FF0"/>
    <w:rsid w:val="002977DB"/>
    <w:rsid w:val="002A0874"/>
    <w:rsid w:val="002A16CB"/>
    <w:rsid w:val="002A2F31"/>
    <w:rsid w:val="002C17A3"/>
    <w:rsid w:val="002C5D1B"/>
    <w:rsid w:val="002D0732"/>
    <w:rsid w:val="002D1333"/>
    <w:rsid w:val="002D3C6C"/>
    <w:rsid w:val="002D6341"/>
    <w:rsid w:val="002F30F8"/>
    <w:rsid w:val="003042AE"/>
    <w:rsid w:val="00306A4F"/>
    <w:rsid w:val="00320897"/>
    <w:rsid w:val="00327B3F"/>
    <w:rsid w:val="00330E6B"/>
    <w:rsid w:val="003316FE"/>
    <w:rsid w:val="00333FDD"/>
    <w:rsid w:val="00343FFB"/>
    <w:rsid w:val="00345F4A"/>
    <w:rsid w:val="00360412"/>
    <w:rsid w:val="00361AC6"/>
    <w:rsid w:val="0036502F"/>
    <w:rsid w:val="00375FFE"/>
    <w:rsid w:val="00377E16"/>
    <w:rsid w:val="00380228"/>
    <w:rsid w:val="003873E5"/>
    <w:rsid w:val="00393911"/>
    <w:rsid w:val="00393FE6"/>
    <w:rsid w:val="003A0929"/>
    <w:rsid w:val="003A567C"/>
    <w:rsid w:val="003B34C3"/>
    <w:rsid w:val="003B787E"/>
    <w:rsid w:val="003C28D2"/>
    <w:rsid w:val="003C31AF"/>
    <w:rsid w:val="003C7CE6"/>
    <w:rsid w:val="003D166D"/>
    <w:rsid w:val="003D3D26"/>
    <w:rsid w:val="003D4D53"/>
    <w:rsid w:val="003D6958"/>
    <w:rsid w:val="003E059E"/>
    <w:rsid w:val="003E4531"/>
    <w:rsid w:val="003E4A9E"/>
    <w:rsid w:val="003F32EE"/>
    <w:rsid w:val="003F570D"/>
    <w:rsid w:val="003F67C7"/>
    <w:rsid w:val="00402D60"/>
    <w:rsid w:val="00402FF8"/>
    <w:rsid w:val="004132CF"/>
    <w:rsid w:val="00433417"/>
    <w:rsid w:val="00433E2D"/>
    <w:rsid w:val="00437EBC"/>
    <w:rsid w:val="00441168"/>
    <w:rsid w:val="0044270C"/>
    <w:rsid w:val="0046104B"/>
    <w:rsid w:val="00470633"/>
    <w:rsid w:val="00470AE8"/>
    <w:rsid w:val="004753EE"/>
    <w:rsid w:val="00475670"/>
    <w:rsid w:val="00476B93"/>
    <w:rsid w:val="00480217"/>
    <w:rsid w:val="00480BC8"/>
    <w:rsid w:val="00483623"/>
    <w:rsid w:val="00484954"/>
    <w:rsid w:val="0049094F"/>
    <w:rsid w:val="00491719"/>
    <w:rsid w:val="004927D1"/>
    <w:rsid w:val="00494041"/>
    <w:rsid w:val="004949D6"/>
    <w:rsid w:val="0049679C"/>
    <w:rsid w:val="004A7CCC"/>
    <w:rsid w:val="004D441C"/>
    <w:rsid w:val="004D534E"/>
    <w:rsid w:val="004D5785"/>
    <w:rsid w:val="004D702D"/>
    <w:rsid w:val="004E0C89"/>
    <w:rsid w:val="004E3A46"/>
    <w:rsid w:val="004F1638"/>
    <w:rsid w:val="004F4A2B"/>
    <w:rsid w:val="004F6C5C"/>
    <w:rsid w:val="00501E20"/>
    <w:rsid w:val="0050280F"/>
    <w:rsid w:val="00502FCE"/>
    <w:rsid w:val="00504DE2"/>
    <w:rsid w:val="0051043A"/>
    <w:rsid w:val="00512AE6"/>
    <w:rsid w:val="00515256"/>
    <w:rsid w:val="00525E89"/>
    <w:rsid w:val="00533A41"/>
    <w:rsid w:val="00534329"/>
    <w:rsid w:val="00535F36"/>
    <w:rsid w:val="00547C10"/>
    <w:rsid w:val="005517B3"/>
    <w:rsid w:val="005540AA"/>
    <w:rsid w:val="00555122"/>
    <w:rsid w:val="0056173B"/>
    <w:rsid w:val="00576621"/>
    <w:rsid w:val="0058035F"/>
    <w:rsid w:val="005806E6"/>
    <w:rsid w:val="00585FBD"/>
    <w:rsid w:val="0059365C"/>
    <w:rsid w:val="00593D21"/>
    <w:rsid w:val="00596710"/>
    <w:rsid w:val="0059706D"/>
    <w:rsid w:val="005A12CC"/>
    <w:rsid w:val="005D3FF9"/>
    <w:rsid w:val="005D515E"/>
    <w:rsid w:val="005E0069"/>
    <w:rsid w:val="005E0421"/>
    <w:rsid w:val="005E2E21"/>
    <w:rsid w:val="005F10CA"/>
    <w:rsid w:val="005F33C2"/>
    <w:rsid w:val="005F4D09"/>
    <w:rsid w:val="00604F32"/>
    <w:rsid w:val="00606F07"/>
    <w:rsid w:val="00613BB9"/>
    <w:rsid w:val="006177FE"/>
    <w:rsid w:val="006243FB"/>
    <w:rsid w:val="006268B3"/>
    <w:rsid w:val="00633527"/>
    <w:rsid w:val="00635D32"/>
    <w:rsid w:val="00640732"/>
    <w:rsid w:val="00644328"/>
    <w:rsid w:val="00646CC2"/>
    <w:rsid w:val="0065180B"/>
    <w:rsid w:val="00657A80"/>
    <w:rsid w:val="00657B98"/>
    <w:rsid w:val="00660964"/>
    <w:rsid w:val="00662C11"/>
    <w:rsid w:val="00663938"/>
    <w:rsid w:val="006639C1"/>
    <w:rsid w:val="006648E2"/>
    <w:rsid w:val="0066587A"/>
    <w:rsid w:val="00690FF2"/>
    <w:rsid w:val="00694E0A"/>
    <w:rsid w:val="00695335"/>
    <w:rsid w:val="006A02D5"/>
    <w:rsid w:val="006A1EC1"/>
    <w:rsid w:val="006C5C99"/>
    <w:rsid w:val="006C5EAC"/>
    <w:rsid w:val="006D0B49"/>
    <w:rsid w:val="006D1BEA"/>
    <w:rsid w:val="006F36CE"/>
    <w:rsid w:val="006F4294"/>
    <w:rsid w:val="006F4D81"/>
    <w:rsid w:val="006F4DF3"/>
    <w:rsid w:val="006F52CF"/>
    <w:rsid w:val="006F5F92"/>
    <w:rsid w:val="007074AF"/>
    <w:rsid w:val="007206AE"/>
    <w:rsid w:val="007258AF"/>
    <w:rsid w:val="00735F11"/>
    <w:rsid w:val="0073608C"/>
    <w:rsid w:val="0074637B"/>
    <w:rsid w:val="007467B8"/>
    <w:rsid w:val="00747426"/>
    <w:rsid w:val="007524D4"/>
    <w:rsid w:val="0076197D"/>
    <w:rsid w:val="007721F9"/>
    <w:rsid w:val="00776DCD"/>
    <w:rsid w:val="00787B03"/>
    <w:rsid w:val="0079461C"/>
    <w:rsid w:val="007A3655"/>
    <w:rsid w:val="007B52B2"/>
    <w:rsid w:val="007C02A4"/>
    <w:rsid w:val="007C2146"/>
    <w:rsid w:val="007D00B8"/>
    <w:rsid w:val="007E1552"/>
    <w:rsid w:val="007E242E"/>
    <w:rsid w:val="007E31A4"/>
    <w:rsid w:val="0080554B"/>
    <w:rsid w:val="00805B68"/>
    <w:rsid w:val="008115BE"/>
    <w:rsid w:val="00817278"/>
    <w:rsid w:val="0081777C"/>
    <w:rsid w:val="008210C0"/>
    <w:rsid w:val="00835BCB"/>
    <w:rsid w:val="00844036"/>
    <w:rsid w:val="00862025"/>
    <w:rsid w:val="00864FFF"/>
    <w:rsid w:val="00872718"/>
    <w:rsid w:val="0087477D"/>
    <w:rsid w:val="0087556B"/>
    <w:rsid w:val="00882F99"/>
    <w:rsid w:val="00885E91"/>
    <w:rsid w:val="00886B08"/>
    <w:rsid w:val="00886CF4"/>
    <w:rsid w:val="00892A22"/>
    <w:rsid w:val="00897A6D"/>
    <w:rsid w:val="008A59E2"/>
    <w:rsid w:val="008A5E4F"/>
    <w:rsid w:val="008B098B"/>
    <w:rsid w:val="008B2E05"/>
    <w:rsid w:val="008B586E"/>
    <w:rsid w:val="008B74D9"/>
    <w:rsid w:val="008C14B8"/>
    <w:rsid w:val="008D0884"/>
    <w:rsid w:val="008D3381"/>
    <w:rsid w:val="008E08B4"/>
    <w:rsid w:val="008E56BA"/>
    <w:rsid w:val="008F2529"/>
    <w:rsid w:val="008F758B"/>
    <w:rsid w:val="00902A2D"/>
    <w:rsid w:val="00902B41"/>
    <w:rsid w:val="00917EC5"/>
    <w:rsid w:val="009240D2"/>
    <w:rsid w:val="0092606A"/>
    <w:rsid w:val="009342A5"/>
    <w:rsid w:val="0093521B"/>
    <w:rsid w:val="00941772"/>
    <w:rsid w:val="00947A81"/>
    <w:rsid w:val="00954860"/>
    <w:rsid w:val="00955D31"/>
    <w:rsid w:val="00984F81"/>
    <w:rsid w:val="00987818"/>
    <w:rsid w:val="00993F4B"/>
    <w:rsid w:val="0099558D"/>
    <w:rsid w:val="009A22E8"/>
    <w:rsid w:val="009A3943"/>
    <w:rsid w:val="009A4DF9"/>
    <w:rsid w:val="009B055C"/>
    <w:rsid w:val="009B0E6A"/>
    <w:rsid w:val="009C5D71"/>
    <w:rsid w:val="009C63D4"/>
    <w:rsid w:val="009C7FC3"/>
    <w:rsid w:val="009D11A1"/>
    <w:rsid w:val="009D11DB"/>
    <w:rsid w:val="009D13B8"/>
    <w:rsid w:val="009D2C40"/>
    <w:rsid w:val="009D6B2B"/>
    <w:rsid w:val="009F124D"/>
    <w:rsid w:val="009F2A8B"/>
    <w:rsid w:val="009F76F7"/>
    <w:rsid w:val="00A062B8"/>
    <w:rsid w:val="00A151BF"/>
    <w:rsid w:val="00A17945"/>
    <w:rsid w:val="00A17B3E"/>
    <w:rsid w:val="00A202BE"/>
    <w:rsid w:val="00A20AC0"/>
    <w:rsid w:val="00A26330"/>
    <w:rsid w:val="00A36E6B"/>
    <w:rsid w:val="00A44EB6"/>
    <w:rsid w:val="00A52876"/>
    <w:rsid w:val="00A5646C"/>
    <w:rsid w:val="00A57BA7"/>
    <w:rsid w:val="00A71CF2"/>
    <w:rsid w:val="00A73623"/>
    <w:rsid w:val="00A81DCD"/>
    <w:rsid w:val="00A9021D"/>
    <w:rsid w:val="00A9030D"/>
    <w:rsid w:val="00A943C6"/>
    <w:rsid w:val="00A96DA4"/>
    <w:rsid w:val="00AA0AF2"/>
    <w:rsid w:val="00AA13F3"/>
    <w:rsid w:val="00AA37F0"/>
    <w:rsid w:val="00AA7740"/>
    <w:rsid w:val="00AB116A"/>
    <w:rsid w:val="00AC3469"/>
    <w:rsid w:val="00AC4758"/>
    <w:rsid w:val="00AC7A76"/>
    <w:rsid w:val="00AD1D4B"/>
    <w:rsid w:val="00AD2BE6"/>
    <w:rsid w:val="00AD3C6B"/>
    <w:rsid w:val="00AD42F3"/>
    <w:rsid w:val="00AD6927"/>
    <w:rsid w:val="00AE4892"/>
    <w:rsid w:val="00AE5047"/>
    <w:rsid w:val="00AE52B2"/>
    <w:rsid w:val="00AF1F5C"/>
    <w:rsid w:val="00AF3D38"/>
    <w:rsid w:val="00AF44C2"/>
    <w:rsid w:val="00B00492"/>
    <w:rsid w:val="00B00829"/>
    <w:rsid w:val="00B06A47"/>
    <w:rsid w:val="00B11D11"/>
    <w:rsid w:val="00B125F8"/>
    <w:rsid w:val="00B1281C"/>
    <w:rsid w:val="00B25871"/>
    <w:rsid w:val="00B26220"/>
    <w:rsid w:val="00B27E07"/>
    <w:rsid w:val="00B32C2A"/>
    <w:rsid w:val="00B32E8D"/>
    <w:rsid w:val="00B46FDE"/>
    <w:rsid w:val="00B555A1"/>
    <w:rsid w:val="00B57A51"/>
    <w:rsid w:val="00B644B4"/>
    <w:rsid w:val="00B66B0F"/>
    <w:rsid w:val="00B72C2D"/>
    <w:rsid w:val="00B74CA8"/>
    <w:rsid w:val="00B77995"/>
    <w:rsid w:val="00B8785C"/>
    <w:rsid w:val="00B94B10"/>
    <w:rsid w:val="00B95823"/>
    <w:rsid w:val="00B96B41"/>
    <w:rsid w:val="00B9767D"/>
    <w:rsid w:val="00BA131A"/>
    <w:rsid w:val="00BA79C1"/>
    <w:rsid w:val="00BA7BA8"/>
    <w:rsid w:val="00BB12B2"/>
    <w:rsid w:val="00BD398E"/>
    <w:rsid w:val="00BD6CDA"/>
    <w:rsid w:val="00BD6DF0"/>
    <w:rsid w:val="00BE201D"/>
    <w:rsid w:val="00BE6793"/>
    <w:rsid w:val="00BF1F63"/>
    <w:rsid w:val="00BF2762"/>
    <w:rsid w:val="00BF7250"/>
    <w:rsid w:val="00C1601D"/>
    <w:rsid w:val="00C178E8"/>
    <w:rsid w:val="00C210F4"/>
    <w:rsid w:val="00C23A0D"/>
    <w:rsid w:val="00C30A78"/>
    <w:rsid w:val="00C3497C"/>
    <w:rsid w:val="00C35617"/>
    <w:rsid w:val="00C3561E"/>
    <w:rsid w:val="00C42449"/>
    <w:rsid w:val="00C45D05"/>
    <w:rsid w:val="00C52256"/>
    <w:rsid w:val="00C6360D"/>
    <w:rsid w:val="00C65B26"/>
    <w:rsid w:val="00C746A7"/>
    <w:rsid w:val="00C83149"/>
    <w:rsid w:val="00C84A30"/>
    <w:rsid w:val="00C872FE"/>
    <w:rsid w:val="00CA604E"/>
    <w:rsid w:val="00CB1F39"/>
    <w:rsid w:val="00CB2DD3"/>
    <w:rsid w:val="00CC0724"/>
    <w:rsid w:val="00CC4595"/>
    <w:rsid w:val="00CC4F90"/>
    <w:rsid w:val="00CC69C5"/>
    <w:rsid w:val="00CE0725"/>
    <w:rsid w:val="00CE3303"/>
    <w:rsid w:val="00CE705E"/>
    <w:rsid w:val="00CF7A0C"/>
    <w:rsid w:val="00D06DAA"/>
    <w:rsid w:val="00D073A0"/>
    <w:rsid w:val="00D07CAE"/>
    <w:rsid w:val="00D13080"/>
    <w:rsid w:val="00D17AB1"/>
    <w:rsid w:val="00D22B17"/>
    <w:rsid w:val="00D30F0C"/>
    <w:rsid w:val="00D43F7D"/>
    <w:rsid w:val="00D457D2"/>
    <w:rsid w:val="00D51266"/>
    <w:rsid w:val="00D71269"/>
    <w:rsid w:val="00D71292"/>
    <w:rsid w:val="00D73D9C"/>
    <w:rsid w:val="00D74829"/>
    <w:rsid w:val="00D8058F"/>
    <w:rsid w:val="00D85883"/>
    <w:rsid w:val="00D87E30"/>
    <w:rsid w:val="00D92A0D"/>
    <w:rsid w:val="00DA0F45"/>
    <w:rsid w:val="00DA181D"/>
    <w:rsid w:val="00DA216E"/>
    <w:rsid w:val="00DA2816"/>
    <w:rsid w:val="00DA36A8"/>
    <w:rsid w:val="00DA43DE"/>
    <w:rsid w:val="00DA7424"/>
    <w:rsid w:val="00DB091E"/>
    <w:rsid w:val="00DC2020"/>
    <w:rsid w:val="00DC27C6"/>
    <w:rsid w:val="00DE0B2E"/>
    <w:rsid w:val="00DE340E"/>
    <w:rsid w:val="00DE3A33"/>
    <w:rsid w:val="00E01105"/>
    <w:rsid w:val="00E04526"/>
    <w:rsid w:val="00E0607C"/>
    <w:rsid w:val="00E07482"/>
    <w:rsid w:val="00E119FD"/>
    <w:rsid w:val="00E24259"/>
    <w:rsid w:val="00E25009"/>
    <w:rsid w:val="00E27F4E"/>
    <w:rsid w:val="00E30E9E"/>
    <w:rsid w:val="00E32065"/>
    <w:rsid w:val="00E32239"/>
    <w:rsid w:val="00E3424F"/>
    <w:rsid w:val="00E41617"/>
    <w:rsid w:val="00E508EE"/>
    <w:rsid w:val="00E5600B"/>
    <w:rsid w:val="00E704A1"/>
    <w:rsid w:val="00E718F3"/>
    <w:rsid w:val="00E774CB"/>
    <w:rsid w:val="00E81BD6"/>
    <w:rsid w:val="00E85BF0"/>
    <w:rsid w:val="00E915D1"/>
    <w:rsid w:val="00EB08E7"/>
    <w:rsid w:val="00EB14E5"/>
    <w:rsid w:val="00EC1288"/>
    <w:rsid w:val="00EC5D3D"/>
    <w:rsid w:val="00EC6E38"/>
    <w:rsid w:val="00ED6DAF"/>
    <w:rsid w:val="00EE1347"/>
    <w:rsid w:val="00EE6A1B"/>
    <w:rsid w:val="00EF1DA7"/>
    <w:rsid w:val="00EF342D"/>
    <w:rsid w:val="00F05D4B"/>
    <w:rsid w:val="00F143D0"/>
    <w:rsid w:val="00F30759"/>
    <w:rsid w:val="00F376CF"/>
    <w:rsid w:val="00F37EBE"/>
    <w:rsid w:val="00F460C1"/>
    <w:rsid w:val="00F50014"/>
    <w:rsid w:val="00F52958"/>
    <w:rsid w:val="00F54DD2"/>
    <w:rsid w:val="00F5512A"/>
    <w:rsid w:val="00F57ADB"/>
    <w:rsid w:val="00F57CAB"/>
    <w:rsid w:val="00F70B31"/>
    <w:rsid w:val="00F76ED5"/>
    <w:rsid w:val="00F80402"/>
    <w:rsid w:val="00F86571"/>
    <w:rsid w:val="00F86B5B"/>
    <w:rsid w:val="00F96DDE"/>
    <w:rsid w:val="00FA47AA"/>
    <w:rsid w:val="00FB00B8"/>
    <w:rsid w:val="00FB341B"/>
    <w:rsid w:val="00FB7B4C"/>
    <w:rsid w:val="00FC1E26"/>
    <w:rsid w:val="00FC3417"/>
    <w:rsid w:val="00FD0949"/>
    <w:rsid w:val="00FD4916"/>
    <w:rsid w:val="00FD74BB"/>
    <w:rsid w:val="00FE7720"/>
    <w:rsid w:val="00FF01A8"/>
    <w:rsid w:val="00FF1BB8"/>
    <w:rsid w:val="00FF387E"/>
    <w:rsid w:val="00FF50DB"/>
    <w:rsid w:val="00FF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8D172C2A-DA50-4BF8-B6F9-AA7B3701B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3A33"/>
    <w:pPr>
      <w:suppressAutoHyphens/>
    </w:pPr>
    <w:rPr>
      <w:rFonts w:eastAsia="SimSu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uiPriority w:val="99"/>
    <w:rsid w:val="00DE3A33"/>
    <w:rPr>
      <w:rFonts w:ascii="Symbol" w:hAnsi="Symbol" w:cs="Symbol"/>
    </w:rPr>
  </w:style>
  <w:style w:type="character" w:customStyle="1" w:styleId="WW8Num1z1">
    <w:name w:val="WW8Num1z1"/>
    <w:uiPriority w:val="99"/>
    <w:rsid w:val="00DE3A33"/>
    <w:rPr>
      <w:rFonts w:ascii="Courier New" w:hAnsi="Courier New" w:cs="Courier New"/>
    </w:rPr>
  </w:style>
  <w:style w:type="character" w:customStyle="1" w:styleId="WW8Num1z2">
    <w:name w:val="WW8Num1z2"/>
    <w:uiPriority w:val="99"/>
    <w:rsid w:val="00DE3A33"/>
    <w:rPr>
      <w:rFonts w:ascii="Wingdings" w:hAnsi="Wingdings" w:cs="Wingdings"/>
    </w:rPr>
  </w:style>
  <w:style w:type="character" w:customStyle="1" w:styleId="Standardnpsmoodstavce1">
    <w:name w:val="Standardní písmo odstavce1"/>
    <w:uiPriority w:val="99"/>
    <w:rsid w:val="00DE3A33"/>
  </w:style>
  <w:style w:type="paragraph" w:customStyle="1" w:styleId="Nadpis">
    <w:name w:val="Nadpis"/>
    <w:basedOn w:val="Normln"/>
    <w:next w:val="Zkladntext"/>
    <w:uiPriority w:val="99"/>
    <w:rsid w:val="00DE3A33"/>
    <w:pPr>
      <w:keepNext/>
      <w:spacing w:before="240" w:after="120"/>
    </w:pPr>
    <w:rPr>
      <w:rFonts w:ascii="Arial" w:eastAsia="Times New Roman" w:hAnsi="Arial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E3A3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82E72"/>
    <w:rPr>
      <w:rFonts w:eastAsia="SimSun"/>
      <w:sz w:val="24"/>
      <w:szCs w:val="24"/>
      <w:lang w:eastAsia="ar-SA"/>
    </w:rPr>
  </w:style>
  <w:style w:type="paragraph" w:styleId="Seznam">
    <w:name w:val="List"/>
    <w:basedOn w:val="Zkladntext"/>
    <w:uiPriority w:val="99"/>
    <w:rsid w:val="00DE3A33"/>
  </w:style>
  <w:style w:type="paragraph" w:customStyle="1" w:styleId="Popisek">
    <w:name w:val="Popisek"/>
    <w:basedOn w:val="Normln"/>
    <w:uiPriority w:val="99"/>
    <w:rsid w:val="00DE3A3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DE3A33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rsid w:val="00DE3A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2E72"/>
    <w:rPr>
      <w:rFonts w:eastAsia="SimSun"/>
      <w:sz w:val="0"/>
      <w:szCs w:val="0"/>
      <w:lang w:eastAsia="ar-SA"/>
    </w:rPr>
  </w:style>
  <w:style w:type="paragraph" w:customStyle="1" w:styleId="Rozvrendokumentu1">
    <w:name w:val="Rozvržení dokumentu1"/>
    <w:basedOn w:val="Normln"/>
    <w:uiPriority w:val="99"/>
    <w:rsid w:val="00DE3A3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bsahtabulky">
    <w:name w:val="Obsah tabulky"/>
    <w:basedOn w:val="Normln"/>
    <w:uiPriority w:val="99"/>
    <w:rsid w:val="00DE3A33"/>
    <w:pPr>
      <w:suppressLineNumbers/>
    </w:pPr>
  </w:style>
  <w:style w:type="paragraph" w:customStyle="1" w:styleId="Nadpistabulky">
    <w:name w:val="Nadpis tabulky"/>
    <w:basedOn w:val="Obsahtabulky"/>
    <w:uiPriority w:val="99"/>
    <w:rsid w:val="00DE3A33"/>
    <w:pPr>
      <w:jc w:val="center"/>
    </w:pPr>
    <w:rPr>
      <w:b/>
      <w:bCs/>
    </w:rPr>
  </w:style>
  <w:style w:type="paragraph" w:styleId="Rozloendokumentu">
    <w:name w:val="Document Map"/>
    <w:basedOn w:val="Normln"/>
    <w:link w:val="RozloendokumentuChar"/>
    <w:uiPriority w:val="99"/>
    <w:semiHidden/>
    <w:rsid w:val="0087271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82E72"/>
    <w:rPr>
      <w:rFonts w:eastAsia="SimSun"/>
      <w:sz w:val="0"/>
      <w:szCs w:val="0"/>
      <w:lang w:eastAsia="ar-SA"/>
    </w:rPr>
  </w:style>
  <w:style w:type="paragraph" w:customStyle="1" w:styleId="12">
    <w:name w:val="12"/>
    <w:basedOn w:val="Normln"/>
    <w:uiPriority w:val="99"/>
    <w:rsid w:val="00512AE6"/>
    <w:rPr>
      <w:rFonts w:eastAsia="Times New Roman"/>
      <w:sz w:val="28"/>
      <w:szCs w:val="28"/>
    </w:rPr>
  </w:style>
  <w:style w:type="paragraph" w:styleId="Zhlav">
    <w:name w:val="header"/>
    <w:basedOn w:val="Normln"/>
    <w:link w:val="ZhlavChar"/>
    <w:uiPriority w:val="99"/>
    <w:rsid w:val="00D87E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D87E30"/>
    <w:rPr>
      <w:rFonts w:eastAsia="SimSu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D87E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D87E30"/>
    <w:rPr>
      <w:rFonts w:eastAsia="SimSun"/>
      <w:sz w:val="24"/>
      <w:szCs w:val="24"/>
      <w:lang w:eastAsia="ar-SA" w:bidi="ar-SA"/>
    </w:rPr>
  </w:style>
  <w:style w:type="character" w:customStyle="1" w:styleId="apple-converted-space">
    <w:name w:val="apple-converted-space"/>
    <w:basedOn w:val="Standardnpsmoodstavce"/>
    <w:rsid w:val="00AC4758"/>
  </w:style>
  <w:style w:type="paragraph" w:styleId="Odstavecseseznamem">
    <w:name w:val="List Paragraph"/>
    <w:basedOn w:val="Normln"/>
    <w:uiPriority w:val="34"/>
    <w:qFormat/>
    <w:rsid w:val="00B125F8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96DA4"/>
    <w:pPr>
      <w:suppressAutoHyphens w:val="0"/>
      <w:spacing w:before="100" w:beforeAutospacing="1" w:after="100" w:afterAutospacing="1"/>
    </w:pPr>
    <w:rPr>
      <w:rFonts w:eastAsia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3180</Words>
  <Characters>18766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Sportovní výsledky žáků Sportovního gymnázia Ludvíka Daňka v Brně ve školním roce 2011/2012</vt:lpstr>
    </vt:vector>
  </TitlesOfParts>
  <Company>Sportovní gymnázium LD</Company>
  <LinksUpToDate>false</LinksUpToDate>
  <CharactersWithSpaces>21903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Sportovní výsledky žáků Sportovního gymnázia Ludvíka Daňka v Brně ve školním roce 2011/2012</dc:title>
  <dc:creator>Klimes</dc:creator>
  <cp:lastModifiedBy>HP Inc.</cp:lastModifiedBy>
  <cp:revision>9</cp:revision>
  <cp:lastPrinted>2022-10-11T06:38:00Z</cp:lastPrinted>
  <dcterms:created xsi:type="dcterms:W3CDTF">2022-10-07T10:19:00Z</dcterms:created>
  <dcterms:modified xsi:type="dcterms:W3CDTF">2022-10-11T06:39:00Z</dcterms:modified>
</cp:coreProperties>
</file>